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E00" w:rsidRPr="001A28CB" w:rsidRDefault="005A2755" w:rsidP="00F55E00">
      <w:pPr>
        <w:ind w:left="11624" w:right="-314"/>
        <w:jc w:val="both"/>
      </w:pPr>
      <w:r w:rsidRPr="001A28CB">
        <w:t>Приложение 1</w:t>
      </w:r>
      <w:r w:rsidR="00F55E00" w:rsidRPr="001A28CB">
        <w:t xml:space="preserve"> к приказу </w:t>
      </w:r>
    </w:p>
    <w:p w:rsidR="005A2755" w:rsidRPr="001A28CB" w:rsidRDefault="00F55E00" w:rsidP="00F55E00">
      <w:pPr>
        <w:ind w:left="11624" w:right="-314"/>
        <w:jc w:val="both"/>
      </w:pPr>
      <w:r w:rsidRPr="001A28CB">
        <w:t xml:space="preserve">МБОУ «Новоалександровская средняя </w:t>
      </w:r>
      <w:r w:rsidR="00B17416" w:rsidRPr="001A28CB">
        <w:t xml:space="preserve">  общеобразовате</w:t>
      </w:r>
      <w:r w:rsidR="00D22C9B">
        <w:t xml:space="preserve">льная </w:t>
      </w:r>
      <w:proofErr w:type="spellStart"/>
      <w:r w:rsidR="00D22C9B">
        <w:t>сош</w:t>
      </w:r>
      <w:proofErr w:type="spellEnd"/>
      <w:r w:rsidR="00D22C9B">
        <w:t>» № 218</w:t>
      </w:r>
      <w:r w:rsidR="002C51FB">
        <w:t xml:space="preserve"> от 11 июня 2018</w:t>
      </w:r>
      <w:r w:rsidRPr="001A28CB">
        <w:t xml:space="preserve"> г.</w:t>
      </w:r>
    </w:p>
    <w:p w:rsidR="005A2755" w:rsidRDefault="005A2755" w:rsidP="005A2755">
      <w:pPr>
        <w:jc w:val="right"/>
        <w:rPr>
          <w:sz w:val="28"/>
          <w:szCs w:val="28"/>
        </w:rPr>
      </w:pPr>
    </w:p>
    <w:p w:rsidR="00E86667" w:rsidRPr="00974938" w:rsidRDefault="00E86667" w:rsidP="00E86667">
      <w:pPr>
        <w:ind w:left="1440"/>
        <w:jc w:val="center"/>
        <w:rPr>
          <w:b/>
          <w:sz w:val="28"/>
          <w:szCs w:val="28"/>
        </w:rPr>
      </w:pPr>
      <w:r w:rsidRPr="00974938">
        <w:rPr>
          <w:b/>
          <w:sz w:val="28"/>
          <w:szCs w:val="28"/>
        </w:rPr>
        <w:t>Программно-методическое обеспечение учебного плана</w:t>
      </w:r>
    </w:p>
    <w:p w:rsidR="00E86667" w:rsidRPr="00974938" w:rsidRDefault="00E86667" w:rsidP="00E86667">
      <w:pPr>
        <w:ind w:left="360"/>
        <w:jc w:val="center"/>
        <w:rPr>
          <w:b/>
          <w:sz w:val="28"/>
          <w:szCs w:val="28"/>
        </w:rPr>
      </w:pPr>
      <w:r w:rsidRPr="00974938">
        <w:rPr>
          <w:b/>
          <w:sz w:val="28"/>
          <w:szCs w:val="28"/>
        </w:rPr>
        <w:t xml:space="preserve">муниципального бюджетного общеобразовательного учреждения </w:t>
      </w:r>
    </w:p>
    <w:p w:rsidR="00E86667" w:rsidRPr="00974938" w:rsidRDefault="00E86667" w:rsidP="00E86667">
      <w:pPr>
        <w:ind w:left="360"/>
        <w:jc w:val="center"/>
        <w:rPr>
          <w:b/>
          <w:sz w:val="28"/>
          <w:szCs w:val="28"/>
        </w:rPr>
      </w:pPr>
      <w:r w:rsidRPr="00974938">
        <w:rPr>
          <w:b/>
          <w:sz w:val="28"/>
          <w:szCs w:val="28"/>
        </w:rPr>
        <w:t xml:space="preserve"> «Новоалександровская средняя общеобразовательная школа </w:t>
      </w:r>
      <w:proofErr w:type="spellStart"/>
      <w:r w:rsidRPr="00974938">
        <w:rPr>
          <w:b/>
          <w:sz w:val="28"/>
          <w:szCs w:val="28"/>
        </w:rPr>
        <w:t>Ровеньского</w:t>
      </w:r>
      <w:proofErr w:type="spellEnd"/>
      <w:r w:rsidRPr="00974938">
        <w:rPr>
          <w:b/>
          <w:sz w:val="28"/>
          <w:szCs w:val="28"/>
        </w:rPr>
        <w:t xml:space="preserve"> района Белгородской</w:t>
      </w:r>
      <w:r w:rsidRPr="00974938">
        <w:rPr>
          <w:sz w:val="28"/>
          <w:szCs w:val="28"/>
        </w:rPr>
        <w:t xml:space="preserve"> </w:t>
      </w:r>
      <w:r w:rsidRPr="00974938">
        <w:rPr>
          <w:b/>
          <w:sz w:val="28"/>
          <w:szCs w:val="28"/>
        </w:rPr>
        <w:t xml:space="preserve">области» уровня начального общего образования, реализующего ФГОС НОО, </w:t>
      </w:r>
    </w:p>
    <w:p w:rsidR="00E86667" w:rsidRPr="00974938" w:rsidRDefault="00E86667" w:rsidP="00E86667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2018-2019</w:t>
      </w:r>
      <w:r w:rsidRPr="00974938">
        <w:rPr>
          <w:b/>
          <w:sz w:val="28"/>
          <w:szCs w:val="28"/>
        </w:rPr>
        <w:t xml:space="preserve"> учебный год</w:t>
      </w:r>
    </w:p>
    <w:p w:rsidR="00E86667" w:rsidRPr="00974938" w:rsidRDefault="00E86667" w:rsidP="00E86667">
      <w:pPr>
        <w:ind w:left="360"/>
        <w:jc w:val="center"/>
        <w:rPr>
          <w:b/>
          <w:sz w:val="28"/>
          <w:szCs w:val="28"/>
        </w:rPr>
      </w:pPr>
      <w:r w:rsidRPr="00974938">
        <w:rPr>
          <w:b/>
          <w:sz w:val="28"/>
          <w:szCs w:val="28"/>
        </w:rPr>
        <w:t>(1-4 классы)</w:t>
      </w:r>
    </w:p>
    <w:tbl>
      <w:tblPr>
        <w:tblW w:w="15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38"/>
        <w:gridCol w:w="412"/>
        <w:gridCol w:w="689"/>
        <w:gridCol w:w="3611"/>
        <w:gridCol w:w="1371"/>
        <w:gridCol w:w="75"/>
        <w:gridCol w:w="777"/>
        <w:gridCol w:w="1410"/>
        <w:gridCol w:w="148"/>
        <w:gridCol w:w="2401"/>
        <w:gridCol w:w="9"/>
        <w:gridCol w:w="647"/>
        <w:gridCol w:w="203"/>
        <w:gridCol w:w="457"/>
        <w:gridCol w:w="252"/>
        <w:gridCol w:w="1510"/>
      </w:tblGrid>
      <w:tr w:rsidR="00E86667" w:rsidRPr="0046720B" w:rsidTr="00305A67">
        <w:trPr>
          <w:trHeight w:val="21"/>
        </w:trPr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E86667" w:rsidRPr="0046720B" w:rsidRDefault="00E86667" w:rsidP="00305A67">
            <w:pPr>
              <w:jc w:val="center"/>
              <w:rPr>
                <w:b/>
              </w:rPr>
            </w:pPr>
            <w:r w:rsidRPr="0046720B">
              <w:rPr>
                <w:b/>
              </w:rPr>
              <w:t xml:space="preserve">Предмет </w:t>
            </w:r>
          </w:p>
        </w:tc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extDirection w:val="btLr"/>
            <w:hideMark/>
          </w:tcPr>
          <w:p w:rsidR="00E86667" w:rsidRPr="0046720B" w:rsidRDefault="00E86667" w:rsidP="00305A67">
            <w:pPr>
              <w:jc w:val="center"/>
              <w:rPr>
                <w:b/>
              </w:rPr>
            </w:pPr>
            <w:r w:rsidRPr="0046720B">
              <w:rPr>
                <w:b/>
              </w:rPr>
              <w:t>Класс</w:t>
            </w:r>
          </w:p>
        </w:tc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extDirection w:val="btLr"/>
            <w:hideMark/>
          </w:tcPr>
          <w:p w:rsidR="00E86667" w:rsidRPr="0046720B" w:rsidRDefault="00E86667" w:rsidP="00305A67">
            <w:pPr>
              <w:jc w:val="center"/>
              <w:rPr>
                <w:b/>
              </w:rPr>
            </w:pPr>
            <w:r w:rsidRPr="0046720B">
              <w:rPr>
                <w:b/>
              </w:rPr>
              <w:t>Кол-во часов</w:t>
            </w:r>
          </w:p>
        </w:tc>
        <w:tc>
          <w:tcPr>
            <w:tcW w:w="5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E86667" w:rsidRPr="0046720B" w:rsidRDefault="00E86667" w:rsidP="00305A67">
            <w:pPr>
              <w:jc w:val="center"/>
              <w:rPr>
                <w:b/>
              </w:rPr>
            </w:pPr>
            <w:r w:rsidRPr="0046720B">
              <w:rPr>
                <w:b/>
              </w:rPr>
              <w:t xml:space="preserve">Программа </w:t>
            </w:r>
          </w:p>
        </w:tc>
        <w:tc>
          <w:tcPr>
            <w:tcW w:w="5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E86667" w:rsidRPr="0046720B" w:rsidRDefault="00E86667" w:rsidP="00305A67">
            <w:pPr>
              <w:jc w:val="center"/>
              <w:rPr>
                <w:b/>
              </w:rPr>
            </w:pPr>
            <w:r w:rsidRPr="0046720B">
              <w:rPr>
                <w:b/>
              </w:rPr>
              <w:t xml:space="preserve">Учебник </w:t>
            </w:r>
          </w:p>
        </w:tc>
        <w:tc>
          <w:tcPr>
            <w:tcW w:w="17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E86667" w:rsidRPr="0046720B" w:rsidRDefault="00E86667" w:rsidP="00305A67">
            <w:pPr>
              <w:jc w:val="center"/>
              <w:rPr>
                <w:b/>
              </w:rPr>
            </w:pPr>
            <w:r w:rsidRPr="0046720B">
              <w:rPr>
                <w:b/>
              </w:rPr>
              <w:t>Электронные пособия</w:t>
            </w:r>
          </w:p>
        </w:tc>
      </w:tr>
      <w:tr w:rsidR="00E86667" w:rsidRPr="0046720B" w:rsidTr="00305A67">
        <w:trPr>
          <w:trHeight w:val="549"/>
        </w:trPr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46720B" w:rsidRDefault="00E86667" w:rsidP="00305A67">
            <w:pPr>
              <w:rPr>
                <w:b/>
              </w:rPr>
            </w:pPr>
          </w:p>
        </w:tc>
        <w:tc>
          <w:tcPr>
            <w:tcW w:w="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46720B" w:rsidRDefault="00E86667" w:rsidP="00305A67">
            <w:pPr>
              <w:rPr>
                <w:b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46720B" w:rsidRDefault="00E86667" w:rsidP="00305A67">
            <w:pPr>
              <w:rPr>
                <w:b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E86667" w:rsidRPr="0046720B" w:rsidRDefault="00E86667" w:rsidP="00305A67">
            <w:pPr>
              <w:jc w:val="center"/>
              <w:rPr>
                <w:b/>
              </w:rPr>
            </w:pPr>
            <w:r w:rsidRPr="0046720B">
              <w:rPr>
                <w:b/>
              </w:rPr>
              <w:t>Вид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E86667" w:rsidRPr="0046720B" w:rsidRDefault="00E86667" w:rsidP="00305A67">
            <w:pPr>
              <w:jc w:val="center"/>
              <w:rPr>
                <w:b/>
              </w:rPr>
            </w:pPr>
            <w:r w:rsidRPr="0046720B">
              <w:rPr>
                <w:b/>
              </w:rPr>
              <w:t>Автор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E86667" w:rsidRPr="0046720B" w:rsidRDefault="00E86667" w:rsidP="00305A67">
            <w:pPr>
              <w:jc w:val="center"/>
              <w:rPr>
                <w:b/>
              </w:rPr>
            </w:pPr>
            <w:r w:rsidRPr="0046720B">
              <w:rPr>
                <w:b/>
              </w:rPr>
              <w:t>Год издания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E86667" w:rsidRPr="0046720B" w:rsidRDefault="00E86667" w:rsidP="00305A67">
            <w:pPr>
              <w:jc w:val="center"/>
              <w:rPr>
                <w:b/>
              </w:rPr>
            </w:pPr>
            <w:r w:rsidRPr="0046720B">
              <w:rPr>
                <w:b/>
              </w:rPr>
              <w:t>Автор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E86667" w:rsidRPr="0046720B" w:rsidRDefault="00E86667" w:rsidP="00305A67">
            <w:pPr>
              <w:jc w:val="center"/>
              <w:rPr>
                <w:b/>
              </w:rPr>
            </w:pPr>
            <w:r w:rsidRPr="0046720B">
              <w:rPr>
                <w:b/>
              </w:rPr>
              <w:t>Название</w:t>
            </w:r>
          </w:p>
        </w:tc>
        <w:tc>
          <w:tcPr>
            <w:tcW w:w="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E86667" w:rsidRPr="0046720B" w:rsidRDefault="00E86667" w:rsidP="00305A67">
            <w:pPr>
              <w:jc w:val="center"/>
              <w:rPr>
                <w:b/>
              </w:rPr>
            </w:pPr>
            <w:r w:rsidRPr="0046720B">
              <w:rPr>
                <w:b/>
              </w:rPr>
              <w:t>Год издания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E86667" w:rsidRPr="0046720B" w:rsidRDefault="00E86667" w:rsidP="00305A67">
            <w:pPr>
              <w:jc w:val="center"/>
              <w:rPr>
                <w:b/>
              </w:rPr>
            </w:pPr>
            <w:r w:rsidRPr="0046720B">
              <w:rPr>
                <w:b/>
              </w:rPr>
              <w:t>Обеспеченность</w:t>
            </w:r>
          </w:p>
        </w:tc>
        <w:tc>
          <w:tcPr>
            <w:tcW w:w="17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46720B" w:rsidRDefault="00E86667" w:rsidP="00305A67">
            <w:pPr>
              <w:rPr>
                <w:b/>
              </w:rPr>
            </w:pPr>
          </w:p>
        </w:tc>
      </w:tr>
      <w:tr w:rsidR="00E86667" w:rsidRPr="0046720B" w:rsidTr="00305A67">
        <w:trPr>
          <w:trHeight w:val="301"/>
        </w:trPr>
        <w:tc>
          <w:tcPr>
            <w:tcW w:w="1551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667" w:rsidRPr="0046720B" w:rsidRDefault="00E86667" w:rsidP="00305A67">
            <w:pPr>
              <w:jc w:val="center"/>
              <w:rPr>
                <w:b/>
              </w:rPr>
            </w:pPr>
            <w:r w:rsidRPr="0046720B">
              <w:rPr>
                <w:b/>
                <w:i/>
              </w:rPr>
              <w:t>Уровень  начального общего образования</w:t>
            </w:r>
          </w:p>
        </w:tc>
      </w:tr>
      <w:tr w:rsidR="00E86667" w:rsidRPr="002C51FB" w:rsidTr="00305A67">
        <w:trPr>
          <w:trHeight w:val="647"/>
        </w:trPr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r w:rsidRPr="00777B7E">
              <w:t>Русский язык</w:t>
            </w:r>
          </w:p>
        </w:tc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pPr>
              <w:jc w:val="center"/>
            </w:pPr>
            <w:r w:rsidRPr="00777B7E">
              <w:t>1</w:t>
            </w:r>
          </w:p>
        </w:tc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pPr>
              <w:jc w:val="center"/>
            </w:pPr>
            <w:r w:rsidRPr="00777B7E">
              <w:t>157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r w:rsidRPr="00777B7E">
              <w:t xml:space="preserve"> Русский язык. Обучение грамоте: программа: 1 класс, – М.:   «</w:t>
            </w:r>
            <w:proofErr w:type="spellStart"/>
            <w:r w:rsidRPr="00777B7E">
              <w:t>Вентана</w:t>
            </w:r>
            <w:proofErr w:type="spellEnd"/>
            <w:r w:rsidRPr="00777B7E">
              <w:t xml:space="preserve"> – Граф»</w:t>
            </w:r>
          </w:p>
          <w:p w:rsidR="00E86667" w:rsidRPr="00777B7E" w:rsidRDefault="00E86667" w:rsidP="00305A67"/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67" w:rsidRPr="00777B7E" w:rsidRDefault="00E86667" w:rsidP="00305A67">
            <w:r w:rsidRPr="00777B7E">
              <w:t xml:space="preserve">Л.Е. </w:t>
            </w:r>
            <w:proofErr w:type="spellStart"/>
            <w:r w:rsidRPr="00777B7E">
              <w:t>Журова</w:t>
            </w:r>
            <w:proofErr w:type="spellEnd"/>
          </w:p>
          <w:p w:rsidR="00E86667" w:rsidRPr="00777B7E" w:rsidRDefault="00E86667" w:rsidP="00305A67"/>
          <w:p w:rsidR="00E86667" w:rsidRPr="00777B7E" w:rsidRDefault="00E86667" w:rsidP="00305A67"/>
          <w:p w:rsidR="00E86667" w:rsidRPr="00777B7E" w:rsidRDefault="00E86667" w:rsidP="00305A67"/>
          <w:p w:rsidR="00E86667" w:rsidRPr="00777B7E" w:rsidRDefault="00E86667" w:rsidP="00305A67">
            <w:r w:rsidRPr="00777B7E">
              <w:t>С.В.Иванов, М.И. Кузнецова, А.О.Евдокимова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r w:rsidRPr="00777B7E">
              <w:t>2012</w:t>
            </w:r>
          </w:p>
          <w:p w:rsidR="00E86667" w:rsidRPr="00777B7E" w:rsidRDefault="00E86667" w:rsidP="00305A67">
            <w:pPr>
              <w:jc w:val="center"/>
            </w:pPr>
          </w:p>
          <w:p w:rsidR="00E86667" w:rsidRPr="00777B7E" w:rsidRDefault="00E86667" w:rsidP="00305A67"/>
          <w:p w:rsidR="00E86667" w:rsidRPr="00777B7E" w:rsidRDefault="00E86667" w:rsidP="00305A67"/>
          <w:p w:rsidR="00E86667" w:rsidRPr="00777B7E" w:rsidRDefault="00E86667" w:rsidP="00305A67">
            <w:pPr>
              <w:jc w:val="center"/>
            </w:pPr>
          </w:p>
          <w:p w:rsidR="00E86667" w:rsidRPr="00777B7E" w:rsidRDefault="00E86667" w:rsidP="00305A67">
            <w:pPr>
              <w:jc w:val="center"/>
            </w:pPr>
          </w:p>
          <w:p w:rsidR="00E86667" w:rsidRPr="00777B7E" w:rsidRDefault="00E86667" w:rsidP="00305A67">
            <w:pPr>
              <w:jc w:val="center"/>
            </w:pPr>
          </w:p>
          <w:p w:rsidR="00E86667" w:rsidRPr="00777B7E" w:rsidRDefault="00E86667" w:rsidP="00305A67">
            <w:pPr>
              <w:jc w:val="center"/>
            </w:pPr>
          </w:p>
          <w:p w:rsidR="00E86667" w:rsidRPr="00777B7E" w:rsidRDefault="00E86667" w:rsidP="00305A67">
            <w:pPr>
              <w:jc w:val="center"/>
            </w:pPr>
          </w:p>
          <w:p w:rsidR="00E86667" w:rsidRPr="00777B7E" w:rsidRDefault="00E86667" w:rsidP="00305A67">
            <w:pPr>
              <w:jc w:val="center"/>
            </w:pPr>
          </w:p>
          <w:p w:rsidR="00E86667" w:rsidRPr="00777B7E" w:rsidRDefault="00E86667" w:rsidP="00305A67">
            <w:pPr>
              <w:jc w:val="center"/>
            </w:pPr>
          </w:p>
          <w:p w:rsidR="00E86667" w:rsidRPr="00777B7E" w:rsidRDefault="00E86667" w:rsidP="00305A67">
            <w:pPr>
              <w:jc w:val="center"/>
            </w:pPr>
          </w:p>
          <w:p w:rsidR="00E86667" w:rsidRPr="00777B7E" w:rsidRDefault="00E86667" w:rsidP="00305A67">
            <w:pPr>
              <w:jc w:val="center"/>
            </w:pPr>
            <w:r w:rsidRPr="00777B7E">
              <w:t>2014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proofErr w:type="spellStart"/>
            <w:r w:rsidRPr="00777B7E">
              <w:t>Журова</w:t>
            </w:r>
            <w:proofErr w:type="spellEnd"/>
            <w:r w:rsidRPr="00777B7E">
              <w:t xml:space="preserve"> Л.Е, </w:t>
            </w:r>
            <w:proofErr w:type="spellStart"/>
            <w:r w:rsidRPr="00777B7E">
              <w:t>Евдокимо</w:t>
            </w:r>
            <w:proofErr w:type="spellEnd"/>
          </w:p>
          <w:p w:rsidR="00E86667" w:rsidRPr="00777B7E" w:rsidRDefault="00E86667" w:rsidP="00305A67">
            <w:proofErr w:type="spellStart"/>
            <w:r w:rsidRPr="00777B7E">
              <w:t>ва</w:t>
            </w:r>
            <w:proofErr w:type="spellEnd"/>
            <w:r w:rsidRPr="00777B7E">
              <w:t xml:space="preserve"> А.О.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777B7E" w:rsidRDefault="00E86667" w:rsidP="00305A67">
            <w:r w:rsidRPr="00777B7E">
              <w:t>Букварь</w:t>
            </w:r>
            <w:proofErr w:type="gramStart"/>
            <w:r w:rsidRPr="00777B7E">
              <w:t xml:space="preserve"> .</w:t>
            </w:r>
            <w:proofErr w:type="gramEnd"/>
            <w:r w:rsidRPr="00777B7E">
              <w:t xml:space="preserve"> – М: «</w:t>
            </w:r>
            <w:proofErr w:type="spellStart"/>
            <w:r w:rsidRPr="00777B7E">
              <w:t>Вентана-Граф</w:t>
            </w:r>
            <w:proofErr w:type="spellEnd"/>
            <w:r w:rsidRPr="00777B7E">
              <w:t>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777B7E" w:rsidRDefault="00E86667" w:rsidP="00305A67"/>
          <w:p w:rsidR="00E86667" w:rsidRPr="00777B7E" w:rsidRDefault="00E86667" w:rsidP="00305A67">
            <w:r w:rsidRPr="00777B7E">
              <w:t>2018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777B7E" w:rsidRDefault="00E86667" w:rsidP="00305A67">
            <w:r w:rsidRPr="00777B7E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777B7E" w:rsidRDefault="00E86667" w:rsidP="00305A67">
            <w:pPr>
              <w:pStyle w:val="a5"/>
              <w:spacing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6667" w:rsidRPr="002C51FB" w:rsidTr="00305A67">
        <w:trPr>
          <w:trHeight w:val="552"/>
        </w:trPr>
        <w:tc>
          <w:tcPr>
            <w:tcW w:w="1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777B7E" w:rsidRDefault="00E86667" w:rsidP="00305A67"/>
        </w:tc>
        <w:tc>
          <w:tcPr>
            <w:tcW w:w="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777B7E" w:rsidRDefault="00E86667" w:rsidP="00305A67"/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777B7E" w:rsidRDefault="00E86667" w:rsidP="00305A67"/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777B7E" w:rsidRDefault="00E86667" w:rsidP="00305A67">
            <w:r w:rsidRPr="00777B7E">
              <w:t>Русский язык. 1-4 класс: программа, планирование, контроль, – М.:   «</w:t>
            </w:r>
            <w:proofErr w:type="spellStart"/>
            <w:r w:rsidRPr="00777B7E">
              <w:t>Вентана</w:t>
            </w:r>
            <w:proofErr w:type="spellEnd"/>
            <w:r w:rsidRPr="00777B7E">
              <w:t xml:space="preserve"> – Граф»</w:t>
            </w:r>
          </w:p>
          <w:p w:rsidR="00E86667" w:rsidRPr="00777B7E" w:rsidRDefault="00E86667" w:rsidP="00305A67">
            <w:r w:rsidRPr="00777B7E">
              <w:t>Русский язык</w:t>
            </w: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777B7E" w:rsidRDefault="00E86667" w:rsidP="00305A67"/>
        </w:tc>
        <w:tc>
          <w:tcPr>
            <w:tcW w:w="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777B7E" w:rsidRDefault="00E86667" w:rsidP="00305A67"/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r w:rsidRPr="00777B7E">
              <w:t xml:space="preserve">Иванов С.В., Евдокимова А.О., Кузнецова М.И.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777B7E" w:rsidRDefault="00E86667" w:rsidP="00305A67">
            <w:r w:rsidRPr="00777B7E">
              <w:t>Русский язык 1 класс</w:t>
            </w:r>
            <w:proofErr w:type="gramStart"/>
            <w:r w:rsidRPr="00777B7E">
              <w:t xml:space="preserve"> И</w:t>
            </w:r>
            <w:proofErr w:type="gramEnd"/>
            <w:r w:rsidRPr="00777B7E">
              <w:t>зд. Москва «</w:t>
            </w:r>
            <w:proofErr w:type="spellStart"/>
            <w:r w:rsidRPr="00777B7E">
              <w:t>Вентана-Граф</w:t>
            </w:r>
            <w:proofErr w:type="spellEnd"/>
            <w:r w:rsidRPr="00777B7E">
              <w:t>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777B7E" w:rsidRDefault="00E86667" w:rsidP="00305A67"/>
          <w:p w:rsidR="00E86667" w:rsidRPr="00777B7E" w:rsidRDefault="00E86667" w:rsidP="00305A67">
            <w:r w:rsidRPr="00777B7E">
              <w:t>2018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r w:rsidRPr="00777B7E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pPr>
              <w:pStyle w:val="a5"/>
              <w:spacing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6667" w:rsidRPr="002C51FB" w:rsidTr="00305A67">
        <w:trPr>
          <w:trHeight w:val="348"/>
        </w:trPr>
        <w:tc>
          <w:tcPr>
            <w:tcW w:w="1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777B7E" w:rsidRDefault="00E86667" w:rsidP="00305A67"/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pPr>
              <w:jc w:val="center"/>
            </w:pPr>
            <w:r w:rsidRPr="00777B7E">
              <w:t>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pPr>
              <w:jc w:val="center"/>
            </w:pPr>
            <w:r w:rsidRPr="00777B7E">
              <w:t>170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r w:rsidRPr="00777B7E">
              <w:t xml:space="preserve">Русский язык. 1-4 класс: </w:t>
            </w:r>
            <w:r w:rsidRPr="00777B7E">
              <w:lastRenderedPageBreak/>
              <w:t>программа, планирование, контроль, – М.:   «</w:t>
            </w:r>
            <w:proofErr w:type="spellStart"/>
            <w:r w:rsidRPr="00777B7E">
              <w:t>Вентана</w:t>
            </w:r>
            <w:proofErr w:type="spellEnd"/>
            <w:r w:rsidRPr="00777B7E">
              <w:t xml:space="preserve"> – Граф»</w:t>
            </w:r>
          </w:p>
          <w:p w:rsidR="00E86667" w:rsidRPr="00777B7E" w:rsidRDefault="00E86667" w:rsidP="00305A67">
            <w:r w:rsidRPr="00777B7E">
              <w:t>Русский язык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r w:rsidRPr="00777B7E">
              <w:lastRenderedPageBreak/>
              <w:t>С.В.Ивано</w:t>
            </w:r>
            <w:r w:rsidRPr="00777B7E">
              <w:lastRenderedPageBreak/>
              <w:t xml:space="preserve">в, М.И. Кузнецова, А.О.Евдокимова 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r w:rsidRPr="00777B7E">
              <w:lastRenderedPageBreak/>
              <w:t>2014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r w:rsidRPr="00777B7E">
              <w:t xml:space="preserve">Иванов С.В. </w:t>
            </w:r>
            <w:r w:rsidRPr="00777B7E">
              <w:lastRenderedPageBreak/>
              <w:t>и др.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777B7E" w:rsidRDefault="00E86667" w:rsidP="00305A67">
            <w:r w:rsidRPr="00777B7E">
              <w:lastRenderedPageBreak/>
              <w:t>Русский язык 2 класс</w:t>
            </w:r>
            <w:proofErr w:type="gramStart"/>
            <w:r w:rsidRPr="00777B7E">
              <w:t xml:space="preserve"> </w:t>
            </w:r>
            <w:r w:rsidRPr="00777B7E">
              <w:lastRenderedPageBreak/>
              <w:t>И</w:t>
            </w:r>
            <w:proofErr w:type="gramEnd"/>
            <w:r w:rsidRPr="00777B7E">
              <w:t>зд. Москва «</w:t>
            </w:r>
            <w:proofErr w:type="spellStart"/>
            <w:r w:rsidRPr="00777B7E">
              <w:t>Вентана-Граф</w:t>
            </w:r>
            <w:proofErr w:type="spellEnd"/>
            <w:r w:rsidRPr="00777B7E">
              <w:t>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777B7E" w:rsidRDefault="00E86667" w:rsidP="00305A67">
            <w:r w:rsidRPr="00777B7E">
              <w:lastRenderedPageBreak/>
              <w:t>2013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r w:rsidRPr="00777B7E">
              <w:t xml:space="preserve">100 </w:t>
            </w:r>
            <w:r w:rsidRPr="00777B7E">
              <w:lastRenderedPageBreak/>
              <w:t>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pPr>
              <w:pStyle w:val="2"/>
              <w:jc w:val="both"/>
              <w:rPr>
                <w:sz w:val="24"/>
              </w:rPr>
            </w:pPr>
            <w:r w:rsidRPr="00777B7E">
              <w:rPr>
                <w:sz w:val="24"/>
              </w:rPr>
              <w:lastRenderedPageBreak/>
              <w:t>Электронны</w:t>
            </w:r>
            <w:r w:rsidRPr="00777B7E">
              <w:rPr>
                <w:sz w:val="24"/>
              </w:rPr>
              <w:lastRenderedPageBreak/>
              <w:t>й образовательный ресурс. Русский язык.2 класс – М: «</w:t>
            </w:r>
            <w:proofErr w:type="spellStart"/>
            <w:r w:rsidRPr="00777B7E">
              <w:rPr>
                <w:sz w:val="24"/>
              </w:rPr>
              <w:t>Вентана-Граф</w:t>
            </w:r>
            <w:proofErr w:type="spellEnd"/>
            <w:r w:rsidRPr="00777B7E">
              <w:rPr>
                <w:sz w:val="24"/>
              </w:rPr>
              <w:t>», 2013</w:t>
            </w:r>
          </w:p>
        </w:tc>
      </w:tr>
      <w:tr w:rsidR="00E86667" w:rsidRPr="002C51FB" w:rsidTr="00305A67">
        <w:trPr>
          <w:trHeight w:val="467"/>
        </w:trPr>
        <w:tc>
          <w:tcPr>
            <w:tcW w:w="1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777B7E" w:rsidRDefault="00E86667" w:rsidP="00305A67"/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pPr>
              <w:jc w:val="center"/>
            </w:pPr>
            <w:r w:rsidRPr="00777B7E">
              <w:t>3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pPr>
              <w:jc w:val="center"/>
            </w:pPr>
            <w:r w:rsidRPr="00777B7E">
              <w:t>170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r w:rsidRPr="00777B7E">
              <w:t>Русский язык. 1-4 класс: программа, планирование, контроль, – М.:   «</w:t>
            </w:r>
            <w:proofErr w:type="spellStart"/>
            <w:r w:rsidRPr="00777B7E">
              <w:t>Вентана</w:t>
            </w:r>
            <w:proofErr w:type="spellEnd"/>
            <w:r w:rsidRPr="00777B7E">
              <w:t xml:space="preserve"> – Граф»</w:t>
            </w:r>
          </w:p>
          <w:p w:rsidR="00E86667" w:rsidRPr="00777B7E" w:rsidRDefault="00E86667" w:rsidP="00305A67"/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r w:rsidRPr="00777B7E">
              <w:t>С.В.Иванов, М.И. Кузнецова, А.О.Евдокимова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r w:rsidRPr="00777B7E">
              <w:t>2014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r w:rsidRPr="00777B7E">
              <w:t>Иванов С.В. и др.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777B7E" w:rsidRDefault="00E86667" w:rsidP="00305A67">
            <w:r w:rsidRPr="00777B7E">
              <w:t>Русский язык 3 класс</w:t>
            </w:r>
            <w:proofErr w:type="gramStart"/>
            <w:r w:rsidRPr="00777B7E">
              <w:t xml:space="preserve"> И</w:t>
            </w:r>
            <w:proofErr w:type="gramEnd"/>
            <w:r w:rsidRPr="00777B7E">
              <w:t>зд. Москва «</w:t>
            </w:r>
            <w:proofErr w:type="spellStart"/>
            <w:r w:rsidRPr="00777B7E">
              <w:t>Вентана-Граф</w:t>
            </w:r>
            <w:proofErr w:type="spellEnd"/>
            <w:r w:rsidRPr="00777B7E">
              <w:t>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777B7E" w:rsidRDefault="00E86667" w:rsidP="00305A67">
            <w:r w:rsidRPr="00777B7E">
              <w:t>2012,</w:t>
            </w:r>
          </w:p>
          <w:p w:rsidR="00E86667" w:rsidRPr="00777B7E" w:rsidRDefault="00E86667" w:rsidP="00305A67">
            <w:r w:rsidRPr="00777B7E">
              <w:t>2013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r w:rsidRPr="00777B7E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pPr>
              <w:jc w:val="both"/>
            </w:pPr>
            <w:r w:rsidRPr="00777B7E">
              <w:t>Русский язык Развивающие задания и упражнения. Коррекция письма, 1-4кл. Изд. «Учитель», 2010</w:t>
            </w:r>
          </w:p>
        </w:tc>
      </w:tr>
      <w:tr w:rsidR="00E86667" w:rsidRPr="002C51FB" w:rsidTr="00305A67">
        <w:trPr>
          <w:trHeight w:val="467"/>
        </w:trPr>
        <w:tc>
          <w:tcPr>
            <w:tcW w:w="1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777B7E" w:rsidRDefault="00E86667" w:rsidP="00305A67"/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pPr>
              <w:jc w:val="center"/>
            </w:pPr>
            <w:r w:rsidRPr="00777B7E">
              <w:t>4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pPr>
              <w:jc w:val="center"/>
            </w:pPr>
            <w:r w:rsidRPr="00777B7E">
              <w:t>170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r w:rsidRPr="00777B7E">
              <w:t>Русский язык. 1-4 класс: программа, планирование, контроль, – М.:   «</w:t>
            </w:r>
            <w:proofErr w:type="spellStart"/>
            <w:r w:rsidRPr="00777B7E">
              <w:t>Вентана</w:t>
            </w:r>
            <w:proofErr w:type="spellEnd"/>
            <w:r w:rsidRPr="00777B7E">
              <w:t xml:space="preserve"> – Граф»</w:t>
            </w:r>
          </w:p>
          <w:p w:rsidR="00E86667" w:rsidRPr="00777B7E" w:rsidRDefault="00E86667" w:rsidP="00305A67"/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r w:rsidRPr="00777B7E">
              <w:t>С.В.Иванов, М.И. Кузнецова, А.О.Евдокимова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r w:rsidRPr="00777B7E">
              <w:t>2014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r w:rsidRPr="00777B7E">
              <w:t>Иванов С.В. и др.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777B7E" w:rsidRDefault="00E86667" w:rsidP="00305A67">
            <w:r w:rsidRPr="00777B7E">
              <w:t>Русский язык 4 класс</w:t>
            </w:r>
            <w:proofErr w:type="gramStart"/>
            <w:r w:rsidRPr="00777B7E">
              <w:t xml:space="preserve"> И</w:t>
            </w:r>
            <w:proofErr w:type="gramEnd"/>
            <w:r w:rsidRPr="00777B7E">
              <w:t>зд. Москва «</w:t>
            </w:r>
            <w:proofErr w:type="spellStart"/>
            <w:r w:rsidRPr="00777B7E">
              <w:t>Вентана-Граф</w:t>
            </w:r>
            <w:proofErr w:type="spellEnd"/>
            <w:r w:rsidRPr="00777B7E">
              <w:t>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r w:rsidRPr="00777B7E">
              <w:t>2014-2015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r w:rsidRPr="00777B7E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pPr>
              <w:jc w:val="both"/>
            </w:pPr>
          </w:p>
        </w:tc>
      </w:tr>
      <w:tr w:rsidR="00E86667" w:rsidRPr="002C51FB" w:rsidTr="00305A67">
        <w:trPr>
          <w:trHeight w:val="367"/>
        </w:trPr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r w:rsidRPr="00777B7E">
              <w:t>Литератур</w:t>
            </w:r>
          </w:p>
          <w:p w:rsidR="00E86667" w:rsidRPr="00777B7E" w:rsidRDefault="00E86667" w:rsidP="00305A67">
            <w:proofErr w:type="spellStart"/>
            <w:r w:rsidRPr="00777B7E">
              <w:t>ное</w:t>
            </w:r>
            <w:proofErr w:type="spellEnd"/>
            <w:r w:rsidRPr="00777B7E">
              <w:t xml:space="preserve"> чтение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pPr>
              <w:jc w:val="center"/>
            </w:pPr>
            <w:r w:rsidRPr="00777B7E">
              <w:t>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pPr>
              <w:jc w:val="center"/>
            </w:pPr>
            <w:r w:rsidRPr="00777B7E">
              <w:t>128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67" w:rsidRPr="00777B7E" w:rsidRDefault="00E86667" w:rsidP="00305A67">
            <w:r w:rsidRPr="00777B7E">
              <w:t xml:space="preserve"> Литературное чтение: программа 1-4 класс. - </w:t>
            </w:r>
          </w:p>
          <w:p w:rsidR="00E86667" w:rsidRPr="00777B7E" w:rsidRDefault="00E86667" w:rsidP="00305A67">
            <w:r w:rsidRPr="00777B7E">
              <w:t xml:space="preserve"> М.:   «</w:t>
            </w:r>
            <w:proofErr w:type="spellStart"/>
            <w:r w:rsidRPr="00777B7E">
              <w:t>Вентана</w:t>
            </w:r>
            <w:proofErr w:type="spellEnd"/>
            <w:r w:rsidRPr="00777B7E">
              <w:t xml:space="preserve"> – Граф»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67" w:rsidRPr="00777B7E" w:rsidRDefault="00E86667" w:rsidP="00305A67"/>
          <w:p w:rsidR="00E86667" w:rsidRPr="00777B7E" w:rsidRDefault="00E86667" w:rsidP="00305A67">
            <w:r w:rsidRPr="00777B7E">
              <w:t xml:space="preserve">Л.А. </w:t>
            </w:r>
            <w:proofErr w:type="spellStart"/>
            <w:r w:rsidRPr="00777B7E">
              <w:t>Ефросинина</w:t>
            </w:r>
            <w:proofErr w:type="spellEnd"/>
            <w:r w:rsidRPr="00777B7E">
              <w:t xml:space="preserve">, М.И. </w:t>
            </w:r>
            <w:proofErr w:type="spellStart"/>
            <w:r w:rsidRPr="00777B7E">
              <w:t>Оморокова</w:t>
            </w:r>
            <w:proofErr w:type="spellEnd"/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/>
          <w:p w:rsidR="00E86667" w:rsidRPr="00777B7E" w:rsidRDefault="00E86667" w:rsidP="00305A67">
            <w:r w:rsidRPr="00777B7E">
              <w:t>2012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proofErr w:type="spellStart"/>
            <w:r w:rsidRPr="00777B7E">
              <w:t>Л.Е.Журова</w:t>
            </w:r>
            <w:proofErr w:type="spellEnd"/>
          </w:p>
          <w:p w:rsidR="00E86667" w:rsidRPr="00777B7E" w:rsidRDefault="00E86667" w:rsidP="00305A67"/>
          <w:p w:rsidR="00E86667" w:rsidRPr="00777B7E" w:rsidRDefault="00E86667" w:rsidP="00305A67"/>
          <w:p w:rsidR="00E86667" w:rsidRPr="00777B7E" w:rsidRDefault="00E86667" w:rsidP="00305A67"/>
          <w:p w:rsidR="00E86667" w:rsidRPr="00777B7E" w:rsidRDefault="00E86667" w:rsidP="00305A67">
            <w:proofErr w:type="spellStart"/>
            <w:r w:rsidRPr="00777B7E">
              <w:t>Ефросинина</w:t>
            </w:r>
            <w:proofErr w:type="spellEnd"/>
            <w:r w:rsidRPr="00777B7E">
              <w:t xml:space="preserve"> Л.А.</w:t>
            </w:r>
          </w:p>
          <w:p w:rsidR="00E86667" w:rsidRPr="00777B7E" w:rsidRDefault="00E86667" w:rsidP="00305A67"/>
          <w:p w:rsidR="00E86667" w:rsidRPr="00777B7E" w:rsidRDefault="00E86667" w:rsidP="00305A67"/>
          <w:p w:rsidR="00E86667" w:rsidRPr="00777B7E" w:rsidRDefault="00E86667" w:rsidP="00305A67"/>
          <w:p w:rsidR="00E86667" w:rsidRPr="00777B7E" w:rsidRDefault="00E86667" w:rsidP="00305A67">
            <w:r w:rsidRPr="00777B7E">
              <w:lastRenderedPageBreak/>
              <w:t xml:space="preserve"> </w:t>
            </w:r>
            <w:proofErr w:type="spellStart"/>
            <w:r w:rsidRPr="00777B7E">
              <w:t>Ефросинина</w:t>
            </w:r>
            <w:proofErr w:type="spellEnd"/>
            <w:r w:rsidRPr="00777B7E">
              <w:t xml:space="preserve"> Л.А.</w:t>
            </w:r>
          </w:p>
          <w:p w:rsidR="00E86667" w:rsidRPr="00777B7E" w:rsidRDefault="00E86667" w:rsidP="00305A67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777B7E" w:rsidRDefault="00E86667" w:rsidP="00305A67">
            <w:r w:rsidRPr="00777B7E">
              <w:lastRenderedPageBreak/>
              <w:t xml:space="preserve">Букварь: 1 класс: учебник для </w:t>
            </w:r>
            <w:proofErr w:type="spellStart"/>
            <w:r w:rsidRPr="00777B7E">
              <w:t>уч</w:t>
            </w:r>
            <w:proofErr w:type="spellEnd"/>
            <w:r w:rsidRPr="00777B7E">
              <w:t>. общ</w:t>
            </w:r>
            <w:proofErr w:type="gramStart"/>
            <w:r w:rsidRPr="00777B7E">
              <w:t>.</w:t>
            </w:r>
            <w:proofErr w:type="gramEnd"/>
            <w:r w:rsidRPr="00777B7E">
              <w:t xml:space="preserve"> </w:t>
            </w:r>
            <w:proofErr w:type="spellStart"/>
            <w:proofErr w:type="gramStart"/>
            <w:r w:rsidRPr="00777B7E">
              <w:t>у</w:t>
            </w:r>
            <w:proofErr w:type="gramEnd"/>
            <w:r w:rsidRPr="00777B7E">
              <w:t>чрежд</w:t>
            </w:r>
            <w:proofErr w:type="spellEnd"/>
            <w:r w:rsidRPr="00777B7E">
              <w:t>.: в 2 ч. – М.: «</w:t>
            </w:r>
            <w:proofErr w:type="spellStart"/>
            <w:r w:rsidRPr="00777B7E">
              <w:t>Вентана-Граф</w:t>
            </w:r>
            <w:proofErr w:type="spellEnd"/>
            <w:r w:rsidRPr="00777B7E">
              <w:t>»</w:t>
            </w:r>
          </w:p>
          <w:p w:rsidR="00E86667" w:rsidRPr="00777B7E" w:rsidRDefault="00E86667" w:rsidP="00305A67"/>
          <w:p w:rsidR="00E86667" w:rsidRPr="00777B7E" w:rsidRDefault="00E86667" w:rsidP="00305A67">
            <w:r w:rsidRPr="00777B7E">
              <w:t xml:space="preserve">Литературное чтение: 1 класс: учебник для </w:t>
            </w:r>
            <w:proofErr w:type="spellStart"/>
            <w:r w:rsidRPr="00777B7E">
              <w:t>уч</w:t>
            </w:r>
            <w:proofErr w:type="spellEnd"/>
            <w:r w:rsidRPr="00777B7E">
              <w:t>. общ</w:t>
            </w:r>
            <w:proofErr w:type="gramStart"/>
            <w:r w:rsidRPr="00777B7E">
              <w:t>.</w:t>
            </w:r>
            <w:proofErr w:type="gramEnd"/>
            <w:r w:rsidRPr="00777B7E">
              <w:t xml:space="preserve"> </w:t>
            </w:r>
            <w:proofErr w:type="spellStart"/>
            <w:proofErr w:type="gramStart"/>
            <w:r w:rsidRPr="00777B7E">
              <w:t>у</w:t>
            </w:r>
            <w:proofErr w:type="gramEnd"/>
            <w:r w:rsidRPr="00777B7E">
              <w:t>чрежд</w:t>
            </w:r>
            <w:proofErr w:type="spellEnd"/>
            <w:r w:rsidRPr="00777B7E">
              <w:t xml:space="preserve">. – М.: </w:t>
            </w:r>
            <w:r w:rsidRPr="00777B7E">
              <w:lastRenderedPageBreak/>
              <w:t>«</w:t>
            </w:r>
            <w:proofErr w:type="spellStart"/>
            <w:r w:rsidRPr="00777B7E">
              <w:t>Вентана-Граф</w:t>
            </w:r>
            <w:proofErr w:type="spellEnd"/>
            <w:r w:rsidRPr="00777B7E">
              <w:t>»</w:t>
            </w:r>
          </w:p>
          <w:p w:rsidR="00E86667" w:rsidRPr="00777B7E" w:rsidRDefault="00E86667" w:rsidP="00305A67"/>
          <w:p w:rsidR="00E86667" w:rsidRPr="00777B7E" w:rsidRDefault="00E86667" w:rsidP="00305A67">
            <w:r w:rsidRPr="00777B7E">
              <w:t xml:space="preserve">Литературное чтение: уроки слушания: 1 класс: </w:t>
            </w:r>
            <w:proofErr w:type="gramStart"/>
            <w:r w:rsidRPr="00777B7E">
              <w:t>учебная</w:t>
            </w:r>
            <w:proofErr w:type="gramEnd"/>
            <w:r w:rsidRPr="00777B7E">
              <w:t xml:space="preserve"> </w:t>
            </w:r>
            <w:proofErr w:type="spellStart"/>
            <w:r w:rsidRPr="00777B7E">
              <w:t>хрест</w:t>
            </w:r>
            <w:proofErr w:type="spellEnd"/>
            <w:r w:rsidRPr="00777B7E">
              <w:t xml:space="preserve">. Для </w:t>
            </w:r>
            <w:proofErr w:type="spellStart"/>
            <w:r w:rsidRPr="00777B7E">
              <w:t>уч</w:t>
            </w:r>
            <w:proofErr w:type="spellEnd"/>
            <w:r w:rsidRPr="00777B7E">
              <w:t xml:space="preserve">. </w:t>
            </w:r>
            <w:proofErr w:type="spellStart"/>
            <w:r w:rsidRPr="00777B7E">
              <w:t>общеобр</w:t>
            </w:r>
            <w:proofErr w:type="spellEnd"/>
            <w:r w:rsidRPr="00777B7E">
              <w:t xml:space="preserve">. </w:t>
            </w:r>
            <w:proofErr w:type="spellStart"/>
            <w:r w:rsidRPr="00777B7E">
              <w:t>учрежд</w:t>
            </w:r>
            <w:proofErr w:type="spellEnd"/>
            <w:r w:rsidRPr="00777B7E">
              <w:t>.</w:t>
            </w:r>
            <w:proofErr w:type="gramStart"/>
            <w:r w:rsidRPr="00777B7E">
              <w:t xml:space="preserve"> .</w:t>
            </w:r>
            <w:proofErr w:type="gramEnd"/>
            <w:r w:rsidRPr="00777B7E">
              <w:t xml:space="preserve"> – М.: «</w:t>
            </w:r>
            <w:proofErr w:type="spellStart"/>
            <w:r w:rsidRPr="00777B7E">
              <w:t>Вентана-Граф</w:t>
            </w:r>
            <w:proofErr w:type="spellEnd"/>
            <w:r w:rsidRPr="00777B7E">
              <w:t>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/>
          <w:p w:rsidR="00E86667" w:rsidRPr="00777B7E" w:rsidRDefault="00E86667" w:rsidP="00305A67">
            <w:pPr>
              <w:jc w:val="center"/>
            </w:pPr>
            <w:r w:rsidRPr="00777B7E">
              <w:t>2018</w:t>
            </w:r>
          </w:p>
          <w:p w:rsidR="00E86667" w:rsidRPr="00777B7E" w:rsidRDefault="00E86667" w:rsidP="00305A67">
            <w:pPr>
              <w:jc w:val="center"/>
            </w:pPr>
          </w:p>
          <w:p w:rsidR="00E86667" w:rsidRPr="00777B7E" w:rsidRDefault="00E86667" w:rsidP="00305A67">
            <w:pPr>
              <w:jc w:val="center"/>
            </w:pPr>
          </w:p>
          <w:p w:rsidR="00E86667" w:rsidRPr="00777B7E" w:rsidRDefault="00E86667" w:rsidP="00305A67">
            <w:pPr>
              <w:jc w:val="center"/>
            </w:pPr>
          </w:p>
          <w:p w:rsidR="00E86667" w:rsidRPr="00777B7E" w:rsidRDefault="00E86667" w:rsidP="00305A67">
            <w:pPr>
              <w:jc w:val="center"/>
            </w:pPr>
          </w:p>
          <w:p w:rsidR="00E86667" w:rsidRPr="00777B7E" w:rsidRDefault="00E86667" w:rsidP="00305A67">
            <w:pPr>
              <w:jc w:val="center"/>
            </w:pPr>
            <w:r w:rsidRPr="00777B7E">
              <w:t>2018</w:t>
            </w:r>
          </w:p>
          <w:p w:rsidR="00E86667" w:rsidRPr="00777B7E" w:rsidRDefault="00E86667" w:rsidP="00305A67">
            <w:pPr>
              <w:jc w:val="center"/>
            </w:pPr>
          </w:p>
          <w:p w:rsidR="00E86667" w:rsidRPr="00777B7E" w:rsidRDefault="00E86667" w:rsidP="00305A67">
            <w:pPr>
              <w:jc w:val="center"/>
            </w:pPr>
          </w:p>
          <w:p w:rsidR="00E86667" w:rsidRPr="00777B7E" w:rsidRDefault="00E86667" w:rsidP="00305A67">
            <w:pPr>
              <w:jc w:val="center"/>
            </w:pPr>
          </w:p>
          <w:p w:rsidR="00E86667" w:rsidRPr="00777B7E" w:rsidRDefault="00E86667" w:rsidP="00305A67">
            <w:pPr>
              <w:jc w:val="center"/>
            </w:pPr>
          </w:p>
          <w:p w:rsidR="00E86667" w:rsidRPr="00777B7E" w:rsidRDefault="00E86667" w:rsidP="00305A67">
            <w:pPr>
              <w:jc w:val="center"/>
            </w:pPr>
          </w:p>
          <w:p w:rsidR="00E86667" w:rsidRPr="00777B7E" w:rsidRDefault="00E86667" w:rsidP="00305A67">
            <w:pPr>
              <w:jc w:val="center"/>
            </w:pPr>
          </w:p>
          <w:p w:rsidR="00E86667" w:rsidRPr="00777B7E" w:rsidRDefault="00E86667" w:rsidP="00305A67">
            <w:pPr>
              <w:jc w:val="center"/>
            </w:pPr>
          </w:p>
          <w:p w:rsidR="00E86667" w:rsidRPr="00777B7E" w:rsidRDefault="00E86667" w:rsidP="00305A67">
            <w:pPr>
              <w:jc w:val="center"/>
            </w:pPr>
          </w:p>
          <w:p w:rsidR="00E86667" w:rsidRPr="00777B7E" w:rsidRDefault="00E86667" w:rsidP="00305A67">
            <w:pPr>
              <w:jc w:val="center"/>
            </w:pPr>
            <w:r w:rsidRPr="00777B7E">
              <w:t>2018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r w:rsidRPr="00777B7E">
              <w:lastRenderedPageBreak/>
              <w:t>100%</w:t>
            </w:r>
          </w:p>
          <w:p w:rsidR="00E86667" w:rsidRPr="00777B7E" w:rsidRDefault="00E86667" w:rsidP="00305A67"/>
          <w:p w:rsidR="00E86667" w:rsidRPr="00777B7E" w:rsidRDefault="00E86667" w:rsidP="00305A67"/>
          <w:p w:rsidR="00E86667" w:rsidRPr="00777B7E" w:rsidRDefault="00E86667" w:rsidP="00305A67"/>
          <w:p w:rsidR="00E86667" w:rsidRPr="00777B7E" w:rsidRDefault="00E86667" w:rsidP="00305A67"/>
          <w:p w:rsidR="00E86667" w:rsidRPr="00777B7E" w:rsidRDefault="00E86667" w:rsidP="00305A67">
            <w:r w:rsidRPr="00777B7E">
              <w:t>100%</w:t>
            </w:r>
          </w:p>
          <w:p w:rsidR="00E86667" w:rsidRPr="00777B7E" w:rsidRDefault="00E86667" w:rsidP="00305A67"/>
          <w:p w:rsidR="00E86667" w:rsidRPr="00777B7E" w:rsidRDefault="00E86667" w:rsidP="00305A67"/>
          <w:p w:rsidR="00E86667" w:rsidRPr="00777B7E" w:rsidRDefault="00E86667" w:rsidP="00305A67"/>
          <w:p w:rsidR="00E86667" w:rsidRPr="00777B7E" w:rsidRDefault="00E86667" w:rsidP="00305A67"/>
          <w:p w:rsidR="00E86667" w:rsidRPr="00777B7E" w:rsidRDefault="00E86667" w:rsidP="00305A67"/>
          <w:p w:rsidR="00E86667" w:rsidRPr="00777B7E" w:rsidRDefault="00E86667" w:rsidP="00305A67"/>
          <w:p w:rsidR="00E86667" w:rsidRPr="00777B7E" w:rsidRDefault="00E86667" w:rsidP="00305A67"/>
          <w:p w:rsidR="00E86667" w:rsidRPr="00777B7E" w:rsidRDefault="00E86667" w:rsidP="00305A67">
            <w:r w:rsidRPr="00777B7E">
              <w:t>100%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6667" w:rsidRPr="00777B7E" w:rsidRDefault="00E86667" w:rsidP="00305A67">
            <w:pPr>
              <w:jc w:val="both"/>
            </w:pPr>
            <w:r w:rsidRPr="00777B7E">
              <w:lastRenderedPageBreak/>
              <w:t>Электронное учебное пособие. 1-4 класс. Словарь-справочник «Книгочей»– М: «</w:t>
            </w:r>
            <w:proofErr w:type="spellStart"/>
            <w:r w:rsidRPr="00777B7E">
              <w:t>Вентана-</w:t>
            </w:r>
            <w:r w:rsidRPr="00777B7E">
              <w:lastRenderedPageBreak/>
              <w:t>Граф</w:t>
            </w:r>
            <w:proofErr w:type="spellEnd"/>
            <w:r w:rsidRPr="00777B7E">
              <w:t>», 2012</w:t>
            </w:r>
          </w:p>
        </w:tc>
      </w:tr>
      <w:tr w:rsidR="00E86667" w:rsidRPr="002C51FB" w:rsidTr="00305A67">
        <w:trPr>
          <w:trHeight w:val="55"/>
        </w:trPr>
        <w:tc>
          <w:tcPr>
            <w:tcW w:w="1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777B7E" w:rsidRDefault="00E86667" w:rsidP="00305A67"/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pPr>
              <w:jc w:val="center"/>
            </w:pPr>
            <w:r w:rsidRPr="00777B7E">
              <w:t>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pPr>
              <w:jc w:val="center"/>
            </w:pPr>
            <w:r w:rsidRPr="00777B7E">
              <w:t>136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r w:rsidRPr="00777B7E">
              <w:t xml:space="preserve">Литературное чтение: программа 1-4 класс. - </w:t>
            </w:r>
          </w:p>
          <w:p w:rsidR="00E86667" w:rsidRPr="00777B7E" w:rsidRDefault="00E86667" w:rsidP="00305A67">
            <w:r w:rsidRPr="00777B7E">
              <w:t xml:space="preserve"> М.:   «</w:t>
            </w:r>
            <w:proofErr w:type="spellStart"/>
            <w:r w:rsidRPr="00777B7E">
              <w:t>Вентана</w:t>
            </w:r>
            <w:proofErr w:type="spellEnd"/>
            <w:r w:rsidRPr="00777B7E">
              <w:t xml:space="preserve"> – Граф»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r w:rsidRPr="00777B7E">
              <w:t xml:space="preserve">Л.А. </w:t>
            </w:r>
            <w:proofErr w:type="spellStart"/>
            <w:r w:rsidRPr="00777B7E">
              <w:t>Ефросинина</w:t>
            </w:r>
            <w:proofErr w:type="spellEnd"/>
            <w:r w:rsidRPr="00777B7E">
              <w:t xml:space="preserve">, М.И. </w:t>
            </w:r>
            <w:proofErr w:type="spellStart"/>
            <w:r w:rsidRPr="00777B7E">
              <w:t>Оморокова</w:t>
            </w:r>
            <w:proofErr w:type="spellEnd"/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r w:rsidRPr="00777B7E">
              <w:t>2012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proofErr w:type="spellStart"/>
            <w:r w:rsidRPr="00777B7E">
              <w:t>Ефросинина</w:t>
            </w:r>
            <w:proofErr w:type="spellEnd"/>
            <w:r w:rsidRPr="00777B7E">
              <w:t xml:space="preserve"> Л.А.</w:t>
            </w:r>
          </w:p>
          <w:p w:rsidR="00E86667" w:rsidRPr="00777B7E" w:rsidRDefault="00E86667" w:rsidP="00305A67"/>
          <w:p w:rsidR="00E86667" w:rsidRPr="00777B7E" w:rsidRDefault="00E86667" w:rsidP="00305A67">
            <w:r w:rsidRPr="00777B7E">
              <w:t xml:space="preserve"> </w:t>
            </w:r>
            <w:proofErr w:type="spellStart"/>
            <w:r w:rsidRPr="00777B7E">
              <w:t>Ефросинина</w:t>
            </w:r>
            <w:proofErr w:type="spellEnd"/>
            <w:r w:rsidRPr="00777B7E">
              <w:t xml:space="preserve"> Л.А.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777B7E" w:rsidRDefault="00E86667" w:rsidP="00305A67">
            <w:r w:rsidRPr="00777B7E">
              <w:t xml:space="preserve">Учебная хрестоматия для </w:t>
            </w:r>
            <w:proofErr w:type="spellStart"/>
            <w:r w:rsidRPr="00777B7E">
              <w:t>уч</w:t>
            </w:r>
            <w:proofErr w:type="spellEnd"/>
            <w:r w:rsidRPr="00777B7E">
              <w:t xml:space="preserve">. </w:t>
            </w:r>
            <w:proofErr w:type="gramStart"/>
            <w:r w:rsidRPr="00777B7E">
              <w:t>общ</w:t>
            </w:r>
            <w:proofErr w:type="gramEnd"/>
            <w:r w:rsidRPr="00777B7E">
              <w:t xml:space="preserve">. </w:t>
            </w:r>
            <w:proofErr w:type="spellStart"/>
            <w:r w:rsidRPr="00777B7E">
              <w:t>учрежд</w:t>
            </w:r>
            <w:proofErr w:type="spellEnd"/>
            <w:r w:rsidRPr="00777B7E">
              <w:t>..- М.: «</w:t>
            </w:r>
            <w:proofErr w:type="spellStart"/>
            <w:r w:rsidRPr="00777B7E">
              <w:t>Вентана-Граф</w:t>
            </w:r>
            <w:proofErr w:type="spellEnd"/>
            <w:r w:rsidRPr="00777B7E">
              <w:t>»</w:t>
            </w:r>
          </w:p>
          <w:p w:rsidR="00E86667" w:rsidRPr="00777B7E" w:rsidRDefault="00E86667" w:rsidP="00305A67"/>
          <w:p w:rsidR="00E86667" w:rsidRPr="00777B7E" w:rsidRDefault="00E86667" w:rsidP="00305A67">
            <w:r w:rsidRPr="00777B7E">
              <w:t xml:space="preserve">Литературное чтение  2 </w:t>
            </w:r>
            <w:proofErr w:type="spellStart"/>
            <w:r w:rsidRPr="00777B7E">
              <w:t>кл</w:t>
            </w:r>
            <w:proofErr w:type="spellEnd"/>
            <w:proofErr w:type="gramStart"/>
            <w:r w:rsidRPr="00777B7E">
              <w:t xml:space="preserve"> .</w:t>
            </w:r>
            <w:proofErr w:type="gramEnd"/>
            <w:r w:rsidRPr="00777B7E">
              <w:t>- М: «</w:t>
            </w:r>
            <w:proofErr w:type="spellStart"/>
            <w:r w:rsidRPr="00777B7E">
              <w:t>Вентана-Граф</w:t>
            </w:r>
            <w:proofErr w:type="spellEnd"/>
            <w:r w:rsidRPr="00777B7E">
              <w:t>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777B7E" w:rsidRDefault="00E86667" w:rsidP="00305A67">
            <w:r w:rsidRPr="00777B7E">
              <w:t>2012-</w:t>
            </w:r>
          </w:p>
          <w:p w:rsidR="00E86667" w:rsidRPr="00777B7E" w:rsidRDefault="00E86667" w:rsidP="00305A67">
            <w:r w:rsidRPr="00777B7E">
              <w:t>2013</w:t>
            </w:r>
          </w:p>
          <w:p w:rsidR="00E86667" w:rsidRPr="00777B7E" w:rsidRDefault="00E86667" w:rsidP="00305A67"/>
          <w:p w:rsidR="00E86667" w:rsidRPr="00777B7E" w:rsidRDefault="00E86667" w:rsidP="00305A67">
            <w:r w:rsidRPr="00777B7E">
              <w:t>2012-</w:t>
            </w:r>
          </w:p>
          <w:p w:rsidR="00E86667" w:rsidRPr="00777B7E" w:rsidRDefault="00E86667" w:rsidP="00305A67">
            <w:r w:rsidRPr="00777B7E">
              <w:t>2013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r w:rsidRPr="00777B7E">
              <w:t>100 %</w:t>
            </w:r>
          </w:p>
          <w:p w:rsidR="00E86667" w:rsidRPr="00777B7E" w:rsidRDefault="00E86667" w:rsidP="00305A67"/>
          <w:p w:rsidR="00E86667" w:rsidRPr="00777B7E" w:rsidRDefault="00E86667" w:rsidP="00305A67"/>
          <w:p w:rsidR="00E86667" w:rsidRPr="00777B7E" w:rsidRDefault="00E86667" w:rsidP="00305A67"/>
          <w:p w:rsidR="00E86667" w:rsidRPr="00777B7E" w:rsidRDefault="00E86667" w:rsidP="00305A67">
            <w:r w:rsidRPr="00777B7E">
              <w:t>100%</w:t>
            </w: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667" w:rsidRPr="00777B7E" w:rsidRDefault="00E86667" w:rsidP="00305A67"/>
        </w:tc>
      </w:tr>
      <w:tr w:rsidR="00E86667" w:rsidRPr="002C51FB" w:rsidTr="00305A67">
        <w:trPr>
          <w:trHeight w:val="630"/>
        </w:trPr>
        <w:tc>
          <w:tcPr>
            <w:tcW w:w="1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777B7E" w:rsidRDefault="00E86667" w:rsidP="00305A67"/>
        </w:tc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pPr>
              <w:jc w:val="center"/>
            </w:pPr>
            <w:r w:rsidRPr="00777B7E">
              <w:t>3</w:t>
            </w:r>
          </w:p>
        </w:tc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pPr>
              <w:jc w:val="center"/>
            </w:pPr>
            <w:r w:rsidRPr="00777B7E">
              <w:t>136</w:t>
            </w:r>
          </w:p>
        </w:tc>
        <w:tc>
          <w:tcPr>
            <w:tcW w:w="3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r w:rsidRPr="00777B7E">
              <w:t xml:space="preserve">Литературное чтение: программа 1-4 класс. - </w:t>
            </w:r>
          </w:p>
          <w:p w:rsidR="00E86667" w:rsidRPr="00777B7E" w:rsidRDefault="00E86667" w:rsidP="00305A67">
            <w:r w:rsidRPr="00777B7E">
              <w:t xml:space="preserve"> М.:   «</w:t>
            </w:r>
            <w:proofErr w:type="spellStart"/>
            <w:r w:rsidRPr="00777B7E">
              <w:t>Вентана</w:t>
            </w:r>
            <w:proofErr w:type="spellEnd"/>
            <w:r w:rsidRPr="00777B7E">
              <w:t xml:space="preserve"> – Граф»</w:t>
            </w:r>
          </w:p>
          <w:p w:rsidR="00E86667" w:rsidRPr="00777B7E" w:rsidRDefault="00E86667" w:rsidP="00305A67"/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r w:rsidRPr="00777B7E">
              <w:t xml:space="preserve">Л.А. </w:t>
            </w:r>
            <w:proofErr w:type="spellStart"/>
            <w:r w:rsidRPr="00777B7E">
              <w:t>Ефросинина</w:t>
            </w:r>
            <w:proofErr w:type="spellEnd"/>
            <w:r w:rsidRPr="00777B7E">
              <w:t xml:space="preserve">, М.И. </w:t>
            </w:r>
            <w:proofErr w:type="spellStart"/>
            <w:r w:rsidRPr="00777B7E">
              <w:t>Оморокова</w:t>
            </w:r>
            <w:proofErr w:type="spellEnd"/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r w:rsidRPr="00777B7E">
              <w:t>2012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proofErr w:type="spellStart"/>
            <w:r w:rsidRPr="00777B7E">
              <w:t>Ефросинина</w:t>
            </w:r>
            <w:proofErr w:type="spellEnd"/>
            <w:r w:rsidRPr="00777B7E">
              <w:t xml:space="preserve"> Л.А., </w:t>
            </w:r>
            <w:proofErr w:type="spellStart"/>
            <w:r w:rsidRPr="00777B7E">
              <w:t>М.И.Оморокова</w:t>
            </w:r>
            <w:proofErr w:type="spellEnd"/>
            <w:r w:rsidRPr="00777B7E">
              <w:t xml:space="preserve"> </w:t>
            </w:r>
          </w:p>
          <w:p w:rsidR="00E86667" w:rsidRPr="00777B7E" w:rsidRDefault="00E86667" w:rsidP="00305A67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777B7E" w:rsidRDefault="00E86667" w:rsidP="00305A67">
            <w:r w:rsidRPr="00777B7E">
              <w:t xml:space="preserve">Литературное чтение  3 </w:t>
            </w:r>
            <w:proofErr w:type="spellStart"/>
            <w:r w:rsidRPr="00777B7E">
              <w:t>кл</w:t>
            </w:r>
            <w:proofErr w:type="spellEnd"/>
            <w:r w:rsidRPr="00777B7E">
              <w:t xml:space="preserve"> - М: «</w:t>
            </w:r>
            <w:proofErr w:type="spellStart"/>
            <w:r w:rsidRPr="00777B7E">
              <w:t>Вентана-Граф</w:t>
            </w:r>
            <w:proofErr w:type="spellEnd"/>
            <w:r w:rsidRPr="00777B7E">
              <w:t>»</w:t>
            </w:r>
          </w:p>
          <w:p w:rsidR="00E86667" w:rsidRPr="00777B7E" w:rsidRDefault="00E86667" w:rsidP="00305A67"/>
          <w:p w:rsidR="00E86667" w:rsidRPr="00777B7E" w:rsidRDefault="00E86667" w:rsidP="00305A67"/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667" w:rsidRPr="00777B7E" w:rsidRDefault="00E86667" w:rsidP="00305A67">
            <w:r w:rsidRPr="00777B7E">
              <w:t>2012-2013</w:t>
            </w:r>
          </w:p>
          <w:p w:rsidR="00E86667" w:rsidRPr="00777B7E" w:rsidRDefault="00E86667" w:rsidP="00305A67"/>
          <w:p w:rsidR="00E86667" w:rsidRPr="00777B7E" w:rsidRDefault="00E86667" w:rsidP="00305A67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r w:rsidRPr="00777B7E">
              <w:t>100 %</w:t>
            </w:r>
          </w:p>
          <w:p w:rsidR="00E86667" w:rsidRPr="00777B7E" w:rsidRDefault="00E86667" w:rsidP="00305A67"/>
          <w:p w:rsidR="00E86667" w:rsidRPr="00777B7E" w:rsidRDefault="00E86667" w:rsidP="00305A67"/>
          <w:p w:rsidR="00E86667" w:rsidRPr="00777B7E" w:rsidRDefault="00E86667" w:rsidP="00305A67"/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667" w:rsidRPr="00777B7E" w:rsidRDefault="00E86667" w:rsidP="00305A67"/>
        </w:tc>
      </w:tr>
      <w:tr w:rsidR="00E86667" w:rsidRPr="002C51FB" w:rsidTr="00305A67">
        <w:trPr>
          <w:trHeight w:val="459"/>
        </w:trPr>
        <w:tc>
          <w:tcPr>
            <w:tcW w:w="1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777B7E" w:rsidRDefault="00E86667" w:rsidP="00305A67"/>
        </w:tc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pPr>
              <w:jc w:val="center"/>
            </w:pPr>
          </w:p>
        </w:tc>
        <w:tc>
          <w:tcPr>
            <w:tcW w:w="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pPr>
              <w:jc w:val="center"/>
            </w:pPr>
          </w:p>
        </w:tc>
        <w:tc>
          <w:tcPr>
            <w:tcW w:w="3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/>
        </w:tc>
        <w:tc>
          <w:tcPr>
            <w:tcW w:w="1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/>
        </w:tc>
        <w:tc>
          <w:tcPr>
            <w:tcW w:w="8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/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proofErr w:type="spellStart"/>
            <w:r w:rsidRPr="00777B7E">
              <w:t>Ефросинина</w:t>
            </w:r>
            <w:proofErr w:type="spellEnd"/>
            <w:r w:rsidRPr="00777B7E">
              <w:t xml:space="preserve"> Л.А.,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777B7E" w:rsidRDefault="00E86667" w:rsidP="00305A67">
            <w:r w:rsidRPr="00777B7E">
              <w:t xml:space="preserve">Учебная хрестоматия для </w:t>
            </w:r>
            <w:proofErr w:type="spellStart"/>
            <w:r w:rsidRPr="00777B7E">
              <w:t>уч</w:t>
            </w:r>
            <w:proofErr w:type="spellEnd"/>
            <w:r w:rsidRPr="00777B7E">
              <w:t>. общ</w:t>
            </w:r>
            <w:proofErr w:type="gramStart"/>
            <w:r w:rsidRPr="00777B7E">
              <w:t>.</w:t>
            </w:r>
            <w:proofErr w:type="gramEnd"/>
            <w:r w:rsidRPr="00777B7E">
              <w:t xml:space="preserve"> </w:t>
            </w:r>
            <w:proofErr w:type="spellStart"/>
            <w:proofErr w:type="gramStart"/>
            <w:r w:rsidRPr="00777B7E">
              <w:t>у</w:t>
            </w:r>
            <w:proofErr w:type="gramEnd"/>
            <w:r w:rsidRPr="00777B7E">
              <w:t>чрежд</w:t>
            </w:r>
            <w:proofErr w:type="spellEnd"/>
            <w:r w:rsidRPr="00777B7E">
              <w:t>.- М.: «</w:t>
            </w:r>
            <w:proofErr w:type="spellStart"/>
            <w:r w:rsidRPr="00777B7E">
              <w:t>Вентана-Граф</w:t>
            </w:r>
            <w:proofErr w:type="spellEnd"/>
            <w:r w:rsidRPr="00777B7E">
              <w:t>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667" w:rsidRPr="00777B7E" w:rsidRDefault="00E86667" w:rsidP="00305A67">
            <w:r w:rsidRPr="00777B7E">
              <w:t>2013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r w:rsidRPr="00777B7E">
              <w:t>100%</w:t>
            </w:r>
          </w:p>
        </w:tc>
        <w:tc>
          <w:tcPr>
            <w:tcW w:w="1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67" w:rsidRPr="00777B7E" w:rsidRDefault="00E86667" w:rsidP="00305A67"/>
        </w:tc>
      </w:tr>
      <w:tr w:rsidR="00E86667" w:rsidRPr="002C51FB" w:rsidTr="00305A67">
        <w:trPr>
          <w:trHeight w:val="795"/>
        </w:trPr>
        <w:tc>
          <w:tcPr>
            <w:tcW w:w="1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777B7E" w:rsidRDefault="00E86667" w:rsidP="00305A67"/>
        </w:tc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pPr>
              <w:jc w:val="center"/>
            </w:pPr>
            <w:r w:rsidRPr="00777B7E">
              <w:t>4</w:t>
            </w:r>
          </w:p>
        </w:tc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pPr>
              <w:jc w:val="center"/>
            </w:pPr>
            <w:r w:rsidRPr="00777B7E">
              <w:t>136</w:t>
            </w:r>
          </w:p>
        </w:tc>
        <w:tc>
          <w:tcPr>
            <w:tcW w:w="3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r w:rsidRPr="00777B7E">
              <w:t xml:space="preserve">Литературное чтение: программа 1-4 класс. - </w:t>
            </w:r>
          </w:p>
          <w:p w:rsidR="00E86667" w:rsidRPr="00777B7E" w:rsidRDefault="00E86667" w:rsidP="00305A67">
            <w:r w:rsidRPr="00777B7E">
              <w:t xml:space="preserve"> М.:   «</w:t>
            </w:r>
            <w:proofErr w:type="spellStart"/>
            <w:r w:rsidRPr="00777B7E">
              <w:t>Вентана</w:t>
            </w:r>
            <w:proofErr w:type="spellEnd"/>
            <w:r w:rsidRPr="00777B7E">
              <w:t xml:space="preserve"> – Граф»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r w:rsidRPr="00777B7E">
              <w:t xml:space="preserve">Л.А. </w:t>
            </w:r>
            <w:proofErr w:type="spellStart"/>
            <w:r w:rsidRPr="00777B7E">
              <w:t>Ефросинина</w:t>
            </w:r>
            <w:proofErr w:type="spellEnd"/>
            <w:r w:rsidRPr="00777B7E">
              <w:t xml:space="preserve">, М.И. </w:t>
            </w:r>
            <w:proofErr w:type="spellStart"/>
            <w:r w:rsidRPr="00777B7E">
              <w:t>Оморокова</w:t>
            </w:r>
            <w:proofErr w:type="spellEnd"/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/>
          <w:p w:rsidR="00E86667" w:rsidRPr="00777B7E" w:rsidRDefault="00E86667" w:rsidP="00305A67">
            <w:r w:rsidRPr="00777B7E">
              <w:t>2012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r w:rsidRPr="00777B7E">
              <w:t xml:space="preserve">Л.А. </w:t>
            </w:r>
            <w:proofErr w:type="spellStart"/>
            <w:r w:rsidRPr="00777B7E">
              <w:t>Ефросинина</w:t>
            </w:r>
            <w:proofErr w:type="spellEnd"/>
          </w:p>
          <w:p w:rsidR="00E86667" w:rsidRPr="00777B7E" w:rsidRDefault="00E86667" w:rsidP="00305A67"/>
          <w:p w:rsidR="00E86667" w:rsidRPr="00777B7E" w:rsidRDefault="00E86667" w:rsidP="00305A67"/>
          <w:p w:rsidR="00E86667" w:rsidRPr="00777B7E" w:rsidRDefault="00E86667" w:rsidP="00305A67"/>
          <w:p w:rsidR="00E86667" w:rsidRPr="00777B7E" w:rsidRDefault="00E86667" w:rsidP="00305A67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777B7E" w:rsidRDefault="00E86667" w:rsidP="00305A67">
            <w:r w:rsidRPr="00777B7E">
              <w:t xml:space="preserve">Литературное чтение: 4 класс: учебная хрестоматия для </w:t>
            </w:r>
            <w:proofErr w:type="spellStart"/>
            <w:r w:rsidRPr="00777B7E">
              <w:t>учащ</w:t>
            </w:r>
            <w:proofErr w:type="spellEnd"/>
            <w:r w:rsidRPr="00777B7E">
              <w:t xml:space="preserve">. </w:t>
            </w:r>
            <w:proofErr w:type="spellStart"/>
            <w:r w:rsidRPr="00777B7E">
              <w:t>общеобр</w:t>
            </w:r>
            <w:proofErr w:type="spellEnd"/>
            <w:r w:rsidRPr="00777B7E">
              <w:t xml:space="preserve">. </w:t>
            </w:r>
            <w:proofErr w:type="spellStart"/>
            <w:r w:rsidRPr="00777B7E">
              <w:t>учрежд</w:t>
            </w:r>
            <w:proofErr w:type="spellEnd"/>
            <w:r w:rsidRPr="00777B7E">
              <w:t>. В 2 ч.</w:t>
            </w:r>
          </w:p>
          <w:p w:rsidR="00E86667" w:rsidRPr="00777B7E" w:rsidRDefault="00E86667" w:rsidP="00305A67"/>
          <w:p w:rsidR="00E86667" w:rsidRPr="00777B7E" w:rsidRDefault="00E86667" w:rsidP="00305A67"/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667" w:rsidRPr="00777B7E" w:rsidRDefault="00E86667" w:rsidP="00305A67">
            <w:r w:rsidRPr="00777B7E">
              <w:t>2013,2014</w:t>
            </w:r>
          </w:p>
          <w:p w:rsidR="00E86667" w:rsidRPr="00777B7E" w:rsidRDefault="00E86667" w:rsidP="00305A67"/>
          <w:p w:rsidR="00E86667" w:rsidRPr="00777B7E" w:rsidRDefault="00E86667" w:rsidP="00305A67"/>
          <w:p w:rsidR="00E86667" w:rsidRPr="00777B7E" w:rsidRDefault="00E86667" w:rsidP="00305A67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777B7E" w:rsidRDefault="00E86667" w:rsidP="00305A67">
            <w:r w:rsidRPr="00777B7E">
              <w:t>100%</w:t>
            </w:r>
          </w:p>
          <w:p w:rsidR="00E86667" w:rsidRPr="00777B7E" w:rsidRDefault="00E86667" w:rsidP="00305A67"/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6667" w:rsidRPr="00777B7E" w:rsidRDefault="00E86667" w:rsidP="00305A67">
            <w:pPr>
              <w:jc w:val="both"/>
            </w:pPr>
          </w:p>
        </w:tc>
      </w:tr>
      <w:tr w:rsidR="00E86667" w:rsidRPr="002C51FB" w:rsidTr="00305A67">
        <w:trPr>
          <w:trHeight w:val="572"/>
        </w:trPr>
        <w:tc>
          <w:tcPr>
            <w:tcW w:w="1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2C51FB" w:rsidRDefault="00E86667" w:rsidP="00305A67">
            <w:pPr>
              <w:rPr>
                <w:color w:val="FF0000"/>
              </w:rPr>
            </w:pPr>
          </w:p>
        </w:tc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2C51FB" w:rsidRDefault="00E86667" w:rsidP="00305A67">
            <w:pPr>
              <w:jc w:val="center"/>
              <w:rPr>
                <w:color w:val="FF0000"/>
              </w:rPr>
            </w:pPr>
          </w:p>
        </w:tc>
        <w:tc>
          <w:tcPr>
            <w:tcW w:w="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2C51FB" w:rsidRDefault="00E86667" w:rsidP="00305A67">
            <w:pPr>
              <w:jc w:val="center"/>
              <w:rPr>
                <w:color w:val="FF0000"/>
              </w:rPr>
            </w:pPr>
          </w:p>
        </w:tc>
        <w:tc>
          <w:tcPr>
            <w:tcW w:w="3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2C51FB" w:rsidRDefault="00E86667" w:rsidP="00305A67">
            <w:pPr>
              <w:rPr>
                <w:color w:val="FF0000"/>
              </w:rPr>
            </w:pPr>
          </w:p>
        </w:tc>
        <w:tc>
          <w:tcPr>
            <w:tcW w:w="1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2C51FB" w:rsidRDefault="00E86667" w:rsidP="00305A67">
            <w:pPr>
              <w:rPr>
                <w:color w:val="FF0000"/>
              </w:rPr>
            </w:pPr>
          </w:p>
        </w:tc>
        <w:tc>
          <w:tcPr>
            <w:tcW w:w="8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2C51FB" w:rsidRDefault="00E86667" w:rsidP="00305A67">
            <w:pPr>
              <w:rPr>
                <w:color w:val="FF0000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777B7E" w:rsidRDefault="00E86667" w:rsidP="00305A67">
            <w:proofErr w:type="spellStart"/>
            <w:r w:rsidRPr="00777B7E">
              <w:t>Ефросинина</w:t>
            </w:r>
            <w:proofErr w:type="spellEnd"/>
            <w:r w:rsidRPr="00777B7E">
              <w:t xml:space="preserve"> Л.А., </w:t>
            </w:r>
            <w:proofErr w:type="spellStart"/>
            <w:r w:rsidRPr="00777B7E">
              <w:t>М.И.Оморокова</w:t>
            </w:r>
            <w:proofErr w:type="spellEnd"/>
            <w:r w:rsidRPr="00777B7E"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777B7E" w:rsidRDefault="00E86667" w:rsidP="00305A67">
            <w:r w:rsidRPr="00777B7E">
              <w:t xml:space="preserve">Литературное чтение: 4 класс: учебник  для </w:t>
            </w:r>
            <w:proofErr w:type="spellStart"/>
            <w:r w:rsidRPr="00777B7E">
              <w:t>учащ</w:t>
            </w:r>
            <w:proofErr w:type="spellEnd"/>
            <w:r w:rsidRPr="00777B7E">
              <w:t xml:space="preserve">. </w:t>
            </w:r>
            <w:proofErr w:type="spellStart"/>
            <w:r w:rsidRPr="00777B7E">
              <w:t>общеобр</w:t>
            </w:r>
            <w:proofErr w:type="spellEnd"/>
            <w:r w:rsidRPr="00777B7E">
              <w:t xml:space="preserve">. </w:t>
            </w:r>
            <w:proofErr w:type="spellStart"/>
            <w:r w:rsidRPr="00777B7E">
              <w:t>учрежд</w:t>
            </w:r>
            <w:proofErr w:type="spellEnd"/>
            <w:r w:rsidRPr="00777B7E">
              <w:t>. В 2 ч.</w:t>
            </w:r>
          </w:p>
          <w:p w:rsidR="00E86667" w:rsidRPr="00777B7E" w:rsidRDefault="00E86667" w:rsidP="00305A67"/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667" w:rsidRPr="00777B7E" w:rsidRDefault="00E86667" w:rsidP="00305A67">
            <w:r w:rsidRPr="00777B7E">
              <w:t>2014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777B7E" w:rsidRDefault="00E86667" w:rsidP="00305A67">
            <w:r w:rsidRPr="00777B7E">
              <w:t>100 %</w:t>
            </w:r>
          </w:p>
        </w:tc>
        <w:tc>
          <w:tcPr>
            <w:tcW w:w="1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667" w:rsidRPr="002C51FB" w:rsidRDefault="00E86667" w:rsidP="00305A67">
            <w:pPr>
              <w:rPr>
                <w:color w:val="FF0000"/>
              </w:rPr>
            </w:pPr>
          </w:p>
        </w:tc>
      </w:tr>
      <w:tr w:rsidR="00E86667" w:rsidRPr="002C51FB" w:rsidTr="00305A67">
        <w:trPr>
          <w:trHeight w:val="55"/>
        </w:trPr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6667" w:rsidRPr="00A82E8C" w:rsidRDefault="00E86667" w:rsidP="00305A67">
            <w:pPr>
              <w:rPr>
                <w:lang w:val="en-US"/>
              </w:rPr>
            </w:pPr>
            <w:proofErr w:type="spellStart"/>
            <w:r w:rsidRPr="00A82E8C">
              <w:t>Иностран</w:t>
            </w:r>
            <w:proofErr w:type="spellEnd"/>
          </w:p>
          <w:p w:rsidR="00E86667" w:rsidRPr="00A82E8C" w:rsidRDefault="00E86667" w:rsidP="00305A67">
            <w:proofErr w:type="spellStart"/>
            <w:r w:rsidRPr="00A82E8C">
              <w:t>ный</w:t>
            </w:r>
            <w:proofErr w:type="spellEnd"/>
            <w:r w:rsidRPr="00A82E8C">
              <w:t xml:space="preserve"> язык </w:t>
            </w:r>
            <w:r w:rsidRPr="00A82E8C">
              <w:rPr>
                <w:sz w:val="22"/>
                <w:szCs w:val="22"/>
              </w:rPr>
              <w:t>(английский)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82E8C" w:rsidRDefault="00E86667" w:rsidP="00305A67">
            <w:pPr>
              <w:jc w:val="center"/>
            </w:pPr>
            <w:r w:rsidRPr="00A82E8C">
              <w:t>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B720E6" w:rsidRDefault="00E86667" w:rsidP="00305A67">
            <w:pPr>
              <w:jc w:val="center"/>
            </w:pPr>
            <w:r w:rsidRPr="00B720E6">
              <w:t>68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B720E6" w:rsidRDefault="00E86667" w:rsidP="00305A67">
            <w:pPr>
              <w:rPr>
                <w:highlight w:val="yellow"/>
              </w:rPr>
            </w:pPr>
            <w:r w:rsidRPr="00B720E6">
              <w:t>Рабочие программы к предметной линии учебников О.В. Афанасьевой «Английский язык». 2-4 классы. – М.: Дрофа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B720E6" w:rsidRDefault="00E86667" w:rsidP="00305A67">
            <w:r w:rsidRPr="00B720E6">
              <w:t>О.В.Афанасьева</w:t>
            </w:r>
            <w:r>
              <w:t>, И.В. Михеева, Н.В.Языкова, Е.А.Колесникова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B720E6" w:rsidRDefault="00E86667" w:rsidP="00305A67">
            <w:r w:rsidRPr="00B720E6">
              <w:t>2015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B720E6" w:rsidRDefault="00E86667" w:rsidP="00305A67">
            <w:r w:rsidRPr="00B720E6">
              <w:t xml:space="preserve">О.В.Афанасьева, И.В.Михеева и др.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B720E6" w:rsidRDefault="00E86667" w:rsidP="00305A67">
            <w:r w:rsidRPr="00B720E6">
              <w:t xml:space="preserve">Английский язык 2 </w:t>
            </w:r>
            <w:proofErr w:type="spellStart"/>
            <w:r w:rsidRPr="00B720E6">
              <w:t>кл</w:t>
            </w:r>
            <w:proofErr w:type="spellEnd"/>
            <w:proofErr w:type="gramStart"/>
            <w:r w:rsidRPr="00B720E6">
              <w:t xml:space="preserve"> .</w:t>
            </w:r>
            <w:proofErr w:type="gramEnd"/>
            <w:r w:rsidRPr="00B720E6">
              <w:t xml:space="preserve"> изд. –М.; «Дрофа»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B720E6" w:rsidRDefault="00E86667" w:rsidP="00305A67">
            <w:r w:rsidRPr="00B720E6">
              <w:t>2018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B720E6" w:rsidRDefault="00E86667" w:rsidP="00305A67">
            <w:r w:rsidRPr="00B720E6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67" w:rsidRPr="00B720E6" w:rsidRDefault="00E86667" w:rsidP="00305A67">
            <w:pPr>
              <w:jc w:val="both"/>
            </w:pPr>
            <w:r w:rsidRPr="00B720E6">
              <w:t xml:space="preserve">Английский язык. 2 класс. Электронное приложение к учебнику О.В.Афанасьевой,   с  </w:t>
            </w:r>
            <w:proofErr w:type="spellStart"/>
            <w:r w:rsidRPr="00B720E6">
              <w:t>аудиокурсом</w:t>
            </w:r>
            <w:proofErr w:type="spellEnd"/>
            <w:r w:rsidRPr="00B720E6">
              <w:t>. - М: «Дрофа»</w:t>
            </w:r>
          </w:p>
        </w:tc>
      </w:tr>
      <w:tr w:rsidR="00E86667" w:rsidRPr="002C51FB" w:rsidTr="00305A67">
        <w:trPr>
          <w:trHeight w:val="55"/>
        </w:trPr>
        <w:tc>
          <w:tcPr>
            <w:tcW w:w="1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2C51FB" w:rsidRDefault="00E86667" w:rsidP="00305A67">
            <w:pPr>
              <w:rPr>
                <w:color w:val="FF000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B720E6" w:rsidRDefault="00E86667" w:rsidP="00305A67">
            <w:pPr>
              <w:jc w:val="center"/>
            </w:pPr>
            <w:r w:rsidRPr="00B720E6">
              <w:t>3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B720E6" w:rsidRDefault="00E86667" w:rsidP="00305A67">
            <w:pPr>
              <w:jc w:val="center"/>
            </w:pPr>
            <w:r w:rsidRPr="00B720E6">
              <w:t>68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B720E6" w:rsidRDefault="00E86667" w:rsidP="00305A67">
            <w:pPr>
              <w:jc w:val="both"/>
            </w:pPr>
            <w:r w:rsidRPr="00B720E6">
              <w:t xml:space="preserve">Английский язык. Рабочие программы. Предметная линия учебников В.П. </w:t>
            </w:r>
            <w:proofErr w:type="spellStart"/>
            <w:r w:rsidRPr="00B720E6">
              <w:t>Кузовлева</w:t>
            </w:r>
            <w:proofErr w:type="spellEnd"/>
            <w:r w:rsidRPr="00B720E6">
              <w:t>. 2 - 4 классы.- М: Просвещение</w:t>
            </w:r>
          </w:p>
          <w:p w:rsidR="00E86667" w:rsidRPr="00B720E6" w:rsidRDefault="00E86667" w:rsidP="00305A67"/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B720E6" w:rsidRDefault="00E86667" w:rsidP="00305A67">
            <w:proofErr w:type="spellStart"/>
            <w:r w:rsidRPr="00B720E6">
              <w:t>В.П.Кузовлев</w:t>
            </w:r>
            <w:proofErr w:type="spellEnd"/>
            <w:r w:rsidRPr="00B720E6">
              <w:t xml:space="preserve">, Н.М.Лапа, </w:t>
            </w:r>
            <w:proofErr w:type="spellStart"/>
            <w:r w:rsidRPr="00B720E6">
              <w:t>Э.Ш.Перегудова</w:t>
            </w:r>
            <w:proofErr w:type="spellEnd"/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67" w:rsidRPr="00B720E6" w:rsidRDefault="00E86667" w:rsidP="00305A67">
            <w:r w:rsidRPr="00B720E6">
              <w:t>2014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67" w:rsidRPr="00B720E6" w:rsidRDefault="00E86667" w:rsidP="00305A67">
            <w:r w:rsidRPr="00B720E6">
              <w:t xml:space="preserve">В.П. </w:t>
            </w:r>
            <w:proofErr w:type="spellStart"/>
            <w:r w:rsidRPr="00B720E6">
              <w:t>Кузовлев</w:t>
            </w:r>
            <w:proofErr w:type="spellEnd"/>
            <w:r w:rsidRPr="00B720E6">
              <w:t>, Н.М.Лапа и др.</w:t>
            </w:r>
          </w:p>
          <w:p w:rsidR="00E86667" w:rsidRPr="00B720E6" w:rsidRDefault="00E86667" w:rsidP="00305A67"/>
          <w:p w:rsidR="00E86667" w:rsidRPr="00B720E6" w:rsidRDefault="00E86667" w:rsidP="00305A67"/>
          <w:p w:rsidR="00E86667" w:rsidRPr="00B720E6" w:rsidRDefault="00E86667" w:rsidP="00305A67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B720E6" w:rsidRDefault="00E86667" w:rsidP="00305A67">
            <w:r w:rsidRPr="00B720E6">
              <w:t xml:space="preserve">Английский язык 3 </w:t>
            </w:r>
            <w:proofErr w:type="spellStart"/>
            <w:r w:rsidRPr="00B720E6">
              <w:t>кл</w:t>
            </w:r>
            <w:proofErr w:type="spellEnd"/>
            <w:r w:rsidRPr="00B720E6">
              <w:t>.  изд. – М.:«Просвещение»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B720E6" w:rsidRDefault="00E86667" w:rsidP="00305A67">
            <w:r w:rsidRPr="00B720E6">
              <w:t>2013</w:t>
            </w:r>
            <w:r w:rsidRPr="00B720E6">
              <w:rPr>
                <w:highlight w:val="yellow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B720E6" w:rsidRDefault="00E86667" w:rsidP="00305A67">
            <w:r w:rsidRPr="00B720E6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67" w:rsidRPr="00B720E6" w:rsidRDefault="00E86667" w:rsidP="00305A67">
            <w:pPr>
              <w:jc w:val="both"/>
            </w:pPr>
            <w:r w:rsidRPr="00B720E6">
              <w:t xml:space="preserve">Английский язык. 3 класс. Электронное приложение к учебнику </w:t>
            </w:r>
            <w:proofErr w:type="spellStart"/>
            <w:r w:rsidRPr="00B720E6">
              <w:t>В.П.Кузовлева</w:t>
            </w:r>
            <w:proofErr w:type="spellEnd"/>
            <w:r w:rsidRPr="00B720E6">
              <w:t xml:space="preserve"> с  </w:t>
            </w:r>
            <w:proofErr w:type="spellStart"/>
            <w:r w:rsidRPr="00B720E6">
              <w:t>аудиокурсом</w:t>
            </w:r>
            <w:proofErr w:type="spellEnd"/>
            <w:r w:rsidRPr="00B720E6">
              <w:t>. - М: «Просвещение»</w:t>
            </w:r>
          </w:p>
        </w:tc>
      </w:tr>
      <w:tr w:rsidR="00E86667" w:rsidRPr="002C51FB" w:rsidTr="00305A67">
        <w:trPr>
          <w:trHeight w:val="55"/>
        </w:trPr>
        <w:tc>
          <w:tcPr>
            <w:tcW w:w="1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2C51FB" w:rsidRDefault="00E86667" w:rsidP="00305A67">
            <w:pPr>
              <w:rPr>
                <w:color w:val="FF000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B720E6" w:rsidRDefault="00E86667" w:rsidP="00305A67">
            <w:pPr>
              <w:jc w:val="center"/>
            </w:pPr>
            <w:r w:rsidRPr="00B720E6">
              <w:t>4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B720E6" w:rsidRDefault="00E86667" w:rsidP="00305A67">
            <w:pPr>
              <w:jc w:val="center"/>
            </w:pPr>
            <w:r w:rsidRPr="00B720E6">
              <w:t>68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B720E6" w:rsidRDefault="00E86667" w:rsidP="00305A67">
            <w:pPr>
              <w:jc w:val="both"/>
            </w:pPr>
            <w:r w:rsidRPr="00B720E6">
              <w:t xml:space="preserve">Английский язык. Рабочие программы. Предметная линия </w:t>
            </w:r>
            <w:r w:rsidRPr="00B720E6">
              <w:lastRenderedPageBreak/>
              <w:t xml:space="preserve">учебников В.П. </w:t>
            </w:r>
            <w:proofErr w:type="spellStart"/>
            <w:r w:rsidRPr="00B720E6">
              <w:t>Кузовлева</w:t>
            </w:r>
            <w:proofErr w:type="spellEnd"/>
            <w:r w:rsidRPr="00B720E6">
              <w:t>. 2 - 4 классы.- М: Просвещение</w:t>
            </w:r>
          </w:p>
          <w:p w:rsidR="00E86667" w:rsidRPr="00B720E6" w:rsidRDefault="00E86667" w:rsidP="00305A67"/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B720E6" w:rsidRDefault="00E86667" w:rsidP="00305A67">
            <w:proofErr w:type="spellStart"/>
            <w:r w:rsidRPr="00B720E6">
              <w:lastRenderedPageBreak/>
              <w:t>В.П.Кузовлев</w:t>
            </w:r>
            <w:proofErr w:type="spellEnd"/>
            <w:r w:rsidRPr="00B720E6">
              <w:t xml:space="preserve">, </w:t>
            </w:r>
            <w:r w:rsidRPr="00B720E6">
              <w:lastRenderedPageBreak/>
              <w:t xml:space="preserve">Н.М.Лапа, </w:t>
            </w:r>
            <w:proofErr w:type="spellStart"/>
            <w:r w:rsidRPr="00B720E6">
              <w:t>Э.Ш.Перегудова</w:t>
            </w:r>
            <w:proofErr w:type="spellEnd"/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67" w:rsidRPr="00B720E6" w:rsidRDefault="00E86667" w:rsidP="00305A67">
            <w:r w:rsidRPr="00B720E6">
              <w:lastRenderedPageBreak/>
              <w:t>2014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67" w:rsidRPr="00B720E6" w:rsidRDefault="00E86667" w:rsidP="00305A67">
            <w:proofErr w:type="spellStart"/>
            <w:r w:rsidRPr="00B720E6">
              <w:t>Кузовлев</w:t>
            </w:r>
            <w:proofErr w:type="spellEnd"/>
            <w:r w:rsidRPr="00B720E6">
              <w:t xml:space="preserve"> В.П., </w:t>
            </w:r>
            <w:proofErr w:type="spellStart"/>
            <w:r w:rsidRPr="00B720E6">
              <w:lastRenderedPageBreak/>
              <w:t>ПерегудоваЭ</w:t>
            </w:r>
            <w:proofErr w:type="spellEnd"/>
            <w:r w:rsidRPr="00B720E6">
              <w:t xml:space="preserve">. Ш. и др.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B720E6" w:rsidRDefault="00E86667" w:rsidP="00305A67">
            <w:r w:rsidRPr="00B720E6">
              <w:lastRenderedPageBreak/>
              <w:t xml:space="preserve">Английский язык 4 </w:t>
            </w:r>
            <w:proofErr w:type="spellStart"/>
            <w:r w:rsidRPr="00B720E6">
              <w:t>кл</w:t>
            </w:r>
            <w:proofErr w:type="spellEnd"/>
            <w:proofErr w:type="gramStart"/>
            <w:r w:rsidRPr="00B720E6">
              <w:t xml:space="preserve"> .</w:t>
            </w:r>
            <w:proofErr w:type="gramEnd"/>
            <w:r w:rsidRPr="00B720E6">
              <w:t xml:space="preserve">  – М.: </w:t>
            </w:r>
            <w:r w:rsidRPr="00B720E6">
              <w:lastRenderedPageBreak/>
              <w:t>«Просвещение»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B720E6" w:rsidRDefault="00E86667" w:rsidP="00305A67">
            <w:r w:rsidRPr="00B720E6">
              <w:lastRenderedPageBreak/>
              <w:t>2014</w:t>
            </w:r>
            <w:r w:rsidRPr="00B720E6">
              <w:rPr>
                <w:highlight w:val="yellow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B720E6" w:rsidRDefault="00E86667" w:rsidP="00305A67">
            <w:r w:rsidRPr="00B720E6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67" w:rsidRPr="00B720E6" w:rsidRDefault="00E86667" w:rsidP="00305A67">
            <w:r w:rsidRPr="00B720E6">
              <w:t xml:space="preserve">Английский язык. 4 </w:t>
            </w:r>
            <w:r w:rsidRPr="00B720E6">
              <w:lastRenderedPageBreak/>
              <w:t xml:space="preserve">класс. Электронное приложение к учебнику </w:t>
            </w:r>
            <w:proofErr w:type="spellStart"/>
            <w:r w:rsidRPr="00B720E6">
              <w:t>В.П.Кузовлева</w:t>
            </w:r>
            <w:proofErr w:type="spellEnd"/>
            <w:r w:rsidRPr="00B720E6">
              <w:t xml:space="preserve"> с  </w:t>
            </w:r>
            <w:proofErr w:type="spellStart"/>
            <w:r w:rsidRPr="00B720E6">
              <w:t>аудиокурсом</w:t>
            </w:r>
            <w:proofErr w:type="spellEnd"/>
            <w:r w:rsidRPr="00B720E6">
              <w:t>. - М: «Просвещение»</w:t>
            </w:r>
          </w:p>
        </w:tc>
      </w:tr>
      <w:tr w:rsidR="00E86667" w:rsidRPr="002C51FB" w:rsidTr="00305A67">
        <w:trPr>
          <w:trHeight w:val="55"/>
        </w:trPr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6667" w:rsidRPr="00A82E8C" w:rsidRDefault="00E86667" w:rsidP="00305A67">
            <w:r w:rsidRPr="00A82E8C">
              <w:lastRenderedPageBreak/>
              <w:t>Математика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jc w:val="center"/>
            </w:pPr>
            <w:r w:rsidRPr="00A177DA">
              <w:t>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jc w:val="center"/>
            </w:pPr>
            <w:r w:rsidRPr="00A177DA">
              <w:t>128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>Математика: программа: 1-4 классы. - М.:   «</w:t>
            </w:r>
            <w:proofErr w:type="spellStart"/>
            <w:r w:rsidRPr="00A177DA">
              <w:t>Вентана</w:t>
            </w:r>
            <w:proofErr w:type="spellEnd"/>
            <w:r w:rsidRPr="00A177DA">
              <w:t xml:space="preserve"> – Граф»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67" w:rsidRPr="00A177DA" w:rsidRDefault="00E86667" w:rsidP="00305A67"/>
          <w:p w:rsidR="00E86667" w:rsidRPr="00A177DA" w:rsidRDefault="00E86667" w:rsidP="00305A67">
            <w:r w:rsidRPr="00A177DA">
              <w:t xml:space="preserve">В.Н. </w:t>
            </w:r>
            <w:proofErr w:type="spellStart"/>
            <w:r w:rsidRPr="00A177DA">
              <w:t>Рудницкая</w:t>
            </w:r>
            <w:proofErr w:type="spellEnd"/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67" w:rsidRPr="00A177DA" w:rsidRDefault="00E86667" w:rsidP="00305A67"/>
          <w:p w:rsidR="00E86667" w:rsidRPr="00A177DA" w:rsidRDefault="00E86667" w:rsidP="00305A67">
            <w:r w:rsidRPr="00A177DA">
              <w:t>2013</w:t>
            </w:r>
          </w:p>
          <w:p w:rsidR="00E86667" w:rsidRPr="00A177DA" w:rsidRDefault="00E86667" w:rsidP="00305A67"/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rPr>
                <w:highlight w:val="yellow"/>
              </w:rPr>
            </w:pPr>
            <w:proofErr w:type="spellStart"/>
            <w:r w:rsidRPr="00A177DA">
              <w:t>В.Н.Рудницкая</w:t>
            </w:r>
            <w:proofErr w:type="spellEnd"/>
            <w:r w:rsidRPr="00A177DA">
              <w:t xml:space="preserve"> и др.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 xml:space="preserve">Математика: 1 класс: учебник для </w:t>
            </w:r>
            <w:proofErr w:type="spellStart"/>
            <w:r w:rsidRPr="00A177DA">
              <w:t>уч</w:t>
            </w:r>
            <w:proofErr w:type="spellEnd"/>
            <w:r w:rsidRPr="00A177DA">
              <w:t xml:space="preserve">. </w:t>
            </w:r>
            <w:proofErr w:type="spellStart"/>
            <w:r w:rsidRPr="00A177DA">
              <w:t>общеобр</w:t>
            </w:r>
            <w:proofErr w:type="spellEnd"/>
            <w:r w:rsidRPr="00A177DA">
              <w:t xml:space="preserve">. </w:t>
            </w:r>
            <w:proofErr w:type="spellStart"/>
            <w:r w:rsidRPr="00A177DA">
              <w:t>учрежд</w:t>
            </w:r>
            <w:proofErr w:type="gramStart"/>
            <w:r w:rsidRPr="00A177DA">
              <w:t>.В</w:t>
            </w:r>
            <w:proofErr w:type="spellEnd"/>
            <w:proofErr w:type="gramEnd"/>
            <w:r w:rsidRPr="00A177DA">
              <w:t xml:space="preserve"> 2 ч. - Москва: «</w:t>
            </w:r>
            <w:proofErr w:type="spellStart"/>
            <w:r w:rsidRPr="00A177DA">
              <w:t>Вентана-Граф</w:t>
            </w:r>
            <w:proofErr w:type="spellEnd"/>
            <w:r w:rsidRPr="00A177DA">
              <w:t>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>2018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>100 %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6667" w:rsidRPr="002C51FB" w:rsidRDefault="00E86667" w:rsidP="00305A67">
            <w:pPr>
              <w:jc w:val="both"/>
              <w:rPr>
                <w:color w:val="FF0000"/>
              </w:rPr>
            </w:pPr>
          </w:p>
        </w:tc>
      </w:tr>
      <w:tr w:rsidR="00E86667" w:rsidRPr="002C51FB" w:rsidTr="00305A67">
        <w:trPr>
          <w:trHeight w:val="55"/>
        </w:trPr>
        <w:tc>
          <w:tcPr>
            <w:tcW w:w="1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A82E8C" w:rsidRDefault="00E86667" w:rsidP="00305A67"/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jc w:val="center"/>
            </w:pPr>
            <w:r w:rsidRPr="00A177DA">
              <w:t>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jc w:val="center"/>
            </w:pPr>
            <w:r w:rsidRPr="00A177DA">
              <w:t>136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>Математика: программа: 1-4 классы. - М.:   «</w:t>
            </w:r>
            <w:proofErr w:type="spellStart"/>
            <w:r w:rsidRPr="00A177DA">
              <w:t>Вентана</w:t>
            </w:r>
            <w:proofErr w:type="spellEnd"/>
            <w:r w:rsidRPr="00A177DA">
              <w:t xml:space="preserve"> – Граф»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/>
          <w:p w:rsidR="00E86667" w:rsidRPr="00A177DA" w:rsidRDefault="00E86667" w:rsidP="00305A67">
            <w:r w:rsidRPr="00A177DA">
              <w:t xml:space="preserve">В.Н. </w:t>
            </w:r>
            <w:proofErr w:type="spellStart"/>
            <w:r w:rsidRPr="00A177DA">
              <w:t>Рудницкая</w:t>
            </w:r>
            <w:proofErr w:type="spellEnd"/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/>
          <w:p w:rsidR="00E86667" w:rsidRPr="00A177DA" w:rsidRDefault="00E86667" w:rsidP="00305A67">
            <w:r w:rsidRPr="00A177DA">
              <w:t>2013</w:t>
            </w:r>
          </w:p>
          <w:p w:rsidR="00E86667" w:rsidRPr="00A177DA" w:rsidRDefault="00E86667" w:rsidP="00305A67"/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rPr>
                <w:highlight w:val="yellow"/>
              </w:rPr>
            </w:pPr>
            <w:proofErr w:type="spellStart"/>
            <w:r w:rsidRPr="00A177DA">
              <w:t>Рудницкая</w:t>
            </w:r>
            <w:proofErr w:type="spellEnd"/>
            <w:r w:rsidRPr="00A177DA">
              <w:t xml:space="preserve"> В.Н., Юдачева Т.В.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 xml:space="preserve">Математика: 2 класс: учебник для </w:t>
            </w:r>
            <w:proofErr w:type="spellStart"/>
            <w:r w:rsidRPr="00A177DA">
              <w:t>уч</w:t>
            </w:r>
            <w:proofErr w:type="spellEnd"/>
            <w:r w:rsidRPr="00A177DA">
              <w:t xml:space="preserve">. </w:t>
            </w:r>
            <w:proofErr w:type="spellStart"/>
            <w:r w:rsidRPr="00A177DA">
              <w:t>общеобр</w:t>
            </w:r>
            <w:proofErr w:type="spellEnd"/>
            <w:r w:rsidRPr="00A177DA">
              <w:t xml:space="preserve">. </w:t>
            </w:r>
            <w:proofErr w:type="spellStart"/>
            <w:r w:rsidRPr="00A177DA">
              <w:t>учрежд</w:t>
            </w:r>
            <w:proofErr w:type="gramStart"/>
            <w:r w:rsidRPr="00A177DA">
              <w:t>.В</w:t>
            </w:r>
            <w:proofErr w:type="spellEnd"/>
            <w:proofErr w:type="gramEnd"/>
            <w:r w:rsidRPr="00A177DA">
              <w:t xml:space="preserve"> 2 ч. - Москва: «</w:t>
            </w:r>
            <w:proofErr w:type="spellStart"/>
            <w:r w:rsidRPr="00A177DA">
              <w:t>Вентана-Граф</w:t>
            </w:r>
            <w:proofErr w:type="spellEnd"/>
            <w:r w:rsidRPr="00A177DA">
              <w:t>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>2012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>100 %</w:t>
            </w:r>
          </w:p>
        </w:tc>
        <w:tc>
          <w:tcPr>
            <w:tcW w:w="1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67" w:rsidRPr="002C51FB" w:rsidRDefault="00E86667" w:rsidP="00305A67">
            <w:pPr>
              <w:rPr>
                <w:color w:val="FF0000"/>
                <w:highlight w:val="yellow"/>
              </w:rPr>
            </w:pPr>
          </w:p>
        </w:tc>
      </w:tr>
      <w:tr w:rsidR="00E86667" w:rsidRPr="002C51FB" w:rsidTr="00305A67">
        <w:trPr>
          <w:trHeight w:val="439"/>
        </w:trPr>
        <w:tc>
          <w:tcPr>
            <w:tcW w:w="1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A82E8C" w:rsidRDefault="00E86667" w:rsidP="00305A67"/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jc w:val="center"/>
            </w:pPr>
            <w:r w:rsidRPr="00A177DA">
              <w:t>3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jc w:val="center"/>
            </w:pPr>
            <w:r w:rsidRPr="00A177DA">
              <w:t>136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>Математика: программа: 1-4 классы. - М.:   «</w:t>
            </w:r>
            <w:proofErr w:type="spellStart"/>
            <w:r w:rsidRPr="00A177DA">
              <w:t>Вентана</w:t>
            </w:r>
            <w:proofErr w:type="spellEnd"/>
            <w:r w:rsidRPr="00A177DA">
              <w:t xml:space="preserve"> – Граф»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/>
          <w:p w:rsidR="00E86667" w:rsidRPr="00A177DA" w:rsidRDefault="00E86667" w:rsidP="00305A67">
            <w:r w:rsidRPr="00A177DA">
              <w:t xml:space="preserve">В.Н. </w:t>
            </w:r>
            <w:proofErr w:type="spellStart"/>
            <w:r w:rsidRPr="00A177DA">
              <w:t>Рудницкая</w:t>
            </w:r>
            <w:proofErr w:type="spellEnd"/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/>
          <w:p w:rsidR="00E86667" w:rsidRPr="00A177DA" w:rsidRDefault="00E86667" w:rsidP="00305A67">
            <w:r w:rsidRPr="00A177DA">
              <w:t>2013</w:t>
            </w:r>
          </w:p>
          <w:p w:rsidR="00E86667" w:rsidRPr="00A177DA" w:rsidRDefault="00E86667" w:rsidP="00305A67"/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roofErr w:type="spellStart"/>
            <w:r w:rsidRPr="00A177DA">
              <w:t>Рудницкая</w:t>
            </w:r>
            <w:proofErr w:type="spellEnd"/>
            <w:r w:rsidRPr="00A177DA">
              <w:t xml:space="preserve"> В.Н., Юдачева Т.В.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 xml:space="preserve">Математика: 3 класс: учебник для </w:t>
            </w:r>
            <w:proofErr w:type="spellStart"/>
            <w:r w:rsidRPr="00A177DA">
              <w:t>уч</w:t>
            </w:r>
            <w:proofErr w:type="spellEnd"/>
            <w:r w:rsidRPr="00A177DA">
              <w:t xml:space="preserve">. </w:t>
            </w:r>
            <w:proofErr w:type="spellStart"/>
            <w:r w:rsidRPr="00A177DA">
              <w:t>общеобр</w:t>
            </w:r>
            <w:proofErr w:type="spellEnd"/>
            <w:r w:rsidRPr="00A177DA">
              <w:t xml:space="preserve">. </w:t>
            </w:r>
            <w:proofErr w:type="spellStart"/>
            <w:r w:rsidRPr="00A177DA">
              <w:t>учрежд</w:t>
            </w:r>
            <w:proofErr w:type="gramStart"/>
            <w:r w:rsidRPr="00A177DA">
              <w:t>.В</w:t>
            </w:r>
            <w:proofErr w:type="spellEnd"/>
            <w:proofErr w:type="gramEnd"/>
            <w:r w:rsidRPr="00A177DA">
              <w:t xml:space="preserve"> 2 ч. - Москва: «</w:t>
            </w:r>
            <w:proofErr w:type="spellStart"/>
            <w:r w:rsidRPr="00A177DA">
              <w:t>Вентана-Граф</w:t>
            </w:r>
            <w:proofErr w:type="spellEnd"/>
            <w:r w:rsidRPr="00A177DA">
              <w:t>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>2012-2013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2C51FB" w:rsidRDefault="00E86667" w:rsidP="00305A67">
            <w:pPr>
              <w:pStyle w:val="a5"/>
              <w:spacing w:line="210" w:lineRule="atLeas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86667" w:rsidRPr="002C51FB" w:rsidTr="00305A67">
        <w:trPr>
          <w:trHeight w:val="439"/>
        </w:trPr>
        <w:tc>
          <w:tcPr>
            <w:tcW w:w="1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A82E8C" w:rsidRDefault="00E86667" w:rsidP="00305A67"/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jc w:val="center"/>
            </w:pPr>
            <w:r w:rsidRPr="00A177DA">
              <w:t>4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jc w:val="center"/>
            </w:pPr>
            <w:r w:rsidRPr="00A177DA">
              <w:t>136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>Математика: программа: 1-4 классы. - М.:   «</w:t>
            </w:r>
            <w:proofErr w:type="spellStart"/>
            <w:r w:rsidRPr="00A177DA">
              <w:t>Вентана</w:t>
            </w:r>
            <w:proofErr w:type="spellEnd"/>
            <w:r w:rsidRPr="00A177DA">
              <w:t xml:space="preserve"> – Граф»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/>
          <w:p w:rsidR="00E86667" w:rsidRPr="00A177DA" w:rsidRDefault="00E86667" w:rsidP="00305A67">
            <w:r w:rsidRPr="00A177DA">
              <w:t xml:space="preserve">В.Н. </w:t>
            </w:r>
            <w:proofErr w:type="spellStart"/>
            <w:r w:rsidRPr="00A177DA">
              <w:t>Рудницкая</w:t>
            </w:r>
            <w:proofErr w:type="spellEnd"/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/>
          <w:p w:rsidR="00E86667" w:rsidRPr="00A177DA" w:rsidRDefault="00E86667" w:rsidP="00305A67">
            <w:r w:rsidRPr="00A177DA">
              <w:t>2013</w:t>
            </w:r>
          </w:p>
          <w:p w:rsidR="00E86667" w:rsidRPr="00A177DA" w:rsidRDefault="00E86667" w:rsidP="00305A67"/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roofErr w:type="spellStart"/>
            <w:r w:rsidRPr="00A177DA">
              <w:t>Рудницкая</w:t>
            </w:r>
            <w:proofErr w:type="spellEnd"/>
            <w:r w:rsidRPr="00A177DA">
              <w:t xml:space="preserve"> В.Н., Юдачева Т.В.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 xml:space="preserve">Математика: 4 класс: учебник для </w:t>
            </w:r>
            <w:proofErr w:type="spellStart"/>
            <w:r w:rsidRPr="00A177DA">
              <w:t>уч</w:t>
            </w:r>
            <w:proofErr w:type="spellEnd"/>
            <w:r w:rsidRPr="00A177DA">
              <w:t xml:space="preserve">. </w:t>
            </w:r>
            <w:proofErr w:type="spellStart"/>
            <w:r w:rsidRPr="00A177DA">
              <w:t>общеобр</w:t>
            </w:r>
            <w:proofErr w:type="spellEnd"/>
            <w:r w:rsidRPr="00A177DA">
              <w:t xml:space="preserve">. </w:t>
            </w:r>
            <w:proofErr w:type="spellStart"/>
            <w:r w:rsidRPr="00A177DA">
              <w:t>учрежд</w:t>
            </w:r>
            <w:proofErr w:type="gramStart"/>
            <w:r w:rsidRPr="00A177DA">
              <w:t>.В</w:t>
            </w:r>
            <w:proofErr w:type="spellEnd"/>
            <w:proofErr w:type="gramEnd"/>
            <w:r w:rsidRPr="00A177DA">
              <w:t xml:space="preserve"> 2 ч. - Москва: «</w:t>
            </w:r>
            <w:proofErr w:type="spellStart"/>
            <w:r w:rsidRPr="00A177DA">
              <w:t>Вентана-Граф</w:t>
            </w:r>
            <w:proofErr w:type="spellEnd"/>
            <w:r w:rsidRPr="00A177DA">
              <w:t>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>2014</w:t>
            </w:r>
          </w:p>
          <w:p w:rsidR="00E86667" w:rsidRPr="00A177DA" w:rsidRDefault="00E86667" w:rsidP="00305A67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2C51FB" w:rsidRDefault="00E86667" w:rsidP="00305A67">
            <w:pPr>
              <w:spacing w:before="100" w:beforeAutospacing="1" w:after="100" w:afterAutospacing="1"/>
              <w:jc w:val="both"/>
              <w:rPr>
                <w:rFonts w:eastAsia="Arial Unicode MS"/>
                <w:color w:val="FF0000"/>
                <w:highlight w:val="yellow"/>
              </w:rPr>
            </w:pPr>
          </w:p>
        </w:tc>
      </w:tr>
      <w:tr w:rsidR="00E86667" w:rsidRPr="002C51FB" w:rsidTr="00305A67">
        <w:trPr>
          <w:trHeight w:val="55"/>
        </w:trPr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6667" w:rsidRPr="00A82E8C" w:rsidRDefault="00E86667" w:rsidP="00305A67">
            <w:r w:rsidRPr="00A82E8C">
              <w:t>Технология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jc w:val="center"/>
            </w:pPr>
            <w:r w:rsidRPr="00A177DA">
              <w:t>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jc w:val="center"/>
            </w:pPr>
            <w:r w:rsidRPr="00A177DA">
              <w:t>29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rPr>
                <w:highlight w:val="yellow"/>
              </w:rPr>
            </w:pPr>
            <w:r w:rsidRPr="00A177DA">
              <w:t>Технология: программа :1-4 класс</w:t>
            </w:r>
            <w:proofErr w:type="gramStart"/>
            <w:r w:rsidRPr="00A177DA">
              <w:t>ы-</w:t>
            </w:r>
            <w:proofErr w:type="gramEnd"/>
            <w:r w:rsidRPr="00A177DA">
              <w:t xml:space="preserve"> М.:   «</w:t>
            </w:r>
            <w:proofErr w:type="spellStart"/>
            <w:r w:rsidRPr="00A177DA">
              <w:t>Вентана</w:t>
            </w:r>
            <w:proofErr w:type="spellEnd"/>
            <w:r w:rsidRPr="00A177DA">
              <w:t xml:space="preserve"> – Граф»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roofErr w:type="spellStart"/>
            <w:r w:rsidRPr="00A177DA">
              <w:t>Е.А.Лутцева</w:t>
            </w:r>
            <w:proofErr w:type="spellEnd"/>
            <w:r w:rsidRPr="00A177DA">
              <w:t xml:space="preserve"> 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rPr>
                <w:highlight w:val="yellow"/>
              </w:rPr>
            </w:pPr>
            <w:r w:rsidRPr="00A177DA">
              <w:t>2013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67" w:rsidRPr="00A177DA" w:rsidRDefault="00E86667" w:rsidP="00305A67">
            <w:proofErr w:type="spellStart"/>
            <w:r w:rsidRPr="00A177DA">
              <w:t>Е.А.Лутцева</w:t>
            </w:r>
            <w:proofErr w:type="spellEnd"/>
            <w:r w:rsidRPr="00A177DA"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A177DA" w:rsidRDefault="00E86667" w:rsidP="00305A67">
            <w:r w:rsidRPr="00A177DA">
              <w:t xml:space="preserve">Технология: 1 класс:   учебник для </w:t>
            </w:r>
            <w:proofErr w:type="spellStart"/>
            <w:r w:rsidRPr="00A177DA">
              <w:t>уч</w:t>
            </w:r>
            <w:proofErr w:type="spellEnd"/>
            <w:r w:rsidRPr="00A177DA">
              <w:t xml:space="preserve">. </w:t>
            </w:r>
            <w:proofErr w:type="spellStart"/>
            <w:r w:rsidRPr="00A177DA">
              <w:lastRenderedPageBreak/>
              <w:t>общеобр</w:t>
            </w:r>
            <w:proofErr w:type="spellEnd"/>
            <w:r w:rsidRPr="00A177DA">
              <w:t xml:space="preserve">. </w:t>
            </w:r>
            <w:proofErr w:type="spellStart"/>
            <w:r w:rsidRPr="00A177DA">
              <w:t>учрежд</w:t>
            </w:r>
            <w:proofErr w:type="spellEnd"/>
            <w:proofErr w:type="gramStart"/>
            <w:r w:rsidRPr="00A177DA">
              <w:t xml:space="preserve">.. - </w:t>
            </w:r>
            <w:proofErr w:type="gramEnd"/>
            <w:r w:rsidRPr="00A177DA">
              <w:t>Москва: «</w:t>
            </w:r>
            <w:proofErr w:type="spellStart"/>
            <w:r w:rsidRPr="00A177DA">
              <w:t>Вентана-Граф</w:t>
            </w:r>
            <w:proofErr w:type="spellEnd"/>
            <w:r w:rsidRPr="00A177DA">
              <w:t>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67" w:rsidRPr="00A177DA" w:rsidRDefault="00E86667" w:rsidP="00305A67">
            <w:r w:rsidRPr="00A177DA">
              <w:lastRenderedPageBreak/>
              <w:t>2018</w:t>
            </w:r>
            <w:r w:rsidRPr="00A177DA">
              <w:rPr>
                <w:highlight w:val="yellow"/>
              </w:rPr>
              <w:t xml:space="preserve"> </w:t>
            </w:r>
          </w:p>
          <w:p w:rsidR="00E86667" w:rsidRPr="00A177DA" w:rsidRDefault="00E86667" w:rsidP="00305A67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rPr>
                <w:highlight w:val="yellow"/>
              </w:rPr>
            </w:pPr>
            <w:r w:rsidRPr="00A177DA">
              <w:t>100%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2C51FB" w:rsidRDefault="00E86667" w:rsidP="00305A67">
            <w:pPr>
              <w:pStyle w:val="a5"/>
              <w:rPr>
                <w:rFonts w:ascii="Times New Roman" w:hAnsi="Times New Roman" w:cs="Times New Roman"/>
                <w:color w:val="FF0000"/>
                <w:highlight w:val="yellow"/>
              </w:rPr>
            </w:pPr>
          </w:p>
        </w:tc>
      </w:tr>
      <w:tr w:rsidR="00E86667" w:rsidRPr="002C51FB" w:rsidTr="00305A67">
        <w:trPr>
          <w:trHeight w:val="55"/>
        </w:trPr>
        <w:tc>
          <w:tcPr>
            <w:tcW w:w="1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2C51FB" w:rsidRDefault="00E86667" w:rsidP="00305A67">
            <w:pPr>
              <w:rPr>
                <w:color w:val="FF000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jc w:val="center"/>
            </w:pPr>
            <w:r w:rsidRPr="00A177DA">
              <w:t>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jc w:val="center"/>
            </w:pPr>
            <w:r w:rsidRPr="00A177DA">
              <w:t>34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>Технология: программа :1-4 класс</w:t>
            </w:r>
            <w:proofErr w:type="gramStart"/>
            <w:r w:rsidRPr="00A177DA">
              <w:t>ы-</w:t>
            </w:r>
            <w:proofErr w:type="gramEnd"/>
            <w:r w:rsidRPr="00A177DA">
              <w:t xml:space="preserve"> М.:   «</w:t>
            </w:r>
            <w:proofErr w:type="spellStart"/>
            <w:r w:rsidRPr="00A177DA">
              <w:t>Вентана</w:t>
            </w:r>
            <w:proofErr w:type="spellEnd"/>
            <w:r w:rsidRPr="00A177DA">
              <w:t xml:space="preserve"> – Граф»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roofErr w:type="spellStart"/>
            <w:r w:rsidRPr="00A177DA">
              <w:t>Е.А.Лутцева</w:t>
            </w:r>
            <w:proofErr w:type="spellEnd"/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>2013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67" w:rsidRPr="00A177DA" w:rsidRDefault="00E86667" w:rsidP="00305A67">
            <w:proofErr w:type="spellStart"/>
            <w:r w:rsidRPr="00A177DA">
              <w:t>Е.А.Лутцева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A177DA" w:rsidRDefault="00E86667" w:rsidP="00305A67">
            <w:r w:rsidRPr="00A177DA">
              <w:t xml:space="preserve">Технология: 2 класс:   учебник для </w:t>
            </w:r>
            <w:proofErr w:type="spellStart"/>
            <w:r w:rsidRPr="00A177DA">
              <w:t>уч</w:t>
            </w:r>
            <w:proofErr w:type="spellEnd"/>
            <w:r w:rsidRPr="00A177DA">
              <w:t xml:space="preserve">. </w:t>
            </w:r>
            <w:proofErr w:type="spellStart"/>
            <w:r w:rsidRPr="00A177DA">
              <w:t>общеобр</w:t>
            </w:r>
            <w:proofErr w:type="spellEnd"/>
            <w:r w:rsidRPr="00A177DA">
              <w:t xml:space="preserve">. </w:t>
            </w:r>
            <w:proofErr w:type="spellStart"/>
            <w:r w:rsidRPr="00A177DA">
              <w:t>учрежд</w:t>
            </w:r>
            <w:proofErr w:type="spellEnd"/>
            <w:proofErr w:type="gramStart"/>
            <w:r w:rsidRPr="00A177DA">
              <w:t xml:space="preserve">.. - </w:t>
            </w:r>
            <w:proofErr w:type="gramEnd"/>
            <w:r w:rsidRPr="00A177DA">
              <w:t>Москва: «</w:t>
            </w:r>
            <w:proofErr w:type="spellStart"/>
            <w:r w:rsidRPr="00A177DA">
              <w:t>Вентана-Граф</w:t>
            </w:r>
            <w:proofErr w:type="spellEnd"/>
            <w:r w:rsidRPr="00A177DA">
              <w:t>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67" w:rsidRPr="00A177DA" w:rsidRDefault="00E86667" w:rsidP="00305A67">
            <w:r w:rsidRPr="00A177DA">
              <w:t>2012,2013</w:t>
            </w:r>
          </w:p>
          <w:p w:rsidR="00E86667" w:rsidRPr="00A177DA" w:rsidRDefault="00E86667" w:rsidP="00305A67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67" w:rsidRPr="002C51FB" w:rsidRDefault="00E86667" w:rsidP="00305A67">
            <w:pPr>
              <w:rPr>
                <w:color w:val="FF0000"/>
                <w:highlight w:val="yellow"/>
              </w:rPr>
            </w:pPr>
          </w:p>
        </w:tc>
      </w:tr>
      <w:tr w:rsidR="00E86667" w:rsidRPr="002C51FB" w:rsidTr="00305A67">
        <w:trPr>
          <w:trHeight w:val="347"/>
        </w:trPr>
        <w:tc>
          <w:tcPr>
            <w:tcW w:w="1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2C51FB" w:rsidRDefault="00E86667" w:rsidP="00305A67">
            <w:pPr>
              <w:rPr>
                <w:color w:val="FF000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jc w:val="center"/>
            </w:pPr>
            <w:r w:rsidRPr="00A177DA">
              <w:t>3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jc w:val="center"/>
            </w:pPr>
            <w:r w:rsidRPr="00A177DA">
              <w:t>34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>Технология: программа :1-4 класс</w:t>
            </w:r>
            <w:proofErr w:type="gramStart"/>
            <w:r w:rsidRPr="00A177DA">
              <w:t>ы-</w:t>
            </w:r>
            <w:proofErr w:type="gramEnd"/>
            <w:r w:rsidRPr="00A177DA">
              <w:t xml:space="preserve"> М.:   «</w:t>
            </w:r>
            <w:proofErr w:type="spellStart"/>
            <w:r w:rsidRPr="00A177DA">
              <w:t>Вентана</w:t>
            </w:r>
            <w:proofErr w:type="spellEnd"/>
            <w:r w:rsidRPr="00A177DA">
              <w:t xml:space="preserve"> – Граф»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roofErr w:type="spellStart"/>
            <w:r w:rsidRPr="00A177DA">
              <w:t>Е.А.Лутцева</w:t>
            </w:r>
            <w:proofErr w:type="spellEnd"/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>2013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67" w:rsidRPr="00A177DA" w:rsidRDefault="00E86667" w:rsidP="00305A67">
            <w:proofErr w:type="spellStart"/>
            <w:r w:rsidRPr="00A177DA">
              <w:t>Е.А.Лутцева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A177DA" w:rsidRDefault="00E86667" w:rsidP="00305A67">
            <w:r w:rsidRPr="00A177DA">
              <w:t xml:space="preserve">Технология: 3 класс:   учебник для </w:t>
            </w:r>
            <w:proofErr w:type="spellStart"/>
            <w:r w:rsidRPr="00A177DA">
              <w:t>уч</w:t>
            </w:r>
            <w:proofErr w:type="spellEnd"/>
            <w:r w:rsidRPr="00A177DA">
              <w:t xml:space="preserve">. </w:t>
            </w:r>
            <w:proofErr w:type="spellStart"/>
            <w:r w:rsidRPr="00A177DA">
              <w:t>общеобр</w:t>
            </w:r>
            <w:proofErr w:type="spellEnd"/>
            <w:r w:rsidRPr="00A177DA">
              <w:t xml:space="preserve">. </w:t>
            </w:r>
            <w:proofErr w:type="spellStart"/>
            <w:r w:rsidRPr="00A177DA">
              <w:t>учрежд</w:t>
            </w:r>
            <w:proofErr w:type="spellEnd"/>
            <w:proofErr w:type="gramStart"/>
            <w:r w:rsidRPr="00A177DA">
              <w:t xml:space="preserve">.. - </w:t>
            </w:r>
            <w:proofErr w:type="gramEnd"/>
            <w:r w:rsidRPr="00A177DA">
              <w:t>Москва: «</w:t>
            </w:r>
            <w:proofErr w:type="spellStart"/>
            <w:r w:rsidRPr="00A177DA">
              <w:t>Вентана-Граф</w:t>
            </w:r>
            <w:proofErr w:type="spellEnd"/>
            <w:r w:rsidRPr="00A177DA">
              <w:t>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67" w:rsidRPr="00A177DA" w:rsidRDefault="00E86667" w:rsidP="00305A67">
            <w:r w:rsidRPr="00A177DA">
              <w:t>2013</w:t>
            </w:r>
          </w:p>
          <w:p w:rsidR="00E86667" w:rsidRPr="00A177DA" w:rsidRDefault="00E86667" w:rsidP="00305A67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2C51FB" w:rsidRDefault="00E86667" w:rsidP="00305A67">
            <w:pPr>
              <w:spacing w:before="100" w:beforeAutospacing="1"/>
              <w:rPr>
                <w:color w:val="FF0000"/>
              </w:rPr>
            </w:pPr>
          </w:p>
        </w:tc>
      </w:tr>
      <w:tr w:rsidR="00E86667" w:rsidRPr="002C51FB" w:rsidTr="00305A67">
        <w:trPr>
          <w:trHeight w:val="347"/>
        </w:trPr>
        <w:tc>
          <w:tcPr>
            <w:tcW w:w="1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2C51FB" w:rsidRDefault="00E86667" w:rsidP="00305A67">
            <w:pPr>
              <w:rPr>
                <w:color w:val="FF000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jc w:val="center"/>
            </w:pPr>
            <w:r w:rsidRPr="00A177DA">
              <w:t>4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jc w:val="center"/>
            </w:pPr>
            <w:r w:rsidRPr="00A177DA">
              <w:t>34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>Технология: программа :1-4 класс</w:t>
            </w:r>
            <w:proofErr w:type="gramStart"/>
            <w:r w:rsidRPr="00A177DA">
              <w:t>ы-</w:t>
            </w:r>
            <w:proofErr w:type="gramEnd"/>
            <w:r w:rsidRPr="00A177DA">
              <w:t xml:space="preserve"> М.:   «</w:t>
            </w:r>
            <w:proofErr w:type="spellStart"/>
            <w:r w:rsidRPr="00A177DA">
              <w:t>Вентана</w:t>
            </w:r>
            <w:proofErr w:type="spellEnd"/>
            <w:r w:rsidRPr="00A177DA">
              <w:t xml:space="preserve"> – Граф»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roofErr w:type="spellStart"/>
            <w:r w:rsidRPr="00A177DA">
              <w:t>Е.А.Лутцева</w:t>
            </w:r>
            <w:proofErr w:type="spellEnd"/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>2013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67" w:rsidRPr="00A177DA" w:rsidRDefault="00E86667" w:rsidP="00305A67">
            <w:proofErr w:type="spellStart"/>
            <w:r w:rsidRPr="00A177DA">
              <w:t>Е.А.Лутцева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A177DA" w:rsidRDefault="00E86667" w:rsidP="00305A67">
            <w:pPr>
              <w:rPr>
                <w:highlight w:val="yellow"/>
              </w:rPr>
            </w:pPr>
            <w:r w:rsidRPr="00A177DA">
              <w:t xml:space="preserve">Технология: 4 класс:   учебник для </w:t>
            </w:r>
            <w:proofErr w:type="spellStart"/>
            <w:r w:rsidRPr="00A177DA">
              <w:t>уч</w:t>
            </w:r>
            <w:proofErr w:type="spellEnd"/>
            <w:r w:rsidRPr="00A177DA">
              <w:t xml:space="preserve">. </w:t>
            </w:r>
            <w:proofErr w:type="spellStart"/>
            <w:r w:rsidRPr="00A177DA">
              <w:t>общеобр</w:t>
            </w:r>
            <w:proofErr w:type="spellEnd"/>
            <w:r w:rsidRPr="00A177DA">
              <w:t xml:space="preserve">. </w:t>
            </w:r>
            <w:proofErr w:type="spellStart"/>
            <w:r w:rsidRPr="00A177DA">
              <w:t>учрежд</w:t>
            </w:r>
            <w:proofErr w:type="spellEnd"/>
            <w:proofErr w:type="gramStart"/>
            <w:r w:rsidRPr="00A177DA">
              <w:t xml:space="preserve">.. - </w:t>
            </w:r>
            <w:proofErr w:type="gramEnd"/>
            <w:r w:rsidRPr="00A177DA">
              <w:t>Москва: «</w:t>
            </w:r>
            <w:proofErr w:type="spellStart"/>
            <w:r w:rsidRPr="00A177DA">
              <w:t>Вентана-Граф</w:t>
            </w:r>
            <w:proofErr w:type="spellEnd"/>
            <w:r w:rsidRPr="00A177DA">
              <w:t>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67" w:rsidRPr="00A177DA" w:rsidRDefault="00E86667" w:rsidP="00305A67">
            <w:r w:rsidRPr="00A177DA">
              <w:t>2013</w:t>
            </w:r>
            <w:r w:rsidRPr="00A177DA">
              <w:rPr>
                <w:highlight w:val="yellow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2C51FB" w:rsidRDefault="00E86667" w:rsidP="00305A67">
            <w:pPr>
              <w:rPr>
                <w:color w:val="FF0000"/>
              </w:rPr>
            </w:pPr>
          </w:p>
        </w:tc>
      </w:tr>
      <w:tr w:rsidR="00E86667" w:rsidRPr="002C51FB" w:rsidTr="00305A67">
        <w:trPr>
          <w:trHeight w:val="626"/>
        </w:trPr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6667" w:rsidRPr="00A82E8C" w:rsidRDefault="00E86667" w:rsidP="00305A67">
            <w:r w:rsidRPr="00A82E8C">
              <w:t>Музыка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jc w:val="center"/>
            </w:pPr>
            <w:r w:rsidRPr="00A177DA">
              <w:t>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jc w:val="center"/>
            </w:pPr>
            <w:r w:rsidRPr="00A177DA">
              <w:t>29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67" w:rsidRPr="00A177DA" w:rsidRDefault="00E86667" w:rsidP="00305A67">
            <w:r w:rsidRPr="00A177DA">
              <w:t>Музыка. Рабочие программы. Предметная линия учебников Г.С.Сергеевой, Е.Д.Критской  1-4 классы. – М.: «Просвещение»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 xml:space="preserve">Е.Д. Критская, Г.П. Сергеева, Т.С. </w:t>
            </w:r>
            <w:proofErr w:type="spellStart"/>
            <w:r w:rsidRPr="00A177DA">
              <w:t>Шмагина</w:t>
            </w:r>
            <w:proofErr w:type="spellEnd"/>
            <w:r w:rsidRPr="00A177DA">
              <w:t>.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>2014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 xml:space="preserve">Е.Д. Критская, Г.П. Сергеева, Т.С. </w:t>
            </w:r>
            <w:proofErr w:type="spellStart"/>
            <w:r w:rsidRPr="00A177DA">
              <w:t>Шмагина</w:t>
            </w:r>
            <w:proofErr w:type="spellEnd"/>
            <w:r w:rsidRPr="00A177DA"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67" w:rsidRPr="00A177DA" w:rsidRDefault="00E86667" w:rsidP="00305A67">
            <w:r w:rsidRPr="00A177DA">
              <w:t xml:space="preserve">Музыка: учебник для учащихся  1 </w:t>
            </w:r>
            <w:proofErr w:type="spellStart"/>
            <w:r w:rsidRPr="00A177DA">
              <w:t>кл</w:t>
            </w:r>
            <w:proofErr w:type="spellEnd"/>
            <w:r w:rsidRPr="00A177DA">
              <w:t xml:space="preserve">  начальной школы. - М.: Просвещение</w:t>
            </w:r>
          </w:p>
          <w:p w:rsidR="00E86667" w:rsidRPr="00A177DA" w:rsidRDefault="00E86667" w:rsidP="00305A67"/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>2018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>100%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67" w:rsidRPr="002C51FB" w:rsidRDefault="00E86667" w:rsidP="00305A67">
            <w:pPr>
              <w:rPr>
                <w:color w:val="FF0000"/>
                <w:highlight w:val="yellow"/>
              </w:rPr>
            </w:pPr>
          </w:p>
        </w:tc>
      </w:tr>
      <w:tr w:rsidR="00E86667" w:rsidRPr="002C51FB" w:rsidTr="00305A67">
        <w:trPr>
          <w:trHeight w:val="55"/>
        </w:trPr>
        <w:tc>
          <w:tcPr>
            <w:tcW w:w="1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2C51FB" w:rsidRDefault="00E86667" w:rsidP="00305A67">
            <w:pPr>
              <w:rPr>
                <w:color w:val="FF000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pPr>
              <w:jc w:val="center"/>
            </w:pPr>
            <w:r w:rsidRPr="00305A67">
              <w:t>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pPr>
              <w:jc w:val="center"/>
            </w:pPr>
            <w:r w:rsidRPr="00305A67">
              <w:t>34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67" w:rsidRPr="00305A67" w:rsidRDefault="00E86667" w:rsidP="00305A67">
            <w:r w:rsidRPr="00305A67">
              <w:t>Музыка. Рабочие программы. Предметная линия учебников Г.С.Сергеевой, Е.Д.Критской  1-</w:t>
            </w:r>
          </w:p>
          <w:p w:rsidR="00E86667" w:rsidRPr="00305A67" w:rsidRDefault="00E86667" w:rsidP="00305A67">
            <w:r w:rsidRPr="00305A67">
              <w:t>4 классы. – М.: «Просвещение»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r w:rsidRPr="00305A67">
              <w:t xml:space="preserve">Е.Д. Критская, Г.П. Сергеева, Т.С. </w:t>
            </w:r>
            <w:proofErr w:type="spellStart"/>
            <w:r w:rsidRPr="00305A67">
              <w:t>Шмагина</w:t>
            </w:r>
            <w:proofErr w:type="spellEnd"/>
            <w:r w:rsidRPr="00305A67">
              <w:t>.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r w:rsidRPr="00305A67">
              <w:t>2014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r w:rsidRPr="00305A67">
              <w:t xml:space="preserve">Е.Д. Критская, Г.П. Сергеева, Т.С. </w:t>
            </w:r>
            <w:proofErr w:type="spellStart"/>
            <w:r w:rsidRPr="00305A67">
              <w:t>Шмагина</w:t>
            </w:r>
            <w:proofErr w:type="spellEnd"/>
            <w:r w:rsidRPr="00305A67"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67" w:rsidRPr="00305A67" w:rsidRDefault="00E86667" w:rsidP="00305A67">
            <w:r w:rsidRPr="00305A67">
              <w:t xml:space="preserve">Музыка: учебник для учащихся  2 </w:t>
            </w:r>
            <w:proofErr w:type="spellStart"/>
            <w:r w:rsidRPr="00305A67">
              <w:t>кл</w:t>
            </w:r>
            <w:proofErr w:type="spellEnd"/>
            <w:r w:rsidRPr="00305A67">
              <w:t xml:space="preserve">  начальной школы. - М.: Просвещение</w:t>
            </w:r>
          </w:p>
          <w:p w:rsidR="00E86667" w:rsidRPr="00305A67" w:rsidRDefault="00E86667" w:rsidP="00305A67"/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r w:rsidRPr="00305A67">
              <w:t>2008, 2013</w:t>
            </w:r>
            <w:r w:rsidRPr="00305A67">
              <w:rPr>
                <w:highlight w:val="yellow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r w:rsidRPr="00305A67">
              <w:t>100%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67" w:rsidRPr="00305A67" w:rsidRDefault="00E86667" w:rsidP="00305A67">
            <w:pPr>
              <w:rPr>
                <w:highlight w:val="yellow"/>
              </w:rPr>
            </w:pPr>
          </w:p>
        </w:tc>
      </w:tr>
      <w:tr w:rsidR="00E86667" w:rsidRPr="002C51FB" w:rsidTr="00305A67">
        <w:trPr>
          <w:trHeight w:val="55"/>
        </w:trPr>
        <w:tc>
          <w:tcPr>
            <w:tcW w:w="1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2C51FB" w:rsidRDefault="00E86667" w:rsidP="00305A67">
            <w:pPr>
              <w:rPr>
                <w:color w:val="FF000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pPr>
              <w:jc w:val="center"/>
            </w:pPr>
            <w:r w:rsidRPr="00305A67">
              <w:t>3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pPr>
              <w:jc w:val="center"/>
            </w:pPr>
            <w:r w:rsidRPr="00305A67">
              <w:t>34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67" w:rsidRPr="00305A67" w:rsidRDefault="00E86667" w:rsidP="00305A67">
            <w:r w:rsidRPr="00305A67">
              <w:t>Музыка. Рабочие программы. Предметная линия учебников Г.С.Сергеевой, Е.Д.Критской  1-</w:t>
            </w:r>
          </w:p>
          <w:p w:rsidR="00E86667" w:rsidRPr="00305A67" w:rsidRDefault="00E86667" w:rsidP="00305A67">
            <w:r w:rsidRPr="00305A67">
              <w:lastRenderedPageBreak/>
              <w:t>4 классы. – М.: «Просвещение»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r w:rsidRPr="00305A67">
              <w:lastRenderedPageBreak/>
              <w:t xml:space="preserve">Е.Д. Критская, Г.П. </w:t>
            </w:r>
            <w:r w:rsidRPr="00305A67">
              <w:lastRenderedPageBreak/>
              <w:t xml:space="preserve">Сергеева, Т.С. </w:t>
            </w:r>
            <w:proofErr w:type="spellStart"/>
            <w:r w:rsidRPr="00305A67">
              <w:t>Шмагина</w:t>
            </w:r>
            <w:proofErr w:type="spellEnd"/>
            <w:r w:rsidRPr="00305A67">
              <w:t>.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r w:rsidRPr="00305A67">
              <w:lastRenderedPageBreak/>
              <w:t>2014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pPr>
              <w:rPr>
                <w:highlight w:val="yellow"/>
              </w:rPr>
            </w:pPr>
            <w:r w:rsidRPr="00305A67">
              <w:t xml:space="preserve">Е.Д. Критская, Г.П. </w:t>
            </w:r>
            <w:r w:rsidRPr="00305A67">
              <w:lastRenderedPageBreak/>
              <w:t xml:space="preserve">Сергеева, Т.С. </w:t>
            </w:r>
            <w:proofErr w:type="spellStart"/>
            <w:r w:rsidRPr="00305A67">
              <w:t>Шмагина</w:t>
            </w:r>
            <w:proofErr w:type="spellEnd"/>
            <w:r w:rsidRPr="00305A67"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67" w:rsidRPr="00305A67" w:rsidRDefault="00E86667" w:rsidP="00305A67">
            <w:r w:rsidRPr="00305A67">
              <w:lastRenderedPageBreak/>
              <w:t xml:space="preserve">Музыка 1-4 </w:t>
            </w:r>
            <w:proofErr w:type="spellStart"/>
            <w:r w:rsidRPr="00305A67">
              <w:t>кл</w:t>
            </w:r>
            <w:proofErr w:type="spellEnd"/>
            <w:r w:rsidRPr="00305A67">
              <w:t xml:space="preserve"> М.: Просвещение</w:t>
            </w:r>
          </w:p>
          <w:p w:rsidR="00E86667" w:rsidRPr="00305A67" w:rsidRDefault="00E86667" w:rsidP="00305A67"/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r w:rsidRPr="00305A67">
              <w:t>2013</w:t>
            </w:r>
            <w:r w:rsidRPr="00305A67">
              <w:rPr>
                <w:highlight w:val="yellow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r w:rsidRPr="00305A67">
              <w:t>100%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67" w:rsidRPr="00305A67" w:rsidRDefault="00E86667" w:rsidP="00305A67"/>
        </w:tc>
      </w:tr>
      <w:tr w:rsidR="00E86667" w:rsidRPr="002C51FB" w:rsidTr="00305A67">
        <w:trPr>
          <w:trHeight w:val="55"/>
        </w:trPr>
        <w:tc>
          <w:tcPr>
            <w:tcW w:w="1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2C51FB" w:rsidRDefault="00E86667" w:rsidP="00305A67">
            <w:pPr>
              <w:rPr>
                <w:color w:val="FF000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pPr>
              <w:jc w:val="center"/>
            </w:pPr>
            <w:r w:rsidRPr="00305A67">
              <w:t>4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pPr>
              <w:jc w:val="center"/>
            </w:pPr>
            <w:r w:rsidRPr="00305A67">
              <w:t>34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67" w:rsidRPr="00305A67" w:rsidRDefault="00E86667" w:rsidP="00305A67">
            <w:r w:rsidRPr="00305A67">
              <w:t>Музыка. Рабочие программы. Предметная линия учебников Г.С.Сергеевой, Е.Д.Критской  1-</w:t>
            </w:r>
          </w:p>
          <w:p w:rsidR="00E86667" w:rsidRPr="00305A67" w:rsidRDefault="00E86667" w:rsidP="00305A67">
            <w:pPr>
              <w:rPr>
                <w:u w:val="single"/>
              </w:rPr>
            </w:pPr>
            <w:r w:rsidRPr="00305A67">
              <w:t>4 классы. – М.: «Просвещение»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r w:rsidRPr="00305A67">
              <w:t xml:space="preserve">Е.Д. Критская, Г.П. Сергеева, Т.С. </w:t>
            </w:r>
            <w:proofErr w:type="spellStart"/>
            <w:r w:rsidRPr="00305A67">
              <w:t>Шмагина</w:t>
            </w:r>
            <w:proofErr w:type="spellEnd"/>
            <w:r w:rsidRPr="00305A67">
              <w:t>.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r w:rsidRPr="00305A67">
              <w:t>2014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r w:rsidRPr="00305A67">
              <w:t xml:space="preserve">Е.Д. Критская, Г.П. Сергеева, Т.С. </w:t>
            </w:r>
            <w:proofErr w:type="spellStart"/>
            <w:r w:rsidRPr="00305A67">
              <w:t>Шмагина</w:t>
            </w:r>
            <w:proofErr w:type="spellEnd"/>
            <w:r w:rsidRPr="00305A67"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67" w:rsidRPr="00305A67" w:rsidRDefault="00E86667" w:rsidP="00305A67">
            <w:r w:rsidRPr="00305A67">
              <w:t xml:space="preserve">Музыка 1-4 </w:t>
            </w:r>
            <w:proofErr w:type="spellStart"/>
            <w:r w:rsidRPr="00305A67">
              <w:t>кл</w:t>
            </w:r>
            <w:proofErr w:type="spellEnd"/>
            <w:r w:rsidRPr="00305A67">
              <w:t xml:space="preserve"> М.: Просвещение</w:t>
            </w:r>
          </w:p>
          <w:p w:rsidR="00E86667" w:rsidRPr="00305A67" w:rsidRDefault="00E86667" w:rsidP="00305A67"/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r w:rsidRPr="00305A67">
              <w:t>2014</w:t>
            </w:r>
            <w:r w:rsidRPr="00305A67">
              <w:rPr>
                <w:highlight w:val="yellow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r w:rsidRPr="00305A67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67" w:rsidRPr="00305A67" w:rsidRDefault="00E86667" w:rsidP="00305A67"/>
        </w:tc>
      </w:tr>
      <w:tr w:rsidR="00E86667" w:rsidRPr="002C51FB" w:rsidTr="00305A67">
        <w:trPr>
          <w:trHeight w:val="174"/>
        </w:trPr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r w:rsidRPr="00305A67">
              <w:t>Изобразите</w:t>
            </w:r>
          </w:p>
          <w:p w:rsidR="00E86667" w:rsidRPr="00305A67" w:rsidRDefault="00E86667" w:rsidP="00305A67">
            <w:proofErr w:type="spellStart"/>
            <w:r w:rsidRPr="00305A67">
              <w:t>льное</w:t>
            </w:r>
            <w:proofErr w:type="spellEnd"/>
            <w:r w:rsidRPr="00305A67">
              <w:t xml:space="preserve"> искусство 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pPr>
              <w:jc w:val="center"/>
            </w:pPr>
            <w:r w:rsidRPr="00305A67">
              <w:t>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pPr>
              <w:jc w:val="center"/>
            </w:pPr>
            <w:r w:rsidRPr="00305A67">
              <w:t>29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pPr>
              <w:jc w:val="both"/>
            </w:pPr>
            <w:r w:rsidRPr="00305A67">
              <w:t>Изобразительное искусство. Рабочие программы. Предметная линия учебников для 1-4 классов. – М.: «Просвещение»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305A67" w:rsidRDefault="00E86667" w:rsidP="00305A67">
            <w:r w:rsidRPr="00305A67">
              <w:rPr>
                <w:bCs/>
              </w:rPr>
              <w:t xml:space="preserve">Б.М. </w:t>
            </w:r>
            <w:proofErr w:type="spellStart"/>
            <w:r w:rsidRPr="00305A67">
              <w:rPr>
                <w:bCs/>
              </w:rPr>
              <w:t>Неменский</w:t>
            </w:r>
            <w:proofErr w:type="spellEnd"/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305A67" w:rsidRDefault="00E86667" w:rsidP="00305A67">
            <w:r w:rsidRPr="00305A67">
              <w:t>2011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pPr>
              <w:rPr>
                <w:highlight w:val="yellow"/>
              </w:rPr>
            </w:pPr>
            <w:r w:rsidRPr="00305A67">
              <w:rPr>
                <w:bCs/>
              </w:rPr>
              <w:t xml:space="preserve">Л.А. </w:t>
            </w:r>
            <w:proofErr w:type="spellStart"/>
            <w:r w:rsidRPr="00305A67">
              <w:rPr>
                <w:bCs/>
              </w:rPr>
              <w:t>Неменская</w:t>
            </w:r>
            <w:proofErr w:type="spellEnd"/>
            <w:r w:rsidRPr="00305A67">
              <w:rPr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pPr>
              <w:jc w:val="both"/>
            </w:pPr>
            <w:r w:rsidRPr="00305A67">
              <w:t xml:space="preserve">Изобразительное искусство. Ты изображаешь, украшаешь и строишь. 1 класс: Учебник для </w:t>
            </w:r>
            <w:proofErr w:type="spellStart"/>
            <w:r w:rsidRPr="00305A67">
              <w:t>учащ</w:t>
            </w:r>
            <w:proofErr w:type="spellEnd"/>
            <w:r w:rsidRPr="00305A67">
              <w:t xml:space="preserve">. </w:t>
            </w:r>
            <w:proofErr w:type="spellStart"/>
            <w:r w:rsidRPr="00305A67">
              <w:t>общеобр</w:t>
            </w:r>
            <w:proofErr w:type="spellEnd"/>
            <w:r w:rsidRPr="00305A67">
              <w:t xml:space="preserve">. </w:t>
            </w:r>
            <w:proofErr w:type="spellStart"/>
            <w:r w:rsidRPr="00305A67">
              <w:t>учрежд</w:t>
            </w:r>
            <w:proofErr w:type="spellEnd"/>
            <w:r w:rsidRPr="00305A67">
              <w:t xml:space="preserve">.- М.: Просвещение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pPr>
              <w:jc w:val="both"/>
            </w:pPr>
            <w:r w:rsidRPr="00305A67">
              <w:t>2011,</w:t>
            </w:r>
          </w:p>
          <w:p w:rsidR="00E86667" w:rsidRPr="00305A67" w:rsidRDefault="00E86667" w:rsidP="00305A67">
            <w:pPr>
              <w:jc w:val="both"/>
            </w:pPr>
            <w:r w:rsidRPr="00305A67">
              <w:t>2014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pPr>
              <w:jc w:val="both"/>
            </w:pPr>
            <w:r w:rsidRPr="00305A67">
              <w:t>100%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pPr>
              <w:jc w:val="both"/>
            </w:pPr>
          </w:p>
        </w:tc>
      </w:tr>
      <w:tr w:rsidR="00E86667" w:rsidRPr="002C51FB" w:rsidTr="00305A67">
        <w:trPr>
          <w:trHeight w:val="766"/>
        </w:trPr>
        <w:tc>
          <w:tcPr>
            <w:tcW w:w="1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305A67" w:rsidRDefault="00E86667" w:rsidP="00305A67"/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pPr>
              <w:jc w:val="center"/>
            </w:pPr>
            <w:r w:rsidRPr="00305A67">
              <w:t>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pPr>
              <w:jc w:val="center"/>
            </w:pPr>
            <w:r w:rsidRPr="00305A67">
              <w:t>34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pPr>
              <w:jc w:val="both"/>
            </w:pPr>
            <w:r w:rsidRPr="00305A67">
              <w:t>Изобразительное искусство. Рабочие программы. Предметная линия учебников для 1-4 классов. – М.: «Просвещение»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305A67" w:rsidRDefault="00E86667" w:rsidP="00305A67">
            <w:r w:rsidRPr="00305A67">
              <w:rPr>
                <w:bCs/>
              </w:rPr>
              <w:t xml:space="preserve">Б.М. </w:t>
            </w:r>
            <w:proofErr w:type="spellStart"/>
            <w:r w:rsidRPr="00305A67">
              <w:rPr>
                <w:bCs/>
              </w:rPr>
              <w:t>Неменский</w:t>
            </w:r>
            <w:proofErr w:type="spellEnd"/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305A67" w:rsidRDefault="00E86667" w:rsidP="00305A67">
            <w:r w:rsidRPr="00305A67">
              <w:t>2011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67" w:rsidRPr="00305A67" w:rsidRDefault="00E86667" w:rsidP="00305A67">
            <w:pPr>
              <w:rPr>
                <w:bCs/>
              </w:rPr>
            </w:pPr>
          </w:p>
          <w:p w:rsidR="00E86667" w:rsidRPr="00305A67" w:rsidRDefault="00E86667" w:rsidP="00305A67">
            <w:r w:rsidRPr="00305A67">
              <w:rPr>
                <w:bCs/>
              </w:rPr>
              <w:t xml:space="preserve">Л.А. </w:t>
            </w:r>
            <w:proofErr w:type="spellStart"/>
            <w:r w:rsidRPr="00305A67">
              <w:rPr>
                <w:bCs/>
              </w:rPr>
              <w:t>Неменская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pPr>
              <w:jc w:val="both"/>
            </w:pPr>
            <w:r w:rsidRPr="00305A67">
              <w:t xml:space="preserve">Искусство и ты: Учебник для 2 класса. - М.: Просвещение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pPr>
              <w:jc w:val="both"/>
            </w:pPr>
            <w:r w:rsidRPr="00305A67">
              <w:t>2012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pPr>
              <w:jc w:val="both"/>
            </w:pPr>
            <w:r w:rsidRPr="00305A67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pPr>
              <w:jc w:val="both"/>
            </w:pPr>
            <w:r w:rsidRPr="00305A67">
              <w:t xml:space="preserve">Уроки с применением информационных технологий 1-8 </w:t>
            </w:r>
            <w:proofErr w:type="spellStart"/>
            <w:r w:rsidRPr="00305A67">
              <w:t>кл</w:t>
            </w:r>
            <w:proofErr w:type="spellEnd"/>
            <w:r w:rsidRPr="00305A67">
              <w:t>., 2009г. (диск)</w:t>
            </w:r>
          </w:p>
        </w:tc>
      </w:tr>
      <w:tr w:rsidR="00E86667" w:rsidRPr="002C51FB" w:rsidTr="00305A67">
        <w:trPr>
          <w:trHeight w:val="373"/>
        </w:trPr>
        <w:tc>
          <w:tcPr>
            <w:tcW w:w="1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305A67" w:rsidRDefault="00E86667" w:rsidP="00305A67"/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pPr>
              <w:jc w:val="center"/>
            </w:pPr>
            <w:r w:rsidRPr="00305A67">
              <w:t>3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pPr>
              <w:jc w:val="center"/>
            </w:pPr>
            <w:r w:rsidRPr="00305A67">
              <w:t>34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pPr>
              <w:jc w:val="both"/>
            </w:pPr>
            <w:r w:rsidRPr="00305A67">
              <w:t>Изобразительное искусство. Рабочие программы. Предметная линия учебников для 1-4 классов. – М.: «Просвещение»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305A67" w:rsidRDefault="00E86667" w:rsidP="00305A67">
            <w:r w:rsidRPr="00305A67">
              <w:rPr>
                <w:bCs/>
              </w:rPr>
              <w:t xml:space="preserve">Б.М. </w:t>
            </w:r>
            <w:proofErr w:type="spellStart"/>
            <w:r w:rsidRPr="00305A67">
              <w:rPr>
                <w:bCs/>
              </w:rPr>
              <w:t>Неменский</w:t>
            </w:r>
            <w:proofErr w:type="spellEnd"/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305A67" w:rsidRDefault="00E86667" w:rsidP="00305A67">
            <w:r w:rsidRPr="00305A67">
              <w:t>2011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r w:rsidRPr="00305A67">
              <w:rPr>
                <w:bCs/>
              </w:rPr>
              <w:t xml:space="preserve">Л.А. </w:t>
            </w:r>
            <w:proofErr w:type="spellStart"/>
            <w:r w:rsidRPr="00305A67">
              <w:rPr>
                <w:bCs/>
              </w:rPr>
              <w:t>Неменская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pPr>
              <w:jc w:val="both"/>
            </w:pPr>
            <w:r w:rsidRPr="00305A67">
              <w:rPr>
                <w:bCs/>
              </w:rPr>
              <w:t>Искусство вокруг нас</w:t>
            </w:r>
            <w:r w:rsidRPr="00305A67">
              <w:t xml:space="preserve">: Учебник для 3 класса начальной школы.- М.: Просвещение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pPr>
              <w:jc w:val="both"/>
            </w:pPr>
            <w:r w:rsidRPr="00305A67">
              <w:t>2013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pPr>
              <w:jc w:val="both"/>
              <w:rPr>
                <w:highlight w:val="yellow"/>
              </w:rPr>
            </w:pPr>
            <w:r w:rsidRPr="00305A67">
              <w:t>100%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pPr>
              <w:jc w:val="both"/>
            </w:pPr>
            <w:r w:rsidRPr="00305A67">
              <w:t xml:space="preserve">Уроки с применением информационных технологий 1-8 </w:t>
            </w:r>
            <w:proofErr w:type="spellStart"/>
            <w:r w:rsidRPr="00305A67">
              <w:t>кл</w:t>
            </w:r>
            <w:proofErr w:type="spellEnd"/>
            <w:r w:rsidRPr="00305A67">
              <w:t xml:space="preserve">. , </w:t>
            </w:r>
            <w:r w:rsidRPr="00305A67">
              <w:lastRenderedPageBreak/>
              <w:t>2009г. (диск)</w:t>
            </w:r>
          </w:p>
        </w:tc>
      </w:tr>
      <w:tr w:rsidR="00305A67" w:rsidRPr="00305A67" w:rsidTr="00305A67">
        <w:trPr>
          <w:trHeight w:val="373"/>
        </w:trPr>
        <w:tc>
          <w:tcPr>
            <w:tcW w:w="1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2C51FB" w:rsidRDefault="00E86667" w:rsidP="00305A67">
            <w:pPr>
              <w:rPr>
                <w:color w:val="FF000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pPr>
              <w:jc w:val="center"/>
            </w:pPr>
            <w:r w:rsidRPr="00305A67">
              <w:t>4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pPr>
              <w:jc w:val="center"/>
            </w:pPr>
            <w:r w:rsidRPr="00305A67">
              <w:t>34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pPr>
              <w:jc w:val="both"/>
            </w:pPr>
            <w:r w:rsidRPr="00305A67">
              <w:t>Изобразительное искусство. Рабочие программы. Предметная линия учебников для 1-4 классов. – М.: «Просвещение»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305A67" w:rsidRDefault="00E86667" w:rsidP="00305A67">
            <w:r w:rsidRPr="00305A67">
              <w:rPr>
                <w:bCs/>
              </w:rPr>
              <w:t xml:space="preserve">Б.М. </w:t>
            </w:r>
            <w:proofErr w:type="spellStart"/>
            <w:r w:rsidRPr="00305A67">
              <w:rPr>
                <w:bCs/>
              </w:rPr>
              <w:t>Неменский</w:t>
            </w:r>
            <w:proofErr w:type="spellEnd"/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305A67" w:rsidRDefault="00E86667" w:rsidP="00305A67">
            <w:r w:rsidRPr="00305A67">
              <w:t>2011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r w:rsidRPr="00305A67">
              <w:rPr>
                <w:bCs/>
              </w:rPr>
              <w:t xml:space="preserve">Л.А. </w:t>
            </w:r>
            <w:proofErr w:type="spellStart"/>
            <w:r w:rsidRPr="00305A67">
              <w:rPr>
                <w:bCs/>
              </w:rPr>
              <w:t>Неменская</w:t>
            </w:r>
            <w:proofErr w:type="spellEnd"/>
            <w:r w:rsidRPr="00305A67">
              <w:rPr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pPr>
              <w:jc w:val="both"/>
            </w:pPr>
            <w:r w:rsidRPr="00305A67">
              <w:t xml:space="preserve">Каждый народ – художник: Учебник для 4 класса.- М.: Просвещение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pPr>
              <w:jc w:val="both"/>
            </w:pPr>
            <w:r w:rsidRPr="00305A67">
              <w:t>2014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pPr>
              <w:jc w:val="both"/>
            </w:pPr>
            <w:r w:rsidRPr="00305A67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pPr>
              <w:jc w:val="both"/>
            </w:pPr>
            <w:r w:rsidRPr="00305A67">
              <w:t xml:space="preserve">Уроки с применением информационных технологий 1-8 </w:t>
            </w:r>
            <w:proofErr w:type="spellStart"/>
            <w:r w:rsidRPr="00305A67">
              <w:t>кл</w:t>
            </w:r>
            <w:proofErr w:type="spellEnd"/>
            <w:r w:rsidRPr="00305A67">
              <w:t>. , 2009г. (диск)</w:t>
            </w:r>
          </w:p>
        </w:tc>
      </w:tr>
      <w:tr w:rsidR="00E86667" w:rsidRPr="002C51FB" w:rsidTr="00305A67">
        <w:trPr>
          <w:trHeight w:val="55"/>
        </w:trPr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6667" w:rsidRPr="00A82E8C" w:rsidRDefault="00E86667" w:rsidP="00305A67">
            <w:r w:rsidRPr="00A82E8C">
              <w:t>Окружаю</w:t>
            </w:r>
          </w:p>
          <w:p w:rsidR="00E86667" w:rsidRPr="002C51FB" w:rsidRDefault="00E86667" w:rsidP="00305A67">
            <w:pPr>
              <w:rPr>
                <w:color w:val="FF0000"/>
              </w:rPr>
            </w:pPr>
            <w:proofErr w:type="spellStart"/>
            <w:r w:rsidRPr="00A82E8C">
              <w:t>щий</w:t>
            </w:r>
            <w:proofErr w:type="spellEnd"/>
            <w:r w:rsidRPr="00A82E8C">
              <w:t xml:space="preserve"> мир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jc w:val="center"/>
            </w:pPr>
            <w:r w:rsidRPr="00A177DA">
              <w:t>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jc w:val="center"/>
            </w:pPr>
            <w:r w:rsidRPr="00A177DA">
              <w:t>62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>Окружающий мир. Программа: 1-4 классы. - М.:   «</w:t>
            </w:r>
            <w:proofErr w:type="spellStart"/>
            <w:r w:rsidRPr="00A177DA">
              <w:t>Вентана</w:t>
            </w:r>
            <w:proofErr w:type="spellEnd"/>
            <w:r w:rsidRPr="00A177DA">
              <w:t xml:space="preserve"> – Граф»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>Н.Ф. Виноградова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>2013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ind w:left="-111"/>
            </w:pPr>
            <w:r w:rsidRPr="00A177DA">
              <w:t xml:space="preserve">Н.Ф.Виноградова и </w:t>
            </w:r>
            <w:proofErr w:type="spellStart"/>
            <w:proofErr w:type="gramStart"/>
            <w:r w:rsidRPr="00A177DA">
              <w:t>др</w:t>
            </w:r>
            <w:proofErr w:type="spellEnd"/>
            <w:proofErr w:type="gram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 xml:space="preserve">Окружающий мир. 1 класс.  </w:t>
            </w:r>
            <w:proofErr w:type="gramStart"/>
            <w:r w:rsidRPr="00A177DA">
              <w:t>-М</w:t>
            </w:r>
            <w:proofErr w:type="gramEnd"/>
            <w:r w:rsidRPr="00A177DA">
              <w:t>осква: «</w:t>
            </w:r>
            <w:proofErr w:type="spellStart"/>
            <w:r w:rsidRPr="00A177DA">
              <w:t>Вентана-Граф</w:t>
            </w:r>
            <w:proofErr w:type="spellEnd"/>
            <w:r w:rsidRPr="00A177DA">
              <w:t>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>2017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67" w:rsidRPr="00A177DA" w:rsidRDefault="00E86667" w:rsidP="00305A67">
            <w:pPr>
              <w:jc w:val="both"/>
            </w:pPr>
            <w:r w:rsidRPr="00A177DA">
              <w:t xml:space="preserve">Уроки окружающего мира 1 </w:t>
            </w:r>
            <w:proofErr w:type="spellStart"/>
            <w:r w:rsidRPr="00A177DA">
              <w:t>кл</w:t>
            </w:r>
            <w:proofErr w:type="spellEnd"/>
            <w:r w:rsidRPr="00A177DA">
              <w:t xml:space="preserve">. </w:t>
            </w:r>
            <w:proofErr w:type="spellStart"/>
            <w:r w:rsidRPr="00A177DA">
              <w:t>Мультиме-дийное</w:t>
            </w:r>
            <w:proofErr w:type="spellEnd"/>
            <w:r w:rsidRPr="00A177DA">
              <w:t xml:space="preserve"> приложение к урокам</w:t>
            </w:r>
          </w:p>
        </w:tc>
      </w:tr>
      <w:tr w:rsidR="00E86667" w:rsidRPr="002C51FB" w:rsidTr="00305A67">
        <w:trPr>
          <w:trHeight w:val="55"/>
        </w:trPr>
        <w:tc>
          <w:tcPr>
            <w:tcW w:w="1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2C51FB" w:rsidRDefault="00E86667" w:rsidP="00305A67">
            <w:pPr>
              <w:rPr>
                <w:color w:val="FF000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jc w:val="center"/>
            </w:pPr>
            <w:r w:rsidRPr="00A177DA">
              <w:t>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jc w:val="center"/>
            </w:pPr>
            <w:r w:rsidRPr="00A177DA">
              <w:t>68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>Окружающий мир. Программа: 1-4 классы. - М.:   «</w:t>
            </w:r>
            <w:proofErr w:type="spellStart"/>
            <w:r w:rsidRPr="00A177DA">
              <w:t>Вентана</w:t>
            </w:r>
            <w:proofErr w:type="spellEnd"/>
            <w:r w:rsidRPr="00A177DA">
              <w:t xml:space="preserve"> – Граф»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>Н.Ф. Виноградова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>2013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ind w:left="-111"/>
            </w:pPr>
            <w:r w:rsidRPr="00A177DA">
              <w:t>Н.Ф.Виноградова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 xml:space="preserve">Окружающий мир. 2 класс.  </w:t>
            </w:r>
            <w:proofErr w:type="gramStart"/>
            <w:r w:rsidRPr="00A177DA">
              <w:t>-М</w:t>
            </w:r>
            <w:proofErr w:type="gramEnd"/>
            <w:r w:rsidRPr="00A177DA">
              <w:t>осква: «</w:t>
            </w:r>
            <w:proofErr w:type="spellStart"/>
            <w:r w:rsidRPr="00A177DA">
              <w:t>Вентана-Граф</w:t>
            </w:r>
            <w:proofErr w:type="spellEnd"/>
            <w:r w:rsidRPr="00A177DA">
              <w:t>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>2012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67" w:rsidRPr="00A177DA" w:rsidRDefault="00E86667" w:rsidP="00305A67">
            <w:pPr>
              <w:jc w:val="both"/>
            </w:pPr>
            <w:r w:rsidRPr="00A177DA">
              <w:t>Электронный образовательный ресурс. Окружающий мир.2 класс – М: «</w:t>
            </w:r>
            <w:proofErr w:type="spellStart"/>
            <w:r w:rsidRPr="00A177DA">
              <w:t>Вентана-Граф</w:t>
            </w:r>
            <w:proofErr w:type="spellEnd"/>
            <w:r w:rsidRPr="00A177DA">
              <w:t>», 2013</w:t>
            </w:r>
          </w:p>
        </w:tc>
      </w:tr>
      <w:tr w:rsidR="00E86667" w:rsidRPr="002C51FB" w:rsidTr="00305A67">
        <w:trPr>
          <w:trHeight w:val="55"/>
        </w:trPr>
        <w:tc>
          <w:tcPr>
            <w:tcW w:w="1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2C51FB" w:rsidRDefault="00E86667" w:rsidP="00305A67">
            <w:pPr>
              <w:rPr>
                <w:color w:val="FF000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jc w:val="center"/>
            </w:pPr>
            <w:r w:rsidRPr="00A177DA">
              <w:t>3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jc w:val="center"/>
            </w:pPr>
            <w:r w:rsidRPr="00A177DA">
              <w:t>68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>Окружающий мир. Программа: 1-4 классы. - М.:   «</w:t>
            </w:r>
            <w:proofErr w:type="spellStart"/>
            <w:r w:rsidRPr="00A177DA">
              <w:t>Вентана</w:t>
            </w:r>
            <w:proofErr w:type="spellEnd"/>
            <w:r w:rsidRPr="00A177DA">
              <w:t xml:space="preserve"> – Граф»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>Н.Ф. Виноградова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>2013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ind w:left="-111"/>
            </w:pPr>
            <w:r w:rsidRPr="00A177DA">
              <w:t>Н.Ф.Виноградова, Г.С. Калинина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 xml:space="preserve">Окружающий мир. 3 класс.  </w:t>
            </w:r>
            <w:proofErr w:type="gramStart"/>
            <w:r w:rsidRPr="00A177DA">
              <w:t>-М</w:t>
            </w:r>
            <w:proofErr w:type="gramEnd"/>
            <w:r w:rsidRPr="00A177DA">
              <w:t>осква: «</w:t>
            </w:r>
            <w:proofErr w:type="spellStart"/>
            <w:r w:rsidRPr="00A177DA">
              <w:t>Вентана-Граф</w:t>
            </w:r>
            <w:proofErr w:type="spellEnd"/>
            <w:r w:rsidRPr="00A177DA">
              <w:t>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>2012-2013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67" w:rsidRPr="00A177DA" w:rsidRDefault="00E86667" w:rsidP="00305A67"/>
        </w:tc>
      </w:tr>
      <w:tr w:rsidR="00E86667" w:rsidRPr="002C51FB" w:rsidTr="00305A67">
        <w:trPr>
          <w:trHeight w:val="55"/>
        </w:trPr>
        <w:tc>
          <w:tcPr>
            <w:tcW w:w="1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2C51FB" w:rsidRDefault="00E86667" w:rsidP="00305A67">
            <w:pPr>
              <w:rPr>
                <w:color w:val="FF000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jc w:val="center"/>
            </w:pPr>
            <w:r w:rsidRPr="00A177DA">
              <w:t>4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jc w:val="center"/>
            </w:pPr>
            <w:r w:rsidRPr="00A177DA">
              <w:t>68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jc w:val="both"/>
            </w:pPr>
            <w:r w:rsidRPr="00A177DA">
              <w:t xml:space="preserve">Окружающий мир. Программа: </w:t>
            </w:r>
            <w:r w:rsidRPr="00A177DA">
              <w:lastRenderedPageBreak/>
              <w:t>1-4 классы. - М.:   «</w:t>
            </w:r>
            <w:proofErr w:type="spellStart"/>
            <w:r w:rsidRPr="00A177DA">
              <w:t>Вентана</w:t>
            </w:r>
            <w:proofErr w:type="spellEnd"/>
            <w:r w:rsidRPr="00A177DA">
              <w:t xml:space="preserve"> – Граф»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lastRenderedPageBreak/>
              <w:t xml:space="preserve">Н.Ф. </w:t>
            </w:r>
            <w:r w:rsidRPr="00A177DA">
              <w:lastRenderedPageBreak/>
              <w:t>Виноградова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lastRenderedPageBreak/>
              <w:t>2013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ind w:left="-111"/>
              <w:rPr>
                <w:highlight w:val="yellow"/>
              </w:rPr>
            </w:pPr>
            <w:r w:rsidRPr="00A177DA">
              <w:t>Н.Ф.Виногра</w:t>
            </w:r>
            <w:r w:rsidRPr="00A177DA">
              <w:lastRenderedPageBreak/>
              <w:t>дова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rPr>
                <w:highlight w:val="yellow"/>
              </w:rPr>
            </w:pPr>
            <w:r w:rsidRPr="00A177DA">
              <w:lastRenderedPageBreak/>
              <w:t xml:space="preserve">Окружающий мир. 4 </w:t>
            </w:r>
            <w:r w:rsidRPr="00A177DA">
              <w:lastRenderedPageBreak/>
              <w:t xml:space="preserve">класс.  </w:t>
            </w:r>
            <w:proofErr w:type="gramStart"/>
            <w:r w:rsidRPr="00A177DA">
              <w:t>-М</w:t>
            </w:r>
            <w:proofErr w:type="gramEnd"/>
            <w:r w:rsidRPr="00A177DA">
              <w:t>осква: «</w:t>
            </w:r>
            <w:proofErr w:type="spellStart"/>
            <w:r w:rsidRPr="00A177DA">
              <w:t>Вентана-Граф</w:t>
            </w:r>
            <w:proofErr w:type="spellEnd"/>
            <w:r w:rsidRPr="00A177DA">
              <w:t>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lastRenderedPageBreak/>
              <w:t>2014</w:t>
            </w:r>
          </w:p>
          <w:p w:rsidR="00E86667" w:rsidRPr="00A177DA" w:rsidRDefault="00E86667" w:rsidP="00305A67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lastRenderedPageBreak/>
              <w:t xml:space="preserve">100 </w:t>
            </w:r>
            <w:r w:rsidRPr="00A177DA">
              <w:lastRenderedPageBreak/>
              <w:t>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67" w:rsidRPr="00A177DA" w:rsidRDefault="00E86667" w:rsidP="00305A67">
            <w:pPr>
              <w:spacing w:before="100" w:beforeAutospacing="1"/>
              <w:jc w:val="both"/>
            </w:pPr>
          </w:p>
        </w:tc>
      </w:tr>
      <w:tr w:rsidR="00E86667" w:rsidRPr="002C51FB" w:rsidTr="00305A67">
        <w:trPr>
          <w:trHeight w:val="55"/>
        </w:trPr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6667" w:rsidRPr="00A82E8C" w:rsidRDefault="00E86667" w:rsidP="00305A67">
            <w:r w:rsidRPr="00A82E8C">
              <w:lastRenderedPageBreak/>
              <w:t>Физическая культура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jc w:val="center"/>
            </w:pPr>
            <w:r w:rsidRPr="00A177DA">
              <w:t>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jc w:val="center"/>
            </w:pPr>
            <w:r w:rsidRPr="00A177DA">
              <w:t>87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jc w:val="both"/>
            </w:pPr>
            <w:r w:rsidRPr="00A177DA">
              <w:t>Физическая культура. Рабочие программы. Предметная линия учебников для 1-4 классов. – М.: Просвещение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jc w:val="center"/>
            </w:pPr>
            <w:r w:rsidRPr="00A177DA">
              <w:t>В.И.Лях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jc w:val="center"/>
            </w:pPr>
            <w:r w:rsidRPr="00A177DA">
              <w:t>2011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jc w:val="both"/>
            </w:pPr>
            <w:r w:rsidRPr="00A177DA">
              <w:t>В.И. Лях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>Физическая культура 1-4 класс. Издательство «Просвещение»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>201</w:t>
            </w:r>
            <w:r>
              <w:t>2</w:t>
            </w:r>
            <w:r w:rsidRPr="00A177DA">
              <w:t>-2018</w:t>
            </w:r>
            <w:r w:rsidRPr="00A177DA">
              <w:rPr>
                <w:highlight w:val="yellow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>100%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67" w:rsidRPr="00A177DA" w:rsidRDefault="00E86667" w:rsidP="00305A67"/>
        </w:tc>
      </w:tr>
      <w:tr w:rsidR="00E86667" w:rsidRPr="002C51FB" w:rsidTr="00305A67">
        <w:trPr>
          <w:trHeight w:val="55"/>
        </w:trPr>
        <w:tc>
          <w:tcPr>
            <w:tcW w:w="1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2C51FB" w:rsidRDefault="00E86667" w:rsidP="00305A67">
            <w:pPr>
              <w:rPr>
                <w:color w:val="FF000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jc w:val="center"/>
            </w:pPr>
            <w:r w:rsidRPr="00A177DA">
              <w:t>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jc w:val="center"/>
            </w:pPr>
            <w:r w:rsidRPr="00A177DA">
              <w:t>102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jc w:val="both"/>
            </w:pPr>
            <w:r w:rsidRPr="00A177DA">
              <w:t>Физическая культура. Рабочие программы. Предметная линия учебников для 1-4 классов. – М.: Просвещение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jc w:val="center"/>
            </w:pPr>
            <w:r w:rsidRPr="00A177DA">
              <w:t>В.И.Лях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jc w:val="center"/>
            </w:pPr>
            <w:r w:rsidRPr="00A177DA">
              <w:t>2011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jc w:val="both"/>
            </w:pPr>
            <w:r w:rsidRPr="00A177DA">
              <w:t>В.И. Лях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>Физическая культура 1-4 класс. Издательство «Просвещение»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>201</w:t>
            </w:r>
            <w:r>
              <w:t>2</w:t>
            </w:r>
            <w:r w:rsidRPr="00A177DA">
              <w:t>-2018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>100%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67" w:rsidRPr="00A177DA" w:rsidRDefault="00E86667" w:rsidP="00305A67"/>
        </w:tc>
      </w:tr>
      <w:tr w:rsidR="00E86667" w:rsidRPr="002C51FB" w:rsidTr="00305A67">
        <w:trPr>
          <w:trHeight w:val="55"/>
        </w:trPr>
        <w:tc>
          <w:tcPr>
            <w:tcW w:w="1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2C51FB" w:rsidRDefault="00E86667" w:rsidP="00305A67">
            <w:pPr>
              <w:rPr>
                <w:color w:val="FF000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jc w:val="center"/>
            </w:pPr>
            <w:r w:rsidRPr="00A177DA">
              <w:t>3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jc w:val="center"/>
            </w:pPr>
            <w:r w:rsidRPr="00A177DA">
              <w:t>102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jc w:val="both"/>
            </w:pPr>
            <w:r w:rsidRPr="00A177DA">
              <w:t>Физическая культура. Рабочие программы. Предметная линия учебников для 1-4 классов. – М.: Просвещение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jc w:val="center"/>
            </w:pPr>
            <w:r w:rsidRPr="00A177DA">
              <w:t>В.И.Лях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jc w:val="center"/>
            </w:pPr>
            <w:r w:rsidRPr="00A177DA">
              <w:t>2011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jc w:val="both"/>
            </w:pPr>
            <w:r w:rsidRPr="00A177DA">
              <w:t>В.И. Лях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>Физическая культура 1-4 класс. Издательство «Просвещение»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>201</w:t>
            </w:r>
            <w:r>
              <w:t>2</w:t>
            </w:r>
            <w:r w:rsidRPr="00A177DA">
              <w:t>-2018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>100%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67" w:rsidRPr="00A177DA" w:rsidRDefault="00E86667" w:rsidP="00305A67"/>
        </w:tc>
      </w:tr>
      <w:tr w:rsidR="00E86667" w:rsidRPr="002C51FB" w:rsidTr="00305A67">
        <w:trPr>
          <w:trHeight w:val="55"/>
        </w:trPr>
        <w:tc>
          <w:tcPr>
            <w:tcW w:w="1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6667" w:rsidRPr="002C51FB" w:rsidRDefault="00E86667" w:rsidP="00305A67">
            <w:pPr>
              <w:rPr>
                <w:color w:val="FF000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jc w:val="center"/>
            </w:pPr>
            <w:r w:rsidRPr="00A177DA">
              <w:t>4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jc w:val="center"/>
            </w:pPr>
            <w:r w:rsidRPr="00A177DA">
              <w:t>102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jc w:val="both"/>
            </w:pPr>
            <w:r w:rsidRPr="00A177DA">
              <w:t>Физическая культура. Рабочие программы. Предметная линия учебников для 1-4 классов. – М.: Просвещение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jc w:val="center"/>
            </w:pPr>
            <w:r w:rsidRPr="00A177DA">
              <w:t>В.И.Лях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jc w:val="center"/>
            </w:pPr>
            <w:r w:rsidRPr="00A177DA">
              <w:t>2011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jc w:val="both"/>
            </w:pPr>
            <w:r w:rsidRPr="00A177DA">
              <w:t>В.И. Лях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>Физическая культура 1-4 класс. Издательство «Просвещение»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r w:rsidRPr="00A177DA">
              <w:t>201</w:t>
            </w:r>
            <w:r>
              <w:t>2</w:t>
            </w:r>
            <w:r w:rsidRPr="00A177DA">
              <w:t>-2018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A177DA" w:rsidRDefault="00E86667" w:rsidP="00305A67">
            <w:pPr>
              <w:spacing w:before="240"/>
            </w:pPr>
            <w:r w:rsidRPr="00A177DA">
              <w:t>100%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67" w:rsidRPr="00A177DA" w:rsidRDefault="00E86667" w:rsidP="00305A67"/>
        </w:tc>
      </w:tr>
      <w:tr w:rsidR="00E86667" w:rsidRPr="002C51FB" w:rsidTr="00305A67">
        <w:trPr>
          <w:trHeight w:val="55"/>
        </w:trPr>
        <w:tc>
          <w:tcPr>
            <w:tcW w:w="1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pPr>
              <w:jc w:val="both"/>
            </w:pPr>
            <w:r w:rsidRPr="00305A67">
              <w:t xml:space="preserve">Основы </w:t>
            </w:r>
            <w:proofErr w:type="spellStart"/>
            <w:r w:rsidRPr="00305A67">
              <w:t>религиоз</w:t>
            </w:r>
            <w:proofErr w:type="spellEnd"/>
          </w:p>
          <w:p w:rsidR="00E86667" w:rsidRPr="00305A67" w:rsidRDefault="00E86667" w:rsidP="00305A67">
            <w:pPr>
              <w:jc w:val="both"/>
            </w:pPr>
            <w:proofErr w:type="spellStart"/>
            <w:r w:rsidRPr="00305A67">
              <w:t>ных</w:t>
            </w:r>
            <w:proofErr w:type="spellEnd"/>
            <w:r w:rsidRPr="00305A67">
              <w:t xml:space="preserve"> культур и светской этики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pPr>
              <w:jc w:val="center"/>
            </w:pPr>
            <w:r w:rsidRPr="00305A67">
              <w:t>4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pPr>
              <w:jc w:val="center"/>
            </w:pPr>
            <w:r w:rsidRPr="00305A67">
              <w:t>34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pPr>
              <w:pStyle w:val="afd"/>
              <w:rPr>
                <w:rFonts w:eastAsia="Calibri"/>
                <w:bCs/>
              </w:rPr>
            </w:pPr>
            <w:r w:rsidRPr="00305A67">
              <w:t xml:space="preserve">Программы комплексного учебного курса « </w:t>
            </w:r>
            <w:r w:rsidRPr="00305A67">
              <w:rPr>
                <w:rFonts w:eastAsia="Calibri"/>
                <w:bCs/>
              </w:rPr>
              <w:t xml:space="preserve">Основы религиозных культур и светской этики. Основы православной культуры» </w:t>
            </w:r>
            <w:r w:rsidRPr="00305A67">
              <w:rPr>
                <w:shd w:val="clear" w:color="auto" w:fill="F7F7F6"/>
              </w:rPr>
              <w:t>Н.Ф.Виноградовой</w:t>
            </w:r>
          </w:p>
          <w:p w:rsidR="00E86667" w:rsidRPr="00305A67" w:rsidRDefault="00E86667" w:rsidP="00305A67">
            <w:pPr>
              <w:jc w:val="both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r w:rsidRPr="00305A67">
              <w:t>Н.Ф.Виноградова, В.И.Власенко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pPr>
              <w:jc w:val="center"/>
            </w:pPr>
            <w:r w:rsidRPr="00305A67">
              <w:t>2016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A67" w:rsidRDefault="00305A67" w:rsidP="00305A67">
            <w:r w:rsidRPr="00305A67">
              <w:t xml:space="preserve">Н.Ф.Виноградова, </w:t>
            </w:r>
            <w:proofErr w:type="spellStart"/>
            <w:r w:rsidRPr="00305A67">
              <w:t>В.И.Власен</w:t>
            </w:r>
            <w:proofErr w:type="spellEnd"/>
          </w:p>
          <w:p w:rsidR="00E86667" w:rsidRPr="00305A67" w:rsidRDefault="00305A67" w:rsidP="00305A67">
            <w:r w:rsidRPr="00305A67">
              <w:t>ко, А.В.Поляков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pPr>
              <w:tabs>
                <w:tab w:val="left" w:pos="4678"/>
                <w:tab w:val="left" w:pos="5670"/>
              </w:tabs>
              <w:ind w:right="-47"/>
              <w:jc w:val="both"/>
              <w:rPr>
                <w:iCs/>
              </w:rPr>
            </w:pPr>
            <w:r w:rsidRPr="00305A67">
              <w:rPr>
                <w:iCs/>
              </w:rPr>
              <w:t>Учебник</w:t>
            </w:r>
            <w:r w:rsidRPr="00305A67">
              <w:rPr>
                <w:iCs/>
                <w:vanish/>
              </w:rPr>
              <w:t>а010 М.: Дрофа, 2011. – 92, (4)с</w:t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Pr="00305A67">
              <w:rPr>
                <w:iCs/>
                <w:vanish/>
              </w:rPr>
              <w:pgNum/>
            </w:r>
            <w:r w:rsidR="00305A67">
              <w:rPr>
                <w:iCs/>
              </w:rPr>
              <w:t>, состоящий</w:t>
            </w:r>
            <w:r w:rsidRPr="00305A67">
              <w:rPr>
                <w:iCs/>
              </w:rPr>
              <w:t xml:space="preserve"> из 2-х частей:</w:t>
            </w:r>
          </w:p>
          <w:p w:rsidR="00E86667" w:rsidRPr="00305A67" w:rsidRDefault="00305A67" w:rsidP="00305A67">
            <w:pPr>
              <w:tabs>
                <w:tab w:val="left" w:pos="4678"/>
                <w:tab w:val="left" w:pos="5670"/>
              </w:tabs>
              <w:ind w:right="-47"/>
              <w:jc w:val="both"/>
            </w:pPr>
            <w:r>
              <w:rPr>
                <w:iCs/>
              </w:rPr>
              <w:t>-</w:t>
            </w:r>
            <w:r w:rsidR="00E86667" w:rsidRPr="00305A67">
              <w:rPr>
                <w:iCs/>
              </w:rPr>
              <w:t>«</w:t>
            </w:r>
            <w:r w:rsidR="00E86667" w:rsidRPr="00305A67">
              <w:t xml:space="preserve">Основы религиозных культур и светской этики: 4 класс: учебник для учащихся общеобразовательных организаций: в 2 ч. </w:t>
            </w:r>
            <w:proofErr w:type="gramStart"/>
            <w:r w:rsidR="00E86667" w:rsidRPr="00305A67">
              <w:t>-</w:t>
            </w:r>
            <w:proofErr w:type="spellStart"/>
            <w:r w:rsidR="00E86667" w:rsidRPr="00305A67">
              <w:t>М</w:t>
            </w:r>
            <w:proofErr w:type="gramEnd"/>
            <w:r w:rsidR="00E86667" w:rsidRPr="00305A67">
              <w:t>.:Вентана-Граф</w:t>
            </w:r>
            <w:proofErr w:type="spellEnd"/>
            <w:r w:rsidR="00E86667" w:rsidRPr="00305A67">
              <w:t xml:space="preserve">, </w:t>
            </w:r>
          </w:p>
          <w:p w:rsidR="00E86667" w:rsidRPr="00305A67" w:rsidRDefault="00E86667" w:rsidP="00305A67"/>
          <w:p w:rsidR="00E86667" w:rsidRPr="00305A67" w:rsidRDefault="00E86667" w:rsidP="00305A67">
            <w:pPr>
              <w:pStyle w:val="Standard"/>
              <w:shd w:val="clear" w:color="auto" w:fill="FFFFFF"/>
              <w:autoSpaceDE w:val="0"/>
              <w:ind w:firstLine="567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E86667" w:rsidRPr="00305A67" w:rsidRDefault="00E86667" w:rsidP="00305A67"/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r w:rsidRPr="00305A67">
              <w:t>2016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667" w:rsidRPr="00305A67" w:rsidRDefault="00E86667" w:rsidP="00305A67">
            <w:r w:rsidRPr="00305A67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67" w:rsidRPr="00305A67" w:rsidRDefault="00E86667" w:rsidP="00305A67">
            <w:pPr>
              <w:spacing w:before="100" w:beforeAutospacing="1" w:after="100" w:afterAutospacing="1" w:line="135" w:lineRule="atLeast"/>
              <w:rPr>
                <w:rFonts w:eastAsia="Arial Unicode MS"/>
              </w:rPr>
            </w:pPr>
          </w:p>
        </w:tc>
      </w:tr>
    </w:tbl>
    <w:p w:rsidR="00E86667" w:rsidRDefault="00E86667" w:rsidP="005A2755">
      <w:pPr>
        <w:jc w:val="right"/>
        <w:rPr>
          <w:sz w:val="28"/>
          <w:szCs w:val="28"/>
        </w:rPr>
      </w:pPr>
    </w:p>
    <w:p w:rsidR="00E86667" w:rsidRPr="001A28CB" w:rsidRDefault="00E86667" w:rsidP="005A2755">
      <w:pPr>
        <w:jc w:val="right"/>
        <w:rPr>
          <w:sz w:val="28"/>
          <w:szCs w:val="28"/>
        </w:rPr>
      </w:pPr>
    </w:p>
    <w:p w:rsidR="00DD03D9" w:rsidRPr="00305A67" w:rsidRDefault="00DD03D9" w:rsidP="00DD03D9">
      <w:pPr>
        <w:tabs>
          <w:tab w:val="left" w:pos="3795"/>
          <w:tab w:val="center" w:pos="8005"/>
        </w:tabs>
        <w:ind w:left="1440"/>
        <w:jc w:val="center"/>
        <w:rPr>
          <w:b/>
        </w:rPr>
      </w:pPr>
      <w:r w:rsidRPr="00305A67">
        <w:rPr>
          <w:b/>
        </w:rPr>
        <w:lastRenderedPageBreak/>
        <w:t>Программно-методическое обеспечение учебного плана</w:t>
      </w:r>
    </w:p>
    <w:p w:rsidR="00DD03D9" w:rsidRPr="00305A67" w:rsidRDefault="00DD03D9" w:rsidP="00DD03D9">
      <w:pPr>
        <w:ind w:left="360"/>
        <w:jc w:val="center"/>
        <w:rPr>
          <w:b/>
        </w:rPr>
      </w:pPr>
      <w:r w:rsidRPr="00305A67">
        <w:rPr>
          <w:b/>
        </w:rPr>
        <w:t xml:space="preserve">муниципального бюджетного общеобразовательного учреждения </w:t>
      </w:r>
    </w:p>
    <w:p w:rsidR="00DD03D9" w:rsidRPr="00305A67" w:rsidRDefault="00DD03D9" w:rsidP="00DD03D9">
      <w:pPr>
        <w:ind w:left="360"/>
        <w:jc w:val="center"/>
        <w:rPr>
          <w:b/>
        </w:rPr>
      </w:pPr>
      <w:r w:rsidRPr="00305A67">
        <w:rPr>
          <w:b/>
        </w:rPr>
        <w:t xml:space="preserve"> «Новоалександровская средняя общеобразовательная школа </w:t>
      </w:r>
      <w:proofErr w:type="spellStart"/>
      <w:r w:rsidRPr="00305A67">
        <w:rPr>
          <w:b/>
        </w:rPr>
        <w:t>Ровеньского</w:t>
      </w:r>
      <w:proofErr w:type="spellEnd"/>
      <w:r w:rsidRPr="00305A67">
        <w:rPr>
          <w:b/>
        </w:rPr>
        <w:t xml:space="preserve"> района Белгородской области» уровня основного общего образования, реализующего ФГОС ООО, </w:t>
      </w:r>
    </w:p>
    <w:p w:rsidR="00DD03D9" w:rsidRPr="00305A67" w:rsidRDefault="00DD03D9" w:rsidP="00DD03D9">
      <w:pPr>
        <w:ind w:left="360"/>
        <w:jc w:val="center"/>
        <w:rPr>
          <w:b/>
        </w:rPr>
      </w:pPr>
      <w:r w:rsidRPr="00305A67">
        <w:rPr>
          <w:b/>
        </w:rPr>
        <w:t>на 201</w:t>
      </w:r>
      <w:r w:rsidR="002C51FB" w:rsidRPr="00305A67">
        <w:rPr>
          <w:b/>
        </w:rPr>
        <w:t>8</w:t>
      </w:r>
      <w:r w:rsidRPr="00305A67">
        <w:rPr>
          <w:b/>
        </w:rPr>
        <w:t>-201</w:t>
      </w:r>
      <w:r w:rsidR="002C51FB" w:rsidRPr="00305A67">
        <w:rPr>
          <w:b/>
        </w:rPr>
        <w:t>9</w:t>
      </w:r>
      <w:r w:rsidRPr="00305A67">
        <w:rPr>
          <w:b/>
        </w:rPr>
        <w:t xml:space="preserve"> учебный год</w:t>
      </w:r>
    </w:p>
    <w:p w:rsidR="00DD03D9" w:rsidRPr="00305A67" w:rsidRDefault="00DD03D9" w:rsidP="00DD03D9">
      <w:pPr>
        <w:ind w:left="360"/>
        <w:jc w:val="center"/>
        <w:rPr>
          <w:b/>
        </w:rPr>
      </w:pPr>
      <w:r w:rsidRPr="00305A67">
        <w:rPr>
          <w:b/>
        </w:rPr>
        <w:t>(5</w:t>
      </w:r>
      <w:r w:rsidR="002C51FB" w:rsidRPr="00305A67">
        <w:rPr>
          <w:b/>
        </w:rPr>
        <w:t>-8</w:t>
      </w:r>
      <w:r w:rsidRPr="00305A67">
        <w:rPr>
          <w:b/>
        </w:rPr>
        <w:t xml:space="preserve"> класс</w:t>
      </w:r>
      <w:r w:rsidR="0022797C" w:rsidRPr="00305A67">
        <w:rPr>
          <w:b/>
        </w:rPr>
        <w:t>ы</w:t>
      </w:r>
      <w:r w:rsidRPr="00305A67">
        <w:rPr>
          <w:b/>
        </w:rPr>
        <w:t>)</w:t>
      </w:r>
    </w:p>
    <w:tbl>
      <w:tblPr>
        <w:tblW w:w="1554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70"/>
        <w:gridCol w:w="414"/>
        <w:gridCol w:w="691"/>
        <w:gridCol w:w="3422"/>
        <w:gridCol w:w="189"/>
        <w:gridCol w:w="1370"/>
        <w:gridCol w:w="76"/>
        <w:gridCol w:w="633"/>
        <w:gridCol w:w="144"/>
        <w:gridCol w:w="1414"/>
        <w:gridCol w:w="143"/>
        <w:gridCol w:w="2408"/>
        <w:gridCol w:w="647"/>
        <w:gridCol w:w="204"/>
        <w:gridCol w:w="566"/>
        <w:gridCol w:w="143"/>
        <w:gridCol w:w="1510"/>
      </w:tblGrid>
      <w:tr w:rsidR="00305A67" w:rsidRPr="00305A67" w:rsidTr="002F4B48">
        <w:trPr>
          <w:trHeight w:val="21"/>
        </w:trPr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DD03D9" w:rsidRPr="00305A67" w:rsidRDefault="00DD03D9" w:rsidP="00DD03D9">
            <w:pPr>
              <w:jc w:val="center"/>
              <w:rPr>
                <w:b/>
              </w:rPr>
            </w:pPr>
            <w:r w:rsidRPr="00305A67">
              <w:rPr>
                <w:b/>
              </w:rPr>
              <w:t xml:space="preserve">Предмет </w:t>
            </w: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extDirection w:val="btLr"/>
            <w:hideMark/>
          </w:tcPr>
          <w:p w:rsidR="00DD03D9" w:rsidRPr="00305A67" w:rsidRDefault="00DD03D9" w:rsidP="00DD03D9">
            <w:pPr>
              <w:jc w:val="center"/>
              <w:rPr>
                <w:b/>
              </w:rPr>
            </w:pPr>
            <w:r w:rsidRPr="00305A67">
              <w:rPr>
                <w:b/>
              </w:rPr>
              <w:t>Класс</w:t>
            </w:r>
          </w:p>
        </w:tc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extDirection w:val="btLr"/>
            <w:hideMark/>
          </w:tcPr>
          <w:p w:rsidR="00DD03D9" w:rsidRPr="00305A67" w:rsidRDefault="00DD03D9" w:rsidP="00DD03D9">
            <w:pPr>
              <w:jc w:val="center"/>
              <w:rPr>
                <w:b/>
              </w:rPr>
            </w:pPr>
            <w:r w:rsidRPr="00305A67">
              <w:rPr>
                <w:b/>
              </w:rPr>
              <w:t>Кол-во часов</w:t>
            </w:r>
          </w:p>
        </w:tc>
        <w:tc>
          <w:tcPr>
            <w:tcW w:w="5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DD03D9" w:rsidRPr="00305A67" w:rsidRDefault="00DD03D9" w:rsidP="00F55E00">
            <w:pPr>
              <w:jc w:val="center"/>
              <w:rPr>
                <w:b/>
              </w:rPr>
            </w:pPr>
            <w:r w:rsidRPr="00305A67">
              <w:rPr>
                <w:b/>
              </w:rPr>
              <w:t>Программа</w:t>
            </w:r>
          </w:p>
        </w:tc>
        <w:tc>
          <w:tcPr>
            <w:tcW w:w="53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DD03D9" w:rsidRPr="00305A67" w:rsidRDefault="00DD03D9" w:rsidP="00F55E00">
            <w:pPr>
              <w:jc w:val="center"/>
              <w:rPr>
                <w:b/>
              </w:rPr>
            </w:pPr>
            <w:r w:rsidRPr="00305A67">
              <w:rPr>
                <w:b/>
              </w:rPr>
              <w:t>Учебник</w:t>
            </w:r>
          </w:p>
        </w:tc>
        <w:tc>
          <w:tcPr>
            <w:tcW w:w="16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DD03D9" w:rsidRPr="00305A67" w:rsidRDefault="00DD03D9" w:rsidP="00F55E00">
            <w:pPr>
              <w:jc w:val="center"/>
              <w:rPr>
                <w:b/>
              </w:rPr>
            </w:pPr>
            <w:r w:rsidRPr="00305A67">
              <w:rPr>
                <w:b/>
              </w:rPr>
              <w:t>Электронные пособия</w:t>
            </w:r>
          </w:p>
        </w:tc>
      </w:tr>
      <w:tr w:rsidR="00305A67" w:rsidRPr="00305A67" w:rsidTr="002F4B48">
        <w:trPr>
          <w:trHeight w:val="549"/>
        </w:trPr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3D9" w:rsidRPr="00305A67" w:rsidRDefault="00DD03D9" w:rsidP="00DD03D9">
            <w:pPr>
              <w:rPr>
                <w:b/>
              </w:rPr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3D9" w:rsidRPr="00305A67" w:rsidRDefault="00DD03D9" w:rsidP="00DD03D9">
            <w:pPr>
              <w:rPr>
                <w:b/>
              </w:rPr>
            </w:pPr>
          </w:p>
        </w:tc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3D9" w:rsidRPr="00305A67" w:rsidRDefault="00DD03D9" w:rsidP="00DD03D9">
            <w:pPr>
              <w:rPr>
                <w:b/>
              </w:rPr>
            </w:pP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DD03D9" w:rsidRPr="00305A67" w:rsidRDefault="00DD03D9" w:rsidP="00F55E00">
            <w:pPr>
              <w:jc w:val="center"/>
              <w:rPr>
                <w:b/>
              </w:rPr>
            </w:pPr>
            <w:r w:rsidRPr="00305A67">
              <w:rPr>
                <w:b/>
              </w:rPr>
              <w:t>Вид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DD03D9" w:rsidRPr="00305A67" w:rsidRDefault="00DD03D9" w:rsidP="00F55E00">
            <w:pPr>
              <w:jc w:val="center"/>
              <w:rPr>
                <w:b/>
              </w:rPr>
            </w:pPr>
            <w:r w:rsidRPr="00305A67">
              <w:rPr>
                <w:b/>
              </w:rPr>
              <w:t>Автор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DD03D9" w:rsidRPr="00305A67" w:rsidRDefault="00DD03D9" w:rsidP="00F55E00">
            <w:pPr>
              <w:ind w:left="-184"/>
              <w:jc w:val="center"/>
              <w:rPr>
                <w:b/>
              </w:rPr>
            </w:pPr>
            <w:r w:rsidRPr="00305A67">
              <w:rPr>
                <w:b/>
              </w:rPr>
              <w:t>Год издания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DD03D9" w:rsidRPr="00305A67" w:rsidRDefault="00DD03D9" w:rsidP="00F55E00">
            <w:pPr>
              <w:jc w:val="center"/>
              <w:rPr>
                <w:b/>
              </w:rPr>
            </w:pPr>
            <w:r w:rsidRPr="00305A67">
              <w:rPr>
                <w:b/>
              </w:rPr>
              <w:t>Автор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DD03D9" w:rsidRPr="00305A67" w:rsidRDefault="00DD03D9" w:rsidP="00F55E00">
            <w:pPr>
              <w:jc w:val="center"/>
              <w:rPr>
                <w:b/>
              </w:rPr>
            </w:pPr>
            <w:r w:rsidRPr="00305A67">
              <w:rPr>
                <w:b/>
              </w:rPr>
              <w:t>Название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DD03D9" w:rsidRPr="00305A67" w:rsidRDefault="00DD03D9" w:rsidP="00F55E00">
            <w:pPr>
              <w:jc w:val="center"/>
              <w:rPr>
                <w:b/>
              </w:rPr>
            </w:pPr>
            <w:r w:rsidRPr="00305A67">
              <w:rPr>
                <w:b/>
              </w:rPr>
              <w:t>Год издания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DD03D9" w:rsidRPr="00305A67" w:rsidRDefault="00DD03D9" w:rsidP="00F55E00">
            <w:pPr>
              <w:jc w:val="center"/>
              <w:rPr>
                <w:b/>
              </w:rPr>
            </w:pPr>
            <w:r w:rsidRPr="00305A67">
              <w:rPr>
                <w:b/>
              </w:rPr>
              <w:t>Обеспеченность</w:t>
            </w:r>
          </w:p>
        </w:tc>
        <w:tc>
          <w:tcPr>
            <w:tcW w:w="16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3D9" w:rsidRPr="00305A67" w:rsidRDefault="00DD03D9" w:rsidP="00F55E00">
            <w:pPr>
              <w:jc w:val="center"/>
              <w:rPr>
                <w:b/>
              </w:rPr>
            </w:pPr>
          </w:p>
        </w:tc>
      </w:tr>
      <w:tr w:rsidR="00305A67" w:rsidRPr="00305A67" w:rsidTr="002F4B48">
        <w:trPr>
          <w:trHeight w:val="55"/>
        </w:trPr>
        <w:tc>
          <w:tcPr>
            <w:tcW w:w="1554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7CA" w:rsidRPr="00305A67" w:rsidRDefault="00CE47CA" w:rsidP="00997455">
            <w:pPr>
              <w:jc w:val="center"/>
            </w:pPr>
            <w:r w:rsidRPr="00305A67">
              <w:rPr>
                <w:b/>
                <w:i/>
              </w:rPr>
              <w:t>Уровень основного общего образования</w:t>
            </w:r>
          </w:p>
        </w:tc>
      </w:tr>
      <w:tr w:rsidR="002C51FB" w:rsidRPr="002C51FB" w:rsidTr="002F4B48">
        <w:trPr>
          <w:trHeight w:val="55"/>
        </w:trPr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51FB" w:rsidRPr="00E77CB6" w:rsidRDefault="002C51FB" w:rsidP="00DD03D9">
            <w:r w:rsidRPr="00E77CB6">
              <w:t>Русский язык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1FB" w:rsidRPr="00E77CB6" w:rsidRDefault="002C51FB" w:rsidP="00DD03D9">
            <w:pPr>
              <w:jc w:val="center"/>
            </w:pPr>
            <w:r w:rsidRPr="00E77CB6">
              <w:t>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1FB" w:rsidRPr="00E77CB6" w:rsidRDefault="002C51FB" w:rsidP="00DD03D9">
            <w:pPr>
              <w:jc w:val="center"/>
            </w:pPr>
            <w:r w:rsidRPr="00E77CB6">
              <w:t>170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CB6" w:rsidRPr="00E77CB6" w:rsidRDefault="00E77CB6" w:rsidP="00E77CB6">
            <w:pPr>
              <w:jc w:val="both"/>
            </w:pPr>
            <w:r w:rsidRPr="00E77CB6">
              <w:t xml:space="preserve">Рабочая программа по русскому языку для 5 класса общеобразовательной школы «Русский язык. Рабочие программы. </w:t>
            </w:r>
            <w:proofErr w:type="gramStart"/>
            <w:r w:rsidRPr="00E77CB6">
              <w:t xml:space="preserve">Предметная линия учебников Т.А. </w:t>
            </w:r>
            <w:proofErr w:type="spellStart"/>
            <w:r w:rsidRPr="00E77CB6">
              <w:t>Ладыженской</w:t>
            </w:r>
            <w:proofErr w:type="spellEnd"/>
            <w:r w:rsidRPr="00E77CB6">
              <w:t xml:space="preserve">, М.Т. Баранова, Л.А. </w:t>
            </w:r>
            <w:proofErr w:type="spellStart"/>
            <w:r w:rsidRPr="00E77CB6">
              <w:t>Тростенцовой</w:t>
            </w:r>
            <w:proofErr w:type="spellEnd"/>
            <w:r w:rsidRPr="00E77CB6">
              <w:t xml:space="preserve"> и других. 5-9 классы: пособие для учителей </w:t>
            </w:r>
            <w:proofErr w:type="spellStart"/>
            <w:r w:rsidRPr="00E77CB6">
              <w:t>общеобразоват</w:t>
            </w:r>
            <w:proofErr w:type="spellEnd"/>
            <w:r w:rsidRPr="00E77CB6">
              <w:t>. учреждений/[М.Т. Баранов.</w:t>
            </w:r>
            <w:proofErr w:type="gramEnd"/>
            <w:r w:rsidRPr="00E77CB6">
              <w:t xml:space="preserve"> </w:t>
            </w:r>
            <w:proofErr w:type="gramStart"/>
            <w:r w:rsidRPr="00E77CB6">
              <w:t xml:space="preserve">Т.А. </w:t>
            </w:r>
            <w:proofErr w:type="spellStart"/>
            <w:r w:rsidRPr="00E77CB6">
              <w:t>Ладыженская</w:t>
            </w:r>
            <w:proofErr w:type="spellEnd"/>
            <w:r w:rsidRPr="00E77CB6">
              <w:t xml:space="preserve">, Н.М. </w:t>
            </w:r>
            <w:proofErr w:type="spellStart"/>
            <w:r w:rsidRPr="00E77CB6">
              <w:t>Шанский</w:t>
            </w:r>
            <w:proofErr w:type="spellEnd"/>
            <w:r w:rsidRPr="00E77CB6">
              <w:t xml:space="preserve"> и др.]. - 12-е изд., </w:t>
            </w:r>
            <w:proofErr w:type="spellStart"/>
            <w:r w:rsidRPr="00E77CB6">
              <w:t>перераб</w:t>
            </w:r>
            <w:proofErr w:type="spellEnd"/>
            <w:r w:rsidRPr="00E77CB6">
              <w:t>.</w:t>
            </w:r>
            <w:proofErr w:type="gramEnd"/>
            <w:r w:rsidRPr="00E77CB6">
              <w:t xml:space="preserve"> - М.: Просвещение, 2011»</w:t>
            </w:r>
          </w:p>
          <w:p w:rsidR="00E77CB6" w:rsidRPr="00E77CB6" w:rsidRDefault="00E77CB6" w:rsidP="00DD03D9">
            <w:pPr>
              <w:jc w:val="both"/>
            </w:pPr>
          </w:p>
          <w:p w:rsidR="002C51FB" w:rsidRPr="00E77CB6" w:rsidRDefault="002C51FB" w:rsidP="00DD03D9">
            <w:pPr>
              <w:jc w:val="both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1FB" w:rsidRPr="00E77CB6" w:rsidRDefault="002C51FB" w:rsidP="00997455">
            <w:pPr>
              <w:jc w:val="both"/>
            </w:pPr>
            <w:proofErr w:type="spellStart"/>
            <w:r w:rsidRPr="00E77CB6">
              <w:t>Тростенцо</w:t>
            </w:r>
            <w:proofErr w:type="spellEnd"/>
          </w:p>
          <w:p w:rsidR="002C51FB" w:rsidRPr="00E77CB6" w:rsidRDefault="002C51FB" w:rsidP="00997455">
            <w:pPr>
              <w:jc w:val="both"/>
            </w:pPr>
            <w:proofErr w:type="spellStart"/>
            <w:r w:rsidRPr="00E77CB6">
              <w:t>ва</w:t>
            </w:r>
            <w:proofErr w:type="spellEnd"/>
            <w:r w:rsidRPr="00E77CB6">
              <w:t xml:space="preserve"> Л.А., Баранов М.Т., </w:t>
            </w:r>
            <w:proofErr w:type="spellStart"/>
            <w:r w:rsidRPr="00E77CB6">
              <w:t>Ладыженская</w:t>
            </w:r>
            <w:proofErr w:type="spellEnd"/>
            <w:r w:rsidRPr="00E77CB6">
              <w:t xml:space="preserve"> Т.А., </w:t>
            </w:r>
            <w:proofErr w:type="spellStart"/>
            <w:r w:rsidRPr="00E77CB6">
              <w:t>Шанский</w:t>
            </w:r>
            <w:proofErr w:type="spellEnd"/>
            <w:r w:rsidRPr="00E77CB6">
              <w:t xml:space="preserve"> Н.М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E77CB6" w:rsidRDefault="002C51FB" w:rsidP="00997455">
            <w:pPr>
              <w:jc w:val="both"/>
            </w:pPr>
            <w:r w:rsidRPr="00E77CB6">
              <w:t>2011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1FB" w:rsidRPr="00E77CB6" w:rsidRDefault="002C51FB" w:rsidP="00997455">
            <w:pPr>
              <w:jc w:val="both"/>
            </w:pPr>
            <w:r w:rsidRPr="00E77CB6">
              <w:t xml:space="preserve">Т.А. </w:t>
            </w:r>
            <w:proofErr w:type="spellStart"/>
            <w:r w:rsidRPr="00E77CB6">
              <w:t>Ладыженская</w:t>
            </w:r>
            <w:proofErr w:type="spellEnd"/>
            <w:r w:rsidRPr="00E77CB6">
              <w:t xml:space="preserve">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CB6" w:rsidRPr="00E77CB6" w:rsidRDefault="002C51FB" w:rsidP="00997455">
            <w:pPr>
              <w:jc w:val="both"/>
            </w:pPr>
            <w:r w:rsidRPr="00E77CB6">
              <w:t xml:space="preserve">Русский язык. 5 класс. Учебник для </w:t>
            </w:r>
            <w:proofErr w:type="spellStart"/>
            <w:r w:rsidRPr="00E77CB6">
              <w:t>общеобраз</w:t>
            </w:r>
            <w:proofErr w:type="spellEnd"/>
            <w:r w:rsidRPr="00E77CB6">
              <w:t>. Организаций с приложением на электрон</w:t>
            </w:r>
            <w:proofErr w:type="gramStart"/>
            <w:r w:rsidRPr="00E77CB6">
              <w:t>.</w:t>
            </w:r>
            <w:proofErr w:type="gramEnd"/>
            <w:r w:rsidRPr="00E77CB6">
              <w:t xml:space="preserve"> </w:t>
            </w:r>
            <w:proofErr w:type="gramStart"/>
            <w:r w:rsidRPr="00E77CB6">
              <w:t>н</w:t>
            </w:r>
            <w:proofErr w:type="gramEnd"/>
            <w:r w:rsidRPr="00E77CB6">
              <w:t xml:space="preserve">осителе. В 2 </w:t>
            </w:r>
            <w:proofErr w:type="gramStart"/>
            <w:r w:rsidRPr="00E77CB6">
              <w:t>ч-</w:t>
            </w:r>
            <w:proofErr w:type="gramEnd"/>
            <w:r w:rsidRPr="00E77CB6">
              <w:t xml:space="preserve">  М: Просвещение</w:t>
            </w:r>
          </w:p>
          <w:p w:rsidR="00E77CB6" w:rsidRPr="00E77CB6" w:rsidRDefault="00E77CB6" w:rsidP="00E77CB6"/>
          <w:p w:rsidR="002C51FB" w:rsidRPr="00E77CB6" w:rsidRDefault="002C51FB" w:rsidP="00E77CB6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1FB" w:rsidRPr="00E77CB6" w:rsidRDefault="002C51FB" w:rsidP="00997455">
            <w:pPr>
              <w:jc w:val="both"/>
            </w:pPr>
            <w:r w:rsidRPr="00E77CB6">
              <w:t>2015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1FB" w:rsidRPr="00E77CB6" w:rsidRDefault="002C51FB" w:rsidP="00997455">
            <w:pPr>
              <w:jc w:val="both"/>
            </w:pPr>
            <w:r w:rsidRPr="00E77CB6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E77CB6" w:rsidRDefault="002C51FB" w:rsidP="00A12C01">
            <w:r w:rsidRPr="00E77CB6">
              <w:t xml:space="preserve">Русский язык. 5 класс. Электронное приложение к учебнику Т.А. </w:t>
            </w:r>
            <w:proofErr w:type="spellStart"/>
            <w:r w:rsidRPr="00E77CB6">
              <w:t>Ладыженской</w:t>
            </w:r>
            <w:proofErr w:type="spellEnd"/>
            <w:r w:rsidRPr="00E77CB6">
              <w:t>. – М.: Просвещение, 2015</w:t>
            </w:r>
          </w:p>
        </w:tc>
      </w:tr>
      <w:tr w:rsidR="002C51FB" w:rsidRPr="002C51FB" w:rsidTr="002F4B48">
        <w:trPr>
          <w:trHeight w:val="55"/>
        </w:trPr>
        <w:tc>
          <w:tcPr>
            <w:tcW w:w="157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C51FB" w:rsidRPr="002C51FB" w:rsidRDefault="002C51FB" w:rsidP="00DD03D9">
            <w:pPr>
              <w:rPr>
                <w:color w:val="FF000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1FB" w:rsidRPr="00A82E8C" w:rsidRDefault="002C51FB" w:rsidP="00A71901">
            <w:pPr>
              <w:jc w:val="center"/>
            </w:pPr>
            <w:r w:rsidRPr="00A82E8C">
              <w:t>6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1FB" w:rsidRPr="00A82E8C" w:rsidRDefault="002C51FB" w:rsidP="00A71901">
            <w:pPr>
              <w:jc w:val="center"/>
            </w:pPr>
            <w:r w:rsidRPr="00A82E8C">
              <w:t>204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30E" w:rsidRPr="00EF630E" w:rsidRDefault="00EF630E" w:rsidP="00EF630E">
            <w:pPr>
              <w:autoSpaceDE w:val="0"/>
              <w:autoSpaceDN w:val="0"/>
              <w:adjustRightInd w:val="0"/>
              <w:jc w:val="both"/>
            </w:pPr>
            <w:r w:rsidRPr="00EF630E">
              <w:t xml:space="preserve">Рабочая программа по русскому языку для 6 класса общеобразовательной школы «Русский язык. Рабочие </w:t>
            </w:r>
            <w:r w:rsidRPr="00EF630E">
              <w:lastRenderedPageBreak/>
              <w:t xml:space="preserve">программы. Предметная линия учебников Т.А. </w:t>
            </w:r>
            <w:proofErr w:type="spellStart"/>
            <w:r w:rsidRPr="00EF630E">
              <w:t>Ладыженской</w:t>
            </w:r>
            <w:proofErr w:type="spellEnd"/>
            <w:r w:rsidRPr="00EF630E">
              <w:t xml:space="preserve">, М.Т. Баранова, Л.А. </w:t>
            </w:r>
            <w:proofErr w:type="spellStart"/>
            <w:r w:rsidRPr="00EF630E">
              <w:t>Тростенцовой</w:t>
            </w:r>
            <w:proofErr w:type="spellEnd"/>
            <w:r w:rsidRPr="00EF630E">
              <w:t xml:space="preserve"> и других. 5-9 классы: пособие для учителей </w:t>
            </w:r>
            <w:proofErr w:type="spellStart"/>
            <w:r w:rsidRPr="00EF630E">
              <w:t>общеобразоват</w:t>
            </w:r>
            <w:proofErr w:type="spellEnd"/>
            <w:r w:rsidRPr="00EF630E">
              <w:t xml:space="preserve">. учреждений/[М.Т. Баранов, Т.А. </w:t>
            </w:r>
            <w:proofErr w:type="spellStart"/>
            <w:r w:rsidRPr="00EF630E">
              <w:t>Ладыженская</w:t>
            </w:r>
            <w:proofErr w:type="spellEnd"/>
            <w:r w:rsidRPr="00EF630E">
              <w:t xml:space="preserve">, Н.М. </w:t>
            </w:r>
            <w:proofErr w:type="spellStart"/>
            <w:r w:rsidRPr="00EF630E">
              <w:t>Шанскийи</w:t>
            </w:r>
            <w:proofErr w:type="spellEnd"/>
            <w:r w:rsidRPr="00EF630E">
              <w:t xml:space="preserve"> др.]. - 12-е изд., </w:t>
            </w:r>
            <w:proofErr w:type="spellStart"/>
            <w:r w:rsidRPr="00EF630E">
              <w:t>перераб</w:t>
            </w:r>
            <w:proofErr w:type="spellEnd"/>
            <w:r w:rsidRPr="00EF630E">
              <w:t>. - М.: Просвещение, 2011».</w:t>
            </w:r>
          </w:p>
          <w:p w:rsidR="002C51FB" w:rsidRPr="00EF630E" w:rsidRDefault="002C51FB" w:rsidP="00A71901">
            <w:pPr>
              <w:jc w:val="both"/>
            </w:pPr>
          </w:p>
          <w:p w:rsidR="002C51FB" w:rsidRPr="00EF630E" w:rsidRDefault="002C51FB" w:rsidP="008A39D0">
            <w:pPr>
              <w:autoSpaceDE w:val="0"/>
              <w:autoSpaceDN w:val="0"/>
              <w:adjustRightInd w:val="0"/>
              <w:ind w:firstLine="708"/>
              <w:jc w:val="both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1FB" w:rsidRPr="00EF630E" w:rsidRDefault="00EF630E" w:rsidP="00A71901">
            <w:pPr>
              <w:jc w:val="both"/>
            </w:pPr>
            <w:r w:rsidRPr="00EF630E">
              <w:lastRenderedPageBreak/>
              <w:t xml:space="preserve">М.Т. Баранов, Т.А. </w:t>
            </w:r>
            <w:proofErr w:type="spellStart"/>
            <w:r w:rsidRPr="00EF630E">
              <w:t>Ладыженска</w:t>
            </w:r>
            <w:r w:rsidRPr="00EF630E">
              <w:lastRenderedPageBreak/>
              <w:t>я</w:t>
            </w:r>
            <w:proofErr w:type="spellEnd"/>
            <w:r w:rsidRPr="00EF630E">
              <w:t xml:space="preserve">, Н.М. </w:t>
            </w:r>
            <w:proofErr w:type="spellStart"/>
            <w:r w:rsidRPr="00EF630E">
              <w:t>Шанскийи</w:t>
            </w:r>
            <w:proofErr w:type="spellEnd"/>
            <w:r w:rsidRPr="00EF630E">
              <w:t xml:space="preserve"> </w:t>
            </w:r>
            <w:proofErr w:type="spellStart"/>
            <w:proofErr w:type="gramStart"/>
            <w:r w:rsidRPr="00EF630E">
              <w:t>др</w:t>
            </w:r>
            <w:proofErr w:type="spellEnd"/>
            <w:proofErr w:type="gram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EF630E" w:rsidRDefault="002C51FB" w:rsidP="00A71901">
            <w:r w:rsidRPr="00EF630E">
              <w:lastRenderedPageBreak/>
              <w:t>2011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1FB" w:rsidRPr="00EF630E" w:rsidRDefault="00EF630E" w:rsidP="00A71901">
            <w:pPr>
              <w:ind w:left="-111"/>
            </w:pPr>
            <w:proofErr w:type="spellStart"/>
            <w:r w:rsidRPr="00EF630E">
              <w:t>Т.А.Ладыженская</w:t>
            </w:r>
            <w:proofErr w:type="spellEnd"/>
            <w:r w:rsidRPr="00EF630E">
              <w:t xml:space="preserve">, </w:t>
            </w:r>
            <w:r w:rsidRPr="00EF630E">
              <w:rPr>
                <w:iCs/>
              </w:rPr>
              <w:t xml:space="preserve">М.Т. Баранов, Л.А. </w:t>
            </w:r>
            <w:proofErr w:type="spellStart"/>
            <w:r w:rsidRPr="00EF630E">
              <w:rPr>
                <w:iCs/>
              </w:rPr>
              <w:t>Тростенцова</w:t>
            </w:r>
            <w:proofErr w:type="spellEnd"/>
            <w:r w:rsidRPr="00EF630E">
              <w:rPr>
                <w:iCs/>
              </w:rPr>
              <w:t xml:space="preserve"> и </w:t>
            </w:r>
            <w:proofErr w:type="spellStart"/>
            <w:proofErr w:type="gramStart"/>
            <w:r w:rsidRPr="00EF630E">
              <w:rPr>
                <w:iCs/>
              </w:rPr>
              <w:lastRenderedPageBreak/>
              <w:t>др</w:t>
            </w:r>
            <w:proofErr w:type="spellEnd"/>
            <w:proofErr w:type="gramEnd"/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30E" w:rsidRPr="00EF630E" w:rsidRDefault="00EF630E" w:rsidP="00EF630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EF630E">
              <w:rPr>
                <w:iCs/>
              </w:rPr>
              <w:lastRenderedPageBreak/>
              <w:t>Учебник «Русский язык. 6 класс». Учебник для общеобразовательны</w:t>
            </w:r>
            <w:r w:rsidRPr="00EF630E">
              <w:rPr>
                <w:iCs/>
              </w:rPr>
              <w:lastRenderedPageBreak/>
              <w:t xml:space="preserve">х учреждений. В 2 ч. [Т.А. </w:t>
            </w:r>
            <w:proofErr w:type="spellStart"/>
            <w:r w:rsidRPr="00EF630E">
              <w:rPr>
                <w:iCs/>
              </w:rPr>
              <w:t>Ладыженская</w:t>
            </w:r>
            <w:proofErr w:type="spellEnd"/>
            <w:r w:rsidRPr="00EF630E">
              <w:rPr>
                <w:iCs/>
              </w:rPr>
              <w:t xml:space="preserve">, М.Т. Баранов, Л.А. </w:t>
            </w:r>
            <w:proofErr w:type="spellStart"/>
            <w:r w:rsidRPr="00EF630E">
              <w:rPr>
                <w:iCs/>
              </w:rPr>
              <w:t>Тростенцова</w:t>
            </w:r>
            <w:proofErr w:type="spellEnd"/>
            <w:r w:rsidRPr="00EF630E">
              <w:rPr>
                <w:iCs/>
              </w:rPr>
              <w:t xml:space="preserve"> и др.] – М.: Просвещение, 2016.</w:t>
            </w:r>
          </w:p>
          <w:p w:rsidR="002C51FB" w:rsidRPr="00EF630E" w:rsidRDefault="002C51FB" w:rsidP="00EF630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1FB" w:rsidRPr="00EF630E" w:rsidRDefault="002C51FB" w:rsidP="00A71901">
            <w:r w:rsidRPr="00EF630E">
              <w:lastRenderedPageBreak/>
              <w:t>2016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1FB" w:rsidRPr="00EF630E" w:rsidRDefault="002C51FB" w:rsidP="00A71901">
            <w:r w:rsidRPr="00EF630E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EF630E" w:rsidRDefault="002C51FB" w:rsidP="00A71901">
            <w:pPr>
              <w:rPr>
                <w:b/>
              </w:rPr>
            </w:pPr>
          </w:p>
        </w:tc>
      </w:tr>
      <w:tr w:rsidR="002C51FB" w:rsidRPr="002C51FB" w:rsidTr="002F4B48">
        <w:trPr>
          <w:trHeight w:val="55"/>
        </w:trPr>
        <w:tc>
          <w:tcPr>
            <w:tcW w:w="1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1FB" w:rsidRPr="002C51FB" w:rsidRDefault="002C51FB" w:rsidP="002C51FB">
            <w:pPr>
              <w:rPr>
                <w:color w:val="FF000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E14495" w:rsidRDefault="002C51FB" w:rsidP="002C51FB">
            <w:pPr>
              <w:jc w:val="center"/>
            </w:pPr>
            <w:r w:rsidRPr="00E14495">
              <w:t>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E14495" w:rsidRDefault="002C51FB" w:rsidP="002C51FB">
            <w:pPr>
              <w:jc w:val="center"/>
            </w:pPr>
            <w:r w:rsidRPr="00E14495">
              <w:t>136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0F" w:rsidRPr="00E14495" w:rsidRDefault="00350A0F" w:rsidP="00350A0F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</w:rPr>
            </w:pPr>
            <w:r w:rsidRPr="00E14495">
              <w:rPr>
                <w:rFonts w:eastAsia="Calibri"/>
              </w:rPr>
              <w:t xml:space="preserve">Рабочая программа по русскому языку для 7 класса общеобразовательной школы «Русский язык. Рабочие программы. Предметная линия учебников Т.А. </w:t>
            </w:r>
            <w:proofErr w:type="spellStart"/>
            <w:r w:rsidRPr="00E14495">
              <w:rPr>
                <w:rFonts w:eastAsia="Calibri"/>
              </w:rPr>
              <w:t>Ладыженской</w:t>
            </w:r>
            <w:proofErr w:type="spellEnd"/>
            <w:r w:rsidRPr="00E14495">
              <w:rPr>
                <w:rFonts w:eastAsia="Calibri"/>
              </w:rPr>
              <w:t xml:space="preserve">, М.Т. Баранова, Л.А. </w:t>
            </w:r>
            <w:proofErr w:type="spellStart"/>
            <w:r w:rsidRPr="00E14495">
              <w:rPr>
                <w:rFonts w:eastAsia="Calibri"/>
              </w:rPr>
              <w:t>Тростенцовой</w:t>
            </w:r>
            <w:proofErr w:type="spellEnd"/>
            <w:r w:rsidRPr="00E14495">
              <w:rPr>
                <w:rFonts w:eastAsia="Calibri"/>
              </w:rPr>
              <w:t xml:space="preserve"> и других. 5-9 классы: пособие для учителей </w:t>
            </w:r>
            <w:proofErr w:type="spellStart"/>
            <w:r w:rsidRPr="00E14495">
              <w:rPr>
                <w:rFonts w:eastAsia="Calibri"/>
              </w:rPr>
              <w:t>общеобразоват</w:t>
            </w:r>
            <w:proofErr w:type="spellEnd"/>
            <w:r w:rsidRPr="00E14495">
              <w:rPr>
                <w:rFonts w:eastAsia="Calibri"/>
              </w:rPr>
              <w:t xml:space="preserve">. учреждений/[М.Т. Баранов, Т.А. </w:t>
            </w:r>
            <w:proofErr w:type="spellStart"/>
            <w:r w:rsidRPr="00E14495">
              <w:rPr>
                <w:rFonts w:eastAsia="Calibri"/>
              </w:rPr>
              <w:t>Ладыженская</w:t>
            </w:r>
            <w:proofErr w:type="spellEnd"/>
            <w:r w:rsidRPr="00E14495">
              <w:rPr>
                <w:rFonts w:eastAsia="Calibri"/>
              </w:rPr>
              <w:t xml:space="preserve">, Н.М. </w:t>
            </w:r>
            <w:proofErr w:type="spellStart"/>
            <w:r w:rsidRPr="00E14495">
              <w:rPr>
                <w:rFonts w:eastAsia="Calibri"/>
              </w:rPr>
              <w:t>Шанский</w:t>
            </w:r>
            <w:proofErr w:type="spellEnd"/>
            <w:r w:rsidRPr="00E14495">
              <w:rPr>
                <w:rFonts w:eastAsia="Calibri"/>
              </w:rPr>
              <w:t xml:space="preserve"> др.]. - 12-е изд., </w:t>
            </w:r>
            <w:proofErr w:type="spellStart"/>
            <w:r w:rsidRPr="00E14495">
              <w:rPr>
                <w:rFonts w:eastAsia="Calibri"/>
              </w:rPr>
              <w:t>перераб</w:t>
            </w:r>
            <w:proofErr w:type="spellEnd"/>
            <w:r w:rsidRPr="00E14495">
              <w:rPr>
                <w:rFonts w:eastAsia="Calibri"/>
              </w:rPr>
              <w:t>. - М.: Просвещение, 2011».</w:t>
            </w:r>
          </w:p>
          <w:p w:rsidR="008A39D0" w:rsidRPr="00E14495" w:rsidRDefault="008A39D0" w:rsidP="002C51FB">
            <w:pPr>
              <w:jc w:val="both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E14495" w:rsidRDefault="00350A0F" w:rsidP="002C51FB">
            <w:r w:rsidRPr="00E14495">
              <w:rPr>
                <w:rFonts w:eastAsia="Calibri"/>
              </w:rPr>
              <w:t xml:space="preserve">М.Т. Баранов, Т.А. </w:t>
            </w:r>
            <w:proofErr w:type="spellStart"/>
            <w:r w:rsidRPr="00E14495">
              <w:rPr>
                <w:rFonts w:eastAsia="Calibri"/>
              </w:rPr>
              <w:t>Ладыженская</w:t>
            </w:r>
            <w:proofErr w:type="spellEnd"/>
            <w:r w:rsidRPr="00E14495">
              <w:rPr>
                <w:rFonts w:eastAsia="Calibri"/>
              </w:rPr>
              <w:t xml:space="preserve">, Н.М. </w:t>
            </w:r>
            <w:proofErr w:type="spellStart"/>
            <w:r w:rsidRPr="00E14495">
              <w:rPr>
                <w:rFonts w:eastAsia="Calibri"/>
              </w:rPr>
              <w:t>Шанский</w:t>
            </w:r>
            <w:proofErr w:type="spellEnd"/>
            <w:r w:rsidRPr="00E14495">
              <w:rPr>
                <w:rFonts w:eastAsia="Calibri"/>
              </w:rPr>
              <w:t xml:space="preserve"> </w:t>
            </w:r>
            <w:proofErr w:type="spellStart"/>
            <w:proofErr w:type="gramStart"/>
            <w:r w:rsidRPr="00E14495">
              <w:rPr>
                <w:rFonts w:eastAsia="Calibri"/>
              </w:rPr>
              <w:t>др</w:t>
            </w:r>
            <w:proofErr w:type="spellEnd"/>
            <w:proofErr w:type="gram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E14495" w:rsidRDefault="002C51FB" w:rsidP="002C51FB"/>
          <w:p w:rsidR="002C51FB" w:rsidRPr="00E14495" w:rsidRDefault="002C51FB" w:rsidP="002C51FB">
            <w:r w:rsidRPr="00E14495">
              <w:t>20</w:t>
            </w:r>
            <w:r w:rsidR="00350A0F" w:rsidRPr="00E14495">
              <w:t>11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E14495" w:rsidRDefault="00350A0F" w:rsidP="002C51FB">
            <w:r w:rsidRPr="00E14495">
              <w:rPr>
                <w:rFonts w:eastAsia="Calibri"/>
                <w:iCs/>
              </w:rPr>
              <w:t xml:space="preserve">М.Т. Баранов, Т.А. </w:t>
            </w:r>
            <w:proofErr w:type="spellStart"/>
            <w:r w:rsidRPr="00E14495">
              <w:rPr>
                <w:rFonts w:eastAsia="Calibri"/>
                <w:iCs/>
              </w:rPr>
              <w:t>Ладыженская</w:t>
            </w:r>
            <w:proofErr w:type="spellEnd"/>
            <w:r w:rsidRPr="00E14495">
              <w:rPr>
                <w:rFonts w:eastAsia="Calibri"/>
                <w:iCs/>
              </w:rPr>
              <w:t xml:space="preserve">, Л.А. </w:t>
            </w:r>
            <w:proofErr w:type="spellStart"/>
            <w:r w:rsidRPr="00E14495">
              <w:rPr>
                <w:rFonts w:eastAsia="Calibri"/>
                <w:iCs/>
              </w:rPr>
              <w:t>Тростенцова</w:t>
            </w:r>
            <w:proofErr w:type="spellEnd"/>
            <w:r w:rsidRPr="00E14495">
              <w:rPr>
                <w:rFonts w:eastAsia="Calibri"/>
                <w:iCs/>
              </w:rPr>
              <w:t xml:space="preserve"> и др.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0F" w:rsidRPr="00E14495" w:rsidRDefault="00350A0F" w:rsidP="00350A0F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  <w:r w:rsidRPr="00E14495">
              <w:rPr>
                <w:rFonts w:eastAsia="Calibri"/>
                <w:iCs/>
              </w:rPr>
              <w:t>«Русский язык. 7 класс»: учеб</w:t>
            </w:r>
            <w:proofErr w:type="gramStart"/>
            <w:r w:rsidRPr="00E14495">
              <w:rPr>
                <w:rFonts w:eastAsia="Calibri"/>
                <w:iCs/>
              </w:rPr>
              <w:t>.</w:t>
            </w:r>
            <w:proofErr w:type="gramEnd"/>
            <w:r w:rsidRPr="00E14495">
              <w:rPr>
                <w:rFonts w:eastAsia="Calibri"/>
                <w:iCs/>
              </w:rPr>
              <w:t xml:space="preserve"> </w:t>
            </w:r>
            <w:proofErr w:type="gramStart"/>
            <w:r w:rsidRPr="00E14495">
              <w:rPr>
                <w:rFonts w:eastAsia="Calibri"/>
                <w:iCs/>
              </w:rPr>
              <w:t>д</w:t>
            </w:r>
            <w:proofErr w:type="gramEnd"/>
            <w:r w:rsidRPr="00E14495">
              <w:rPr>
                <w:rFonts w:eastAsia="Calibri"/>
                <w:iCs/>
              </w:rPr>
              <w:t xml:space="preserve">ля общеобразовательных организаций/[М.Т. Баранов, Т.А. </w:t>
            </w:r>
            <w:proofErr w:type="spellStart"/>
            <w:r w:rsidRPr="00E14495">
              <w:rPr>
                <w:rFonts w:eastAsia="Calibri"/>
                <w:iCs/>
              </w:rPr>
              <w:t>Ладыженская</w:t>
            </w:r>
            <w:proofErr w:type="spellEnd"/>
            <w:r w:rsidRPr="00E14495">
              <w:rPr>
                <w:rFonts w:eastAsia="Calibri"/>
                <w:iCs/>
              </w:rPr>
              <w:t xml:space="preserve">, Л.А. </w:t>
            </w:r>
            <w:proofErr w:type="spellStart"/>
            <w:r w:rsidRPr="00E14495">
              <w:rPr>
                <w:rFonts w:eastAsia="Calibri"/>
                <w:iCs/>
              </w:rPr>
              <w:t>Тростенцова</w:t>
            </w:r>
            <w:proofErr w:type="spellEnd"/>
            <w:r w:rsidRPr="00E14495">
              <w:rPr>
                <w:rFonts w:eastAsia="Calibri"/>
                <w:iCs/>
              </w:rPr>
              <w:t xml:space="preserve"> и др.]. - 4-е изд. - М.: Просвещение, 2017. - 223 с.</w:t>
            </w:r>
          </w:p>
          <w:p w:rsidR="002C51FB" w:rsidRPr="00E14495" w:rsidRDefault="002C51FB" w:rsidP="002C51FB">
            <w:pPr>
              <w:jc w:val="both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E14495" w:rsidRDefault="00350A0F" w:rsidP="002C51FB">
            <w:r w:rsidRPr="00E14495">
              <w:t>2016-2017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E14495" w:rsidRDefault="00350A0F" w:rsidP="002C51FB">
            <w:pPr>
              <w:jc w:val="center"/>
            </w:pPr>
            <w:r w:rsidRPr="00E14495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E14495" w:rsidRDefault="002C51FB" w:rsidP="00350A0F">
            <w:pPr>
              <w:jc w:val="center"/>
            </w:pPr>
          </w:p>
        </w:tc>
      </w:tr>
      <w:tr w:rsidR="002C51FB" w:rsidRPr="002C51FB" w:rsidTr="002F4B48">
        <w:trPr>
          <w:trHeight w:val="55"/>
        </w:trPr>
        <w:tc>
          <w:tcPr>
            <w:tcW w:w="1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2C51FB" w:rsidRDefault="002C51FB" w:rsidP="002C51FB">
            <w:pPr>
              <w:rPr>
                <w:color w:val="FF000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E14495" w:rsidRDefault="002C51FB" w:rsidP="002C51FB">
            <w:pPr>
              <w:jc w:val="center"/>
            </w:pPr>
            <w:r w:rsidRPr="00E14495">
              <w:t>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E14495" w:rsidRDefault="002C51FB" w:rsidP="002C51FB">
            <w:pPr>
              <w:jc w:val="center"/>
            </w:pPr>
            <w:r w:rsidRPr="00E14495">
              <w:t>102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6B7" w:rsidRPr="00E14495" w:rsidRDefault="00305A67" w:rsidP="00305A67">
            <w:pPr>
              <w:shd w:val="clear" w:color="auto" w:fill="FFFFFF"/>
              <w:jc w:val="both"/>
            </w:pPr>
            <w:r w:rsidRPr="00E14495">
              <w:t>Программы</w:t>
            </w:r>
            <w:r w:rsidR="008346B7" w:rsidRPr="00E14495">
              <w:t xml:space="preserve"> для общеобразовательных учреждений «Примерные программы по учебным </w:t>
            </w:r>
            <w:r w:rsidR="008346B7" w:rsidRPr="00E14495">
              <w:lastRenderedPageBreak/>
              <w:t xml:space="preserve">предметам. Русский язык. 5-9 классы: проект. - 3-е изд., </w:t>
            </w:r>
            <w:proofErr w:type="spellStart"/>
            <w:r w:rsidR="008346B7" w:rsidRPr="00E14495">
              <w:t>дораб</w:t>
            </w:r>
            <w:proofErr w:type="spellEnd"/>
            <w:r w:rsidR="008346B7" w:rsidRPr="00E14495">
              <w:t>. - М.: Просв</w:t>
            </w:r>
            <w:r w:rsidRPr="00E14495">
              <w:t xml:space="preserve">ещение, 2011. – 112 </w:t>
            </w:r>
            <w:proofErr w:type="gramStart"/>
            <w:r w:rsidRPr="00E14495">
              <w:t>с</w:t>
            </w:r>
            <w:proofErr w:type="gramEnd"/>
            <w:r w:rsidRPr="00E14495">
              <w:t xml:space="preserve">.»; </w:t>
            </w:r>
            <w:proofErr w:type="gramStart"/>
            <w:r w:rsidRPr="00E14495">
              <w:t>рабочая</w:t>
            </w:r>
            <w:proofErr w:type="gramEnd"/>
            <w:r w:rsidRPr="00E14495">
              <w:t xml:space="preserve"> программа</w:t>
            </w:r>
            <w:r w:rsidR="008346B7" w:rsidRPr="00E14495">
              <w:t xml:space="preserve"> по русскому языку для 5 класса общеобразовательной школы «Русский язык. Рабочие программы. </w:t>
            </w:r>
            <w:proofErr w:type="gramStart"/>
            <w:r w:rsidR="008346B7" w:rsidRPr="00E14495">
              <w:t xml:space="preserve">Предметная линия учебников Т.А. </w:t>
            </w:r>
            <w:proofErr w:type="spellStart"/>
            <w:r w:rsidR="008346B7" w:rsidRPr="00E14495">
              <w:t>Ладыженской</w:t>
            </w:r>
            <w:proofErr w:type="spellEnd"/>
            <w:r w:rsidR="008346B7" w:rsidRPr="00E14495">
              <w:t xml:space="preserve">, М.Т. Баранова, Л.А. </w:t>
            </w:r>
            <w:proofErr w:type="spellStart"/>
            <w:r w:rsidR="008346B7" w:rsidRPr="00E14495">
              <w:t>Тростенцовой</w:t>
            </w:r>
            <w:proofErr w:type="spellEnd"/>
            <w:r w:rsidR="008346B7" w:rsidRPr="00E14495">
              <w:t xml:space="preserve"> и других. 5-9 классы: пособие для учителей </w:t>
            </w:r>
            <w:proofErr w:type="spellStart"/>
            <w:r w:rsidR="008346B7" w:rsidRPr="00E14495">
              <w:t>общеобразоват</w:t>
            </w:r>
            <w:proofErr w:type="spellEnd"/>
            <w:r w:rsidR="008346B7" w:rsidRPr="00E14495">
              <w:t>. учреждений/[М.Т. Баранов.</w:t>
            </w:r>
            <w:proofErr w:type="gramEnd"/>
            <w:r w:rsidR="008346B7" w:rsidRPr="00E14495">
              <w:t xml:space="preserve"> </w:t>
            </w:r>
            <w:proofErr w:type="gramStart"/>
            <w:r w:rsidR="008346B7" w:rsidRPr="00E14495">
              <w:t xml:space="preserve">Т.А. </w:t>
            </w:r>
            <w:proofErr w:type="spellStart"/>
            <w:r w:rsidR="008346B7" w:rsidRPr="00E14495">
              <w:t>Ладыженская</w:t>
            </w:r>
            <w:proofErr w:type="spellEnd"/>
            <w:r w:rsidR="008346B7" w:rsidRPr="00E14495">
              <w:t xml:space="preserve">, Н.М. </w:t>
            </w:r>
            <w:proofErr w:type="spellStart"/>
            <w:r w:rsidR="008346B7" w:rsidRPr="00E14495">
              <w:t>Шанский</w:t>
            </w:r>
            <w:proofErr w:type="spellEnd"/>
            <w:r w:rsidR="008346B7" w:rsidRPr="00E14495">
              <w:t xml:space="preserve"> и др.]. - 12-е изд., </w:t>
            </w:r>
            <w:proofErr w:type="spellStart"/>
            <w:r w:rsidR="008346B7" w:rsidRPr="00E14495">
              <w:t>перераб</w:t>
            </w:r>
            <w:proofErr w:type="spellEnd"/>
            <w:r w:rsidR="008346B7" w:rsidRPr="00E14495">
              <w:t>.</w:t>
            </w:r>
            <w:proofErr w:type="gramEnd"/>
            <w:r w:rsidR="008346B7" w:rsidRPr="00E14495">
              <w:t xml:space="preserve"> - М.: Просвещение, 2011»;</w:t>
            </w:r>
          </w:p>
          <w:p w:rsidR="002C51FB" w:rsidRPr="00E14495" w:rsidRDefault="002C51FB" w:rsidP="002C51FB">
            <w:pPr>
              <w:jc w:val="both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E14495" w:rsidRDefault="00305A67" w:rsidP="002C51FB">
            <w:r w:rsidRPr="00E14495">
              <w:lastRenderedPageBreak/>
              <w:t xml:space="preserve">М.Т. Баранов. Т.А. </w:t>
            </w:r>
            <w:proofErr w:type="spellStart"/>
            <w:r w:rsidRPr="00E14495">
              <w:t>Ладыженска</w:t>
            </w:r>
            <w:r w:rsidRPr="00E14495">
              <w:lastRenderedPageBreak/>
              <w:t>я</w:t>
            </w:r>
            <w:proofErr w:type="spellEnd"/>
            <w:r w:rsidRPr="00E14495">
              <w:t xml:space="preserve">, Н.М. </w:t>
            </w:r>
            <w:proofErr w:type="spellStart"/>
            <w:r w:rsidRPr="00E14495">
              <w:t>Шанский</w:t>
            </w:r>
            <w:proofErr w:type="spellEnd"/>
            <w:r w:rsidRPr="00E14495">
              <w:t xml:space="preserve"> и др.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E14495" w:rsidRDefault="00305A67" w:rsidP="002C51FB">
            <w:r w:rsidRPr="00E14495">
              <w:lastRenderedPageBreak/>
              <w:t>2011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E14495" w:rsidRDefault="00305A67" w:rsidP="002C51FB">
            <w:r w:rsidRPr="00E14495">
              <w:rPr>
                <w:iCs/>
              </w:rPr>
              <w:t xml:space="preserve">М.Т. Баранов, Т.А. </w:t>
            </w:r>
            <w:proofErr w:type="spellStart"/>
            <w:r w:rsidRPr="00E14495">
              <w:rPr>
                <w:iCs/>
              </w:rPr>
              <w:t>Ладыженская</w:t>
            </w:r>
            <w:proofErr w:type="spellEnd"/>
            <w:r w:rsidRPr="00E14495">
              <w:rPr>
                <w:iCs/>
              </w:rPr>
              <w:t xml:space="preserve">, Л.А. </w:t>
            </w:r>
            <w:proofErr w:type="spellStart"/>
            <w:r w:rsidRPr="00E14495">
              <w:rPr>
                <w:iCs/>
              </w:rPr>
              <w:lastRenderedPageBreak/>
              <w:t>Тростенцова</w:t>
            </w:r>
            <w:proofErr w:type="spellEnd"/>
            <w:r w:rsidRPr="00E14495">
              <w:rPr>
                <w:iCs/>
              </w:rPr>
              <w:t xml:space="preserve"> и др.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A67" w:rsidRPr="00E14495" w:rsidRDefault="008346B7" w:rsidP="00305A67">
            <w:pPr>
              <w:shd w:val="clear" w:color="auto" w:fill="FFFFFF"/>
              <w:ind w:hanging="251"/>
              <w:jc w:val="both"/>
              <w:rPr>
                <w:iCs/>
              </w:rPr>
            </w:pPr>
            <w:r w:rsidRPr="00E14495">
              <w:rPr>
                <w:iCs/>
              </w:rPr>
              <w:lastRenderedPageBreak/>
              <w:t>«Русский язык. 8 класс»: учеб</w:t>
            </w:r>
            <w:proofErr w:type="gramStart"/>
            <w:r w:rsidRPr="00E14495">
              <w:rPr>
                <w:iCs/>
              </w:rPr>
              <w:t>.</w:t>
            </w:r>
            <w:proofErr w:type="gramEnd"/>
            <w:r w:rsidRPr="00E14495">
              <w:rPr>
                <w:iCs/>
              </w:rPr>
              <w:t xml:space="preserve"> </w:t>
            </w:r>
            <w:proofErr w:type="gramStart"/>
            <w:r w:rsidRPr="00E14495">
              <w:rPr>
                <w:iCs/>
              </w:rPr>
              <w:t>д</w:t>
            </w:r>
            <w:proofErr w:type="gramEnd"/>
            <w:r w:rsidRPr="00E14495">
              <w:rPr>
                <w:iCs/>
              </w:rPr>
              <w:t xml:space="preserve">ля </w:t>
            </w:r>
            <w:proofErr w:type="spellStart"/>
            <w:r w:rsidRPr="00E14495">
              <w:rPr>
                <w:iCs/>
              </w:rPr>
              <w:t>общеобразователь</w:t>
            </w:r>
            <w:proofErr w:type="spellEnd"/>
          </w:p>
          <w:p w:rsidR="008346B7" w:rsidRPr="00E14495" w:rsidRDefault="008346B7" w:rsidP="00305A67">
            <w:pPr>
              <w:shd w:val="clear" w:color="auto" w:fill="FFFFFF"/>
              <w:ind w:hanging="251"/>
              <w:jc w:val="both"/>
              <w:rPr>
                <w:i/>
                <w:iCs/>
              </w:rPr>
            </w:pPr>
            <w:proofErr w:type="spellStart"/>
            <w:r w:rsidRPr="00E14495">
              <w:rPr>
                <w:iCs/>
              </w:rPr>
              <w:t>ных</w:t>
            </w:r>
            <w:proofErr w:type="spellEnd"/>
            <w:r w:rsidRPr="00E14495">
              <w:rPr>
                <w:iCs/>
              </w:rPr>
              <w:t xml:space="preserve"> организаций/[М.Т. </w:t>
            </w:r>
            <w:r w:rsidRPr="00E14495">
              <w:rPr>
                <w:iCs/>
              </w:rPr>
              <w:lastRenderedPageBreak/>
              <w:t xml:space="preserve">Баранов, Т.А. </w:t>
            </w:r>
            <w:proofErr w:type="spellStart"/>
            <w:r w:rsidRPr="00E14495">
              <w:rPr>
                <w:iCs/>
              </w:rPr>
              <w:t>Ладыженская</w:t>
            </w:r>
            <w:proofErr w:type="spellEnd"/>
            <w:r w:rsidRPr="00E14495">
              <w:rPr>
                <w:iCs/>
              </w:rPr>
              <w:t xml:space="preserve">, Л.А. </w:t>
            </w:r>
            <w:proofErr w:type="spellStart"/>
            <w:r w:rsidRPr="00E14495">
              <w:rPr>
                <w:iCs/>
              </w:rPr>
              <w:t>Тростенцова</w:t>
            </w:r>
            <w:proofErr w:type="spellEnd"/>
            <w:r w:rsidRPr="00E14495">
              <w:rPr>
                <w:iCs/>
              </w:rPr>
              <w:t xml:space="preserve"> и др.]. - 4-е изд. - М.: Просвещение, 2017. - 223 </w:t>
            </w:r>
            <w:proofErr w:type="gramStart"/>
            <w:r w:rsidRPr="00E14495">
              <w:rPr>
                <w:iCs/>
              </w:rPr>
              <w:t>с</w:t>
            </w:r>
            <w:proofErr w:type="gramEnd"/>
            <w:r w:rsidRPr="00E14495">
              <w:rPr>
                <w:iCs/>
              </w:rPr>
              <w:t>.</w:t>
            </w:r>
          </w:p>
          <w:p w:rsidR="002C51FB" w:rsidRPr="00E14495" w:rsidRDefault="002C51FB" w:rsidP="002C51FB">
            <w:pPr>
              <w:jc w:val="both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E14495" w:rsidRDefault="008346B7" w:rsidP="002C51FB">
            <w:r w:rsidRPr="00E14495">
              <w:rPr>
                <w:iCs/>
                <w:sz w:val="28"/>
                <w:szCs w:val="28"/>
              </w:rPr>
              <w:lastRenderedPageBreak/>
              <w:t>2017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E14495" w:rsidRDefault="00305A67" w:rsidP="002C51FB">
            <w:pPr>
              <w:jc w:val="center"/>
            </w:pPr>
            <w:r w:rsidRPr="00E14495">
              <w:t>100%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E14495" w:rsidRDefault="002C51FB" w:rsidP="002C51FB">
            <w:pPr>
              <w:jc w:val="center"/>
            </w:pPr>
            <w:r w:rsidRPr="00E14495">
              <w:t>102</w:t>
            </w:r>
          </w:p>
        </w:tc>
      </w:tr>
      <w:tr w:rsidR="00375955" w:rsidRPr="002C51FB" w:rsidTr="002F4B48">
        <w:trPr>
          <w:trHeight w:val="55"/>
        </w:trPr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5955" w:rsidRPr="00992028" w:rsidRDefault="00375955" w:rsidP="00DD03D9">
            <w:r w:rsidRPr="00992028">
              <w:lastRenderedPageBreak/>
              <w:t>Литература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55" w:rsidRPr="00992028" w:rsidRDefault="00375955" w:rsidP="00DD03D9">
            <w:pPr>
              <w:jc w:val="center"/>
            </w:pPr>
            <w:r w:rsidRPr="00992028">
              <w:t>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55" w:rsidRPr="00992028" w:rsidRDefault="00375955" w:rsidP="00DD03D9">
            <w:pPr>
              <w:jc w:val="center"/>
            </w:pPr>
            <w:r w:rsidRPr="00992028">
              <w:t>102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028" w:rsidRPr="00992028" w:rsidRDefault="00992028" w:rsidP="00992028">
            <w:pPr>
              <w:autoSpaceDE w:val="0"/>
              <w:autoSpaceDN w:val="0"/>
              <w:adjustRightInd w:val="0"/>
              <w:jc w:val="both"/>
            </w:pPr>
            <w:r w:rsidRPr="00992028">
              <w:t xml:space="preserve">«Программа курса. </w:t>
            </w:r>
            <w:proofErr w:type="gramStart"/>
            <w:r w:rsidRPr="00992028">
              <w:t xml:space="preserve">Литература. 5—9 классы / авт.-сост. Г.С. </w:t>
            </w:r>
            <w:proofErr w:type="spellStart"/>
            <w:r w:rsidRPr="00992028">
              <w:t>Меркин</w:t>
            </w:r>
            <w:proofErr w:type="spellEnd"/>
            <w:r w:rsidRPr="00992028">
              <w:t>, С.А. Зинин. – 2-е изд. - М.: ООО «Русское слово – учебник», 2013. — 208 с. — (ФГОС.</w:t>
            </w:r>
            <w:proofErr w:type="gramEnd"/>
            <w:r w:rsidRPr="00992028">
              <w:t xml:space="preserve"> </w:t>
            </w:r>
            <w:proofErr w:type="gramStart"/>
            <w:r w:rsidRPr="00992028">
              <w:t>Инновационная школа)».</w:t>
            </w:r>
            <w:proofErr w:type="gramEnd"/>
          </w:p>
          <w:p w:rsidR="00992028" w:rsidRPr="00992028" w:rsidRDefault="00992028" w:rsidP="00992028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92028">
              <w:t xml:space="preserve">Рабочая программа к учебникам Г.С. </w:t>
            </w:r>
            <w:proofErr w:type="spellStart"/>
            <w:r w:rsidRPr="00992028">
              <w:t>Меркина</w:t>
            </w:r>
            <w:proofErr w:type="spellEnd"/>
            <w:r w:rsidRPr="00992028">
              <w:t xml:space="preserve"> «Литература». 5 класс», «Литература». 6 класс/авт.-сост. Ф.Е. Соловьёва. – 2-е изд. -  М.: ООО «Русское </w:t>
            </w:r>
            <w:r w:rsidRPr="00992028">
              <w:lastRenderedPageBreak/>
              <w:t>слово – учебник», 2014. - 152 с. —  (Инновационная школа).</w:t>
            </w:r>
            <w:proofErr w:type="gramEnd"/>
          </w:p>
          <w:p w:rsidR="00375955" w:rsidRPr="00992028" w:rsidRDefault="00375955" w:rsidP="00247C2D">
            <w:pPr>
              <w:jc w:val="both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028" w:rsidRPr="00992028" w:rsidRDefault="00992028" w:rsidP="00992028">
            <w:pPr>
              <w:jc w:val="both"/>
            </w:pPr>
            <w:r w:rsidRPr="00992028">
              <w:rPr>
                <w:spacing w:val="-6"/>
              </w:rPr>
              <w:lastRenderedPageBreak/>
              <w:t xml:space="preserve">Г.С. </w:t>
            </w:r>
            <w:proofErr w:type="spellStart"/>
            <w:r w:rsidRPr="00992028">
              <w:rPr>
                <w:spacing w:val="-6"/>
              </w:rPr>
              <w:t>Меркин</w:t>
            </w:r>
            <w:proofErr w:type="spellEnd"/>
            <w:r w:rsidRPr="00992028">
              <w:rPr>
                <w:spacing w:val="-6"/>
              </w:rPr>
              <w:t xml:space="preserve">, </w:t>
            </w:r>
            <w:r w:rsidRPr="00992028">
              <w:t>С.А.Зинин</w:t>
            </w:r>
          </w:p>
          <w:p w:rsidR="00992028" w:rsidRPr="00992028" w:rsidRDefault="00992028" w:rsidP="00992028"/>
          <w:p w:rsidR="00992028" w:rsidRPr="00992028" w:rsidRDefault="00992028" w:rsidP="00992028"/>
          <w:p w:rsidR="00992028" w:rsidRPr="00992028" w:rsidRDefault="00992028" w:rsidP="00992028"/>
          <w:p w:rsidR="00992028" w:rsidRPr="00992028" w:rsidRDefault="00992028" w:rsidP="00992028"/>
          <w:p w:rsidR="00992028" w:rsidRPr="00992028" w:rsidRDefault="00992028" w:rsidP="00992028"/>
          <w:p w:rsidR="00992028" w:rsidRPr="00992028" w:rsidRDefault="00992028" w:rsidP="00992028"/>
          <w:p w:rsidR="00375955" w:rsidRPr="00992028" w:rsidRDefault="00992028" w:rsidP="00992028">
            <w:pPr>
              <w:jc w:val="both"/>
            </w:pPr>
            <w:r w:rsidRPr="00992028">
              <w:t>Ф.Е. Соловьёва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55" w:rsidRPr="00992028" w:rsidRDefault="00375955" w:rsidP="00997455">
            <w:pPr>
              <w:jc w:val="both"/>
            </w:pPr>
            <w:r w:rsidRPr="00992028">
              <w:t>2013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55" w:rsidRPr="00992028" w:rsidRDefault="00375955" w:rsidP="00997455">
            <w:pPr>
              <w:jc w:val="both"/>
            </w:pPr>
            <w:r w:rsidRPr="00992028">
              <w:t xml:space="preserve">Г.С. </w:t>
            </w:r>
            <w:proofErr w:type="spellStart"/>
            <w:r w:rsidRPr="00992028">
              <w:t>Меркин</w:t>
            </w:r>
            <w:proofErr w:type="spellEnd"/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55" w:rsidRPr="00992028" w:rsidRDefault="00375955" w:rsidP="00AA04A1">
            <w:pPr>
              <w:jc w:val="both"/>
            </w:pPr>
            <w:r w:rsidRPr="00992028">
              <w:t xml:space="preserve">Литература: учебник для 5 класса </w:t>
            </w:r>
            <w:proofErr w:type="spellStart"/>
            <w:r w:rsidRPr="00992028">
              <w:t>общеобраз</w:t>
            </w:r>
            <w:proofErr w:type="spellEnd"/>
            <w:r w:rsidRPr="00992028">
              <w:t xml:space="preserve">. </w:t>
            </w:r>
            <w:proofErr w:type="spellStart"/>
            <w:r w:rsidRPr="00992028">
              <w:t>организ</w:t>
            </w:r>
            <w:proofErr w:type="spellEnd"/>
            <w:r w:rsidRPr="00992028">
              <w:t>.: в 2 ч. – М.: ООО «Русское слово»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55" w:rsidRPr="00992028" w:rsidRDefault="00375955" w:rsidP="00CD581B">
            <w:pPr>
              <w:jc w:val="both"/>
            </w:pPr>
            <w:r w:rsidRPr="00992028">
              <w:t>2016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55" w:rsidRPr="00992028" w:rsidRDefault="00375955" w:rsidP="00997455">
            <w:pPr>
              <w:jc w:val="both"/>
            </w:pPr>
            <w:r w:rsidRPr="00992028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55" w:rsidRPr="00992028" w:rsidRDefault="00375955" w:rsidP="00DD03D9"/>
        </w:tc>
      </w:tr>
      <w:tr w:rsidR="00375955" w:rsidRPr="002C51FB" w:rsidTr="002F4B48">
        <w:trPr>
          <w:trHeight w:val="55"/>
        </w:trPr>
        <w:tc>
          <w:tcPr>
            <w:tcW w:w="157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75955" w:rsidRPr="002C51FB" w:rsidRDefault="00375955" w:rsidP="00DD03D9">
            <w:pPr>
              <w:rPr>
                <w:color w:val="FF000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55" w:rsidRPr="00305A67" w:rsidRDefault="00375955" w:rsidP="00A71901">
            <w:pPr>
              <w:jc w:val="center"/>
            </w:pPr>
            <w:r w:rsidRPr="00305A67">
              <w:t>6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55" w:rsidRPr="00305A67" w:rsidRDefault="00992028" w:rsidP="00A71901">
            <w:pPr>
              <w:jc w:val="center"/>
            </w:pPr>
            <w:r>
              <w:t>102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9D0" w:rsidRPr="00305A67" w:rsidRDefault="00305A67" w:rsidP="008A39D0">
            <w:pPr>
              <w:autoSpaceDE w:val="0"/>
              <w:autoSpaceDN w:val="0"/>
              <w:adjustRightInd w:val="0"/>
              <w:jc w:val="both"/>
            </w:pPr>
            <w:r w:rsidRPr="00305A67">
              <w:rPr>
                <w:iCs/>
              </w:rPr>
              <w:t xml:space="preserve">     </w:t>
            </w:r>
            <w:r w:rsidR="008A39D0" w:rsidRPr="00305A67">
              <w:t xml:space="preserve">«Программа курса. </w:t>
            </w:r>
            <w:proofErr w:type="gramStart"/>
            <w:r w:rsidR="008A39D0" w:rsidRPr="00305A67">
              <w:t xml:space="preserve">Литература. 5—9 классы / авт.-сост. Г.С. </w:t>
            </w:r>
            <w:proofErr w:type="spellStart"/>
            <w:r w:rsidR="008A39D0" w:rsidRPr="00305A67">
              <w:t>Меркин</w:t>
            </w:r>
            <w:proofErr w:type="spellEnd"/>
            <w:r w:rsidR="008A39D0" w:rsidRPr="00305A67">
              <w:t>, С.А. Зинин. – 2-е изд. - М.: ООО «Русское слово – учебник», 2013. — 208 с. — (ФГОС.</w:t>
            </w:r>
            <w:proofErr w:type="gramEnd"/>
            <w:r w:rsidR="008A39D0" w:rsidRPr="00305A67">
              <w:t xml:space="preserve"> </w:t>
            </w:r>
            <w:proofErr w:type="gramStart"/>
            <w:r w:rsidR="008A39D0" w:rsidRPr="00305A67">
              <w:t>Инновационная школа)».</w:t>
            </w:r>
            <w:proofErr w:type="gramEnd"/>
          </w:p>
          <w:p w:rsidR="008A39D0" w:rsidRPr="00305A67" w:rsidRDefault="008A39D0" w:rsidP="00305A67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305A67">
              <w:t xml:space="preserve">Рабочая программа к учебникам Г.С. </w:t>
            </w:r>
            <w:proofErr w:type="spellStart"/>
            <w:r w:rsidRPr="00305A67">
              <w:t>Меркина</w:t>
            </w:r>
            <w:proofErr w:type="spellEnd"/>
            <w:r w:rsidRPr="00305A67">
              <w:t xml:space="preserve"> «Литература». 5 класс», «Литература». 6 класс/авт.-сост. Ф.Е. Соловьёва. – 2-е изд. -  М.: ООО «Русское слово – учебник», 2014. - 152 с. —  (Инновационная школа).</w:t>
            </w:r>
            <w:proofErr w:type="gramEnd"/>
          </w:p>
          <w:p w:rsidR="00375955" w:rsidRPr="00305A67" w:rsidRDefault="00375955" w:rsidP="00A71901">
            <w:pPr>
              <w:jc w:val="both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9D0" w:rsidRPr="00305A67" w:rsidRDefault="00375955" w:rsidP="00A71901">
            <w:pPr>
              <w:jc w:val="both"/>
            </w:pPr>
            <w:r w:rsidRPr="00305A67">
              <w:rPr>
                <w:spacing w:val="-6"/>
              </w:rPr>
              <w:t xml:space="preserve">Г.С. </w:t>
            </w:r>
            <w:proofErr w:type="spellStart"/>
            <w:r w:rsidRPr="00305A67">
              <w:rPr>
                <w:spacing w:val="-6"/>
              </w:rPr>
              <w:t>Меркин</w:t>
            </w:r>
            <w:proofErr w:type="spellEnd"/>
            <w:r w:rsidRPr="00305A67">
              <w:rPr>
                <w:spacing w:val="-6"/>
              </w:rPr>
              <w:t xml:space="preserve">, </w:t>
            </w:r>
            <w:r w:rsidRPr="00305A67">
              <w:t>С.А.Зинин</w:t>
            </w:r>
          </w:p>
          <w:p w:rsidR="008A39D0" w:rsidRPr="00305A67" w:rsidRDefault="008A39D0" w:rsidP="008A39D0"/>
          <w:p w:rsidR="008A39D0" w:rsidRPr="00305A67" w:rsidRDefault="008A39D0" w:rsidP="008A39D0"/>
          <w:p w:rsidR="008A39D0" w:rsidRPr="00305A67" w:rsidRDefault="008A39D0" w:rsidP="008A39D0"/>
          <w:p w:rsidR="008A39D0" w:rsidRPr="00305A67" w:rsidRDefault="008A39D0" w:rsidP="008A39D0"/>
          <w:p w:rsidR="008A39D0" w:rsidRPr="00305A67" w:rsidRDefault="008A39D0" w:rsidP="008A39D0"/>
          <w:p w:rsidR="008A39D0" w:rsidRPr="00305A67" w:rsidRDefault="008A39D0" w:rsidP="008A39D0"/>
          <w:p w:rsidR="00375955" w:rsidRPr="00305A67" w:rsidRDefault="008A39D0" w:rsidP="008A39D0">
            <w:r w:rsidRPr="00305A67">
              <w:t>Ф.Е. Соловьёва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0" w:rsidRPr="00305A67" w:rsidRDefault="00375955" w:rsidP="00A71901">
            <w:pPr>
              <w:jc w:val="both"/>
            </w:pPr>
            <w:r w:rsidRPr="00305A67">
              <w:t>2013</w:t>
            </w:r>
          </w:p>
          <w:p w:rsidR="008A39D0" w:rsidRPr="00305A67" w:rsidRDefault="008A39D0" w:rsidP="008A39D0"/>
          <w:p w:rsidR="008A39D0" w:rsidRPr="00305A67" w:rsidRDefault="008A39D0" w:rsidP="008A39D0"/>
          <w:p w:rsidR="008A39D0" w:rsidRPr="00305A67" w:rsidRDefault="008A39D0" w:rsidP="008A39D0"/>
          <w:p w:rsidR="008A39D0" w:rsidRPr="00305A67" w:rsidRDefault="008A39D0" w:rsidP="008A39D0"/>
          <w:p w:rsidR="008A39D0" w:rsidRPr="00305A67" w:rsidRDefault="008A39D0" w:rsidP="008A39D0"/>
          <w:p w:rsidR="008A39D0" w:rsidRPr="00305A67" w:rsidRDefault="008A39D0" w:rsidP="008A39D0"/>
          <w:p w:rsidR="008A39D0" w:rsidRPr="00305A67" w:rsidRDefault="008A39D0" w:rsidP="008A39D0"/>
          <w:p w:rsidR="008A39D0" w:rsidRPr="00305A67" w:rsidRDefault="008A39D0" w:rsidP="008A39D0"/>
          <w:p w:rsidR="00375955" w:rsidRPr="00305A67" w:rsidRDefault="008A39D0" w:rsidP="008A39D0">
            <w:r w:rsidRPr="00305A67">
              <w:t>2014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55" w:rsidRPr="00305A67" w:rsidRDefault="00375955" w:rsidP="00A71901">
            <w:r w:rsidRPr="00305A67">
              <w:t xml:space="preserve">Г.С. </w:t>
            </w:r>
            <w:proofErr w:type="spellStart"/>
            <w:r w:rsidRPr="00305A67">
              <w:t>Меркин</w:t>
            </w:r>
            <w:proofErr w:type="spellEnd"/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9D0" w:rsidRPr="00305A67" w:rsidRDefault="008A39D0" w:rsidP="008A39D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305A67">
              <w:rPr>
                <w:iCs/>
              </w:rPr>
              <w:t>«Литература: учебник для  6 класса общеобраз</w:t>
            </w:r>
            <w:r w:rsidR="00305A67" w:rsidRPr="00305A67">
              <w:rPr>
                <w:iCs/>
              </w:rPr>
              <w:t>овательных учреждений: в 2 ч. /</w:t>
            </w:r>
            <w:r w:rsidRPr="00305A67">
              <w:rPr>
                <w:iCs/>
              </w:rPr>
              <w:t xml:space="preserve">авт.-сост. </w:t>
            </w:r>
            <w:proofErr w:type="spellStart"/>
            <w:r w:rsidRPr="00305A67">
              <w:rPr>
                <w:iCs/>
              </w:rPr>
              <w:t>Г.С.Меркин</w:t>
            </w:r>
            <w:proofErr w:type="spellEnd"/>
            <w:r w:rsidRPr="00305A67">
              <w:rPr>
                <w:iCs/>
              </w:rPr>
              <w:t xml:space="preserve">.- 5-е изд. - М.: ООО «Русское слово-учебник», 2016. –320 </w:t>
            </w:r>
            <w:proofErr w:type="gramStart"/>
            <w:r w:rsidRPr="00305A67">
              <w:rPr>
                <w:iCs/>
              </w:rPr>
              <w:t>с</w:t>
            </w:r>
            <w:proofErr w:type="gramEnd"/>
            <w:r w:rsidRPr="00305A67">
              <w:rPr>
                <w:iCs/>
              </w:rPr>
              <w:t>.- (Инновационная школа)</w:t>
            </w:r>
          </w:p>
          <w:p w:rsidR="00375955" w:rsidRPr="00305A67" w:rsidRDefault="00375955" w:rsidP="008A39D0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55" w:rsidRPr="00305A67" w:rsidRDefault="00375955" w:rsidP="00A71901">
            <w:r w:rsidRPr="00305A67">
              <w:t>2016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55" w:rsidRPr="00305A67" w:rsidRDefault="00375955" w:rsidP="00A71901">
            <w:r w:rsidRPr="00305A67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55" w:rsidRPr="00305A67" w:rsidRDefault="00375955" w:rsidP="00A71901"/>
        </w:tc>
      </w:tr>
      <w:tr w:rsidR="00375955" w:rsidRPr="002C51FB" w:rsidTr="002F4B48">
        <w:trPr>
          <w:trHeight w:val="55"/>
        </w:trPr>
        <w:tc>
          <w:tcPr>
            <w:tcW w:w="1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5955" w:rsidRPr="002C51FB" w:rsidRDefault="00375955" w:rsidP="002C51FB">
            <w:pPr>
              <w:rPr>
                <w:color w:val="FF000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55" w:rsidRPr="008A39D0" w:rsidRDefault="00375955" w:rsidP="002C51FB">
            <w:pPr>
              <w:jc w:val="center"/>
            </w:pPr>
            <w:r w:rsidRPr="008A39D0">
              <w:t>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55" w:rsidRPr="008A39D0" w:rsidRDefault="00375955" w:rsidP="002C51FB">
            <w:pPr>
              <w:jc w:val="center"/>
            </w:pPr>
            <w:r w:rsidRPr="008A39D0">
              <w:t>68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B3F" w:rsidRPr="00305A67" w:rsidRDefault="00577B3F" w:rsidP="00577B3F">
            <w:pPr>
              <w:autoSpaceDE w:val="0"/>
              <w:autoSpaceDN w:val="0"/>
              <w:adjustRightInd w:val="0"/>
              <w:jc w:val="both"/>
            </w:pPr>
            <w:r w:rsidRPr="00305A67">
              <w:t xml:space="preserve">Программа курса. </w:t>
            </w:r>
            <w:proofErr w:type="gramStart"/>
            <w:r w:rsidRPr="00305A67">
              <w:t xml:space="preserve">Литература. 5—9 классы / авт.-сост. Г.С. </w:t>
            </w:r>
            <w:proofErr w:type="spellStart"/>
            <w:r w:rsidRPr="00305A67">
              <w:t>Меркин</w:t>
            </w:r>
            <w:proofErr w:type="spellEnd"/>
            <w:r w:rsidRPr="00305A67">
              <w:t>, С.А. Зинин. – 2-е изд. - М.: ООО «Русское слово – учебник», 2013. — 208 с. — (ФГОС.</w:t>
            </w:r>
            <w:proofErr w:type="gramEnd"/>
            <w:r w:rsidRPr="00305A67">
              <w:t xml:space="preserve"> </w:t>
            </w:r>
            <w:proofErr w:type="gramStart"/>
            <w:r w:rsidRPr="00305A67">
              <w:t>Инновационная школа)».</w:t>
            </w:r>
            <w:proofErr w:type="gramEnd"/>
          </w:p>
          <w:p w:rsidR="00577B3F" w:rsidRPr="00305A67" w:rsidRDefault="00577B3F" w:rsidP="00577B3F">
            <w:pPr>
              <w:autoSpaceDE w:val="0"/>
              <w:autoSpaceDN w:val="0"/>
              <w:adjustRightInd w:val="0"/>
              <w:jc w:val="both"/>
            </w:pPr>
            <w:r w:rsidRPr="00305A67">
              <w:t>Рабочая программа к учебни</w:t>
            </w:r>
            <w:r>
              <w:t xml:space="preserve">кам Г.С. </w:t>
            </w:r>
            <w:proofErr w:type="spellStart"/>
            <w:r>
              <w:t>Меркина</w:t>
            </w:r>
            <w:proofErr w:type="spellEnd"/>
            <w:r>
              <w:t xml:space="preserve"> «Литература». 7 класс», «Литература». 8</w:t>
            </w:r>
            <w:r w:rsidRPr="00305A67">
              <w:t xml:space="preserve"> класс/авт.-сост. Ф.Е. Соловьёва. М.: ООО «Русское слово</w:t>
            </w:r>
            <w:r>
              <w:t xml:space="preserve"> – учебник», 2016</w:t>
            </w:r>
            <w:r w:rsidRPr="00305A67">
              <w:t xml:space="preserve">. - 152 </w:t>
            </w:r>
            <w:proofErr w:type="gramStart"/>
            <w:r w:rsidRPr="00305A67">
              <w:t>с</w:t>
            </w:r>
            <w:proofErr w:type="gramEnd"/>
            <w:r w:rsidRPr="00305A67">
              <w:t xml:space="preserve">. —  </w:t>
            </w:r>
            <w:r w:rsidRPr="00305A67">
              <w:lastRenderedPageBreak/>
              <w:t>(Инновационная школа).</w:t>
            </w:r>
          </w:p>
          <w:p w:rsidR="008A39D0" w:rsidRPr="00350A0F" w:rsidRDefault="008A39D0" w:rsidP="002C51FB">
            <w:pPr>
              <w:jc w:val="both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B3F" w:rsidRDefault="00375955" w:rsidP="008A39D0">
            <w:r w:rsidRPr="00350A0F">
              <w:rPr>
                <w:spacing w:val="-6"/>
              </w:rPr>
              <w:lastRenderedPageBreak/>
              <w:t xml:space="preserve">Г.С. </w:t>
            </w:r>
            <w:proofErr w:type="spellStart"/>
            <w:r w:rsidRPr="00350A0F">
              <w:rPr>
                <w:spacing w:val="-6"/>
              </w:rPr>
              <w:t>Меркин</w:t>
            </w:r>
            <w:proofErr w:type="spellEnd"/>
            <w:r w:rsidRPr="00350A0F">
              <w:rPr>
                <w:spacing w:val="-6"/>
              </w:rPr>
              <w:t xml:space="preserve">, С.А. Зинина, </w:t>
            </w:r>
          </w:p>
          <w:p w:rsidR="00577B3F" w:rsidRPr="00577B3F" w:rsidRDefault="00577B3F" w:rsidP="00577B3F"/>
          <w:p w:rsidR="00577B3F" w:rsidRPr="00577B3F" w:rsidRDefault="00577B3F" w:rsidP="00577B3F"/>
          <w:p w:rsidR="00577B3F" w:rsidRPr="00577B3F" w:rsidRDefault="00577B3F" w:rsidP="00577B3F"/>
          <w:p w:rsidR="00577B3F" w:rsidRPr="00577B3F" w:rsidRDefault="00577B3F" w:rsidP="00577B3F"/>
          <w:p w:rsidR="00577B3F" w:rsidRPr="00577B3F" w:rsidRDefault="00577B3F" w:rsidP="00577B3F"/>
          <w:p w:rsidR="00577B3F" w:rsidRPr="00577B3F" w:rsidRDefault="00577B3F" w:rsidP="00577B3F"/>
          <w:p w:rsidR="00577B3F" w:rsidRPr="00577B3F" w:rsidRDefault="00577B3F" w:rsidP="00577B3F"/>
          <w:p w:rsidR="00577B3F" w:rsidRDefault="00577B3F" w:rsidP="00577B3F"/>
          <w:p w:rsidR="00375955" w:rsidRPr="00577B3F" w:rsidRDefault="00577B3F" w:rsidP="00577B3F">
            <w:r w:rsidRPr="00305A67">
              <w:t>Ф.Е. Соловьёва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B3F" w:rsidRDefault="00375955" w:rsidP="002C51FB">
            <w:r w:rsidRPr="00350A0F">
              <w:t>201</w:t>
            </w:r>
            <w:r w:rsidR="008A39D0" w:rsidRPr="00350A0F">
              <w:t>3</w:t>
            </w:r>
          </w:p>
          <w:p w:rsidR="00577B3F" w:rsidRPr="00577B3F" w:rsidRDefault="00577B3F" w:rsidP="00577B3F"/>
          <w:p w:rsidR="00577B3F" w:rsidRPr="00577B3F" w:rsidRDefault="00577B3F" w:rsidP="00577B3F"/>
          <w:p w:rsidR="00577B3F" w:rsidRPr="00577B3F" w:rsidRDefault="00577B3F" w:rsidP="00577B3F"/>
          <w:p w:rsidR="00577B3F" w:rsidRPr="00577B3F" w:rsidRDefault="00577B3F" w:rsidP="00577B3F"/>
          <w:p w:rsidR="00577B3F" w:rsidRPr="00577B3F" w:rsidRDefault="00577B3F" w:rsidP="00577B3F"/>
          <w:p w:rsidR="00577B3F" w:rsidRPr="00577B3F" w:rsidRDefault="00577B3F" w:rsidP="00577B3F"/>
          <w:p w:rsidR="00577B3F" w:rsidRPr="00577B3F" w:rsidRDefault="00577B3F" w:rsidP="00577B3F"/>
          <w:p w:rsidR="00577B3F" w:rsidRPr="00577B3F" w:rsidRDefault="00577B3F" w:rsidP="00577B3F"/>
          <w:p w:rsidR="00577B3F" w:rsidRDefault="00577B3F" w:rsidP="00577B3F"/>
          <w:p w:rsidR="00577B3F" w:rsidRDefault="00577B3F" w:rsidP="00577B3F"/>
          <w:p w:rsidR="00375955" w:rsidRPr="00577B3F" w:rsidRDefault="00577B3F" w:rsidP="00577B3F">
            <w:r>
              <w:t>2016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55" w:rsidRPr="00350A0F" w:rsidRDefault="00375955" w:rsidP="002C51FB">
            <w:r w:rsidRPr="00350A0F">
              <w:t xml:space="preserve">Г.С. </w:t>
            </w:r>
            <w:proofErr w:type="spellStart"/>
            <w:r w:rsidRPr="00350A0F">
              <w:t>Меркин</w:t>
            </w:r>
            <w:proofErr w:type="spellEnd"/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0" w:rsidRPr="00350A0F" w:rsidRDefault="008A39D0" w:rsidP="008A39D0">
            <w:pPr>
              <w:shd w:val="clear" w:color="auto" w:fill="FFFFFF"/>
              <w:rPr>
                <w:rFonts w:eastAsia="Calibri"/>
                <w:b/>
              </w:rPr>
            </w:pPr>
            <w:r w:rsidRPr="00350A0F">
              <w:rPr>
                <w:rFonts w:eastAsia="Calibri"/>
              </w:rPr>
              <w:t xml:space="preserve">Литература. 7 класс: Учебник для общеобразовательных учреждений: В 2 ч./Авт.-сост.: Г.С. </w:t>
            </w:r>
            <w:proofErr w:type="spellStart"/>
            <w:r w:rsidRPr="00350A0F">
              <w:rPr>
                <w:rFonts w:eastAsia="Calibri"/>
              </w:rPr>
              <w:t>Меркин</w:t>
            </w:r>
            <w:proofErr w:type="spellEnd"/>
            <w:r w:rsidRPr="00350A0F">
              <w:rPr>
                <w:rFonts w:eastAsia="Calibri"/>
              </w:rPr>
              <w:t>. – 9-е изд. – М.: ООО «ТИД «Русское слово – РС», 2016</w:t>
            </w:r>
            <w:r w:rsidRPr="00350A0F">
              <w:rPr>
                <w:rFonts w:eastAsia="Calibri"/>
                <w:b/>
              </w:rPr>
              <w:t>.</w:t>
            </w:r>
          </w:p>
          <w:p w:rsidR="00375955" w:rsidRPr="00350A0F" w:rsidRDefault="00375955" w:rsidP="008A39D0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55" w:rsidRPr="008A39D0" w:rsidRDefault="00375955" w:rsidP="002C51FB">
            <w:r w:rsidRPr="008A39D0">
              <w:t>2016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55" w:rsidRPr="008A39D0" w:rsidRDefault="00375955" w:rsidP="002C51FB">
            <w:r w:rsidRPr="008A39D0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55" w:rsidRPr="008A39D0" w:rsidRDefault="00375955" w:rsidP="002C51FB"/>
        </w:tc>
      </w:tr>
      <w:tr w:rsidR="00375955" w:rsidRPr="00577B3F" w:rsidTr="002F4B48">
        <w:trPr>
          <w:trHeight w:val="55"/>
        </w:trPr>
        <w:tc>
          <w:tcPr>
            <w:tcW w:w="1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55" w:rsidRPr="002C51FB" w:rsidRDefault="00375955" w:rsidP="002C51FB">
            <w:pPr>
              <w:rPr>
                <w:color w:val="FF000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55" w:rsidRPr="00577B3F" w:rsidRDefault="00375955" w:rsidP="002C51FB">
            <w:pPr>
              <w:jc w:val="center"/>
            </w:pPr>
            <w:r w:rsidRPr="00577B3F">
              <w:t>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55" w:rsidRPr="00577B3F" w:rsidRDefault="00375955" w:rsidP="002C51FB">
            <w:pPr>
              <w:jc w:val="center"/>
            </w:pPr>
            <w:r w:rsidRPr="00577B3F">
              <w:t>68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28" w:rsidRPr="00577B3F" w:rsidRDefault="00992028" w:rsidP="00992028">
            <w:pPr>
              <w:autoSpaceDE w:val="0"/>
              <w:autoSpaceDN w:val="0"/>
              <w:adjustRightInd w:val="0"/>
              <w:jc w:val="both"/>
            </w:pPr>
            <w:r w:rsidRPr="00577B3F">
              <w:rPr>
                <w:iCs/>
              </w:rPr>
              <w:t xml:space="preserve">     </w:t>
            </w:r>
            <w:r w:rsidRPr="00577B3F">
              <w:t xml:space="preserve">«Программа курса. </w:t>
            </w:r>
            <w:proofErr w:type="gramStart"/>
            <w:r w:rsidRPr="00577B3F">
              <w:t xml:space="preserve">Литература. 5—9 классы / авт.-сост. Г.С. </w:t>
            </w:r>
            <w:proofErr w:type="spellStart"/>
            <w:r w:rsidRPr="00577B3F">
              <w:t>Меркин</w:t>
            </w:r>
            <w:proofErr w:type="spellEnd"/>
            <w:r w:rsidRPr="00577B3F">
              <w:t>, С.А. Зинин. – 2-е изд. - М.: ООО «Русское слово – учебник», 2013. — 208 с. — (ФГОС.</w:t>
            </w:r>
            <w:proofErr w:type="gramEnd"/>
            <w:r w:rsidRPr="00577B3F">
              <w:t xml:space="preserve"> </w:t>
            </w:r>
            <w:proofErr w:type="gramStart"/>
            <w:r w:rsidRPr="00577B3F">
              <w:t>Инновационная школа)».</w:t>
            </w:r>
            <w:proofErr w:type="gramEnd"/>
          </w:p>
          <w:p w:rsidR="00992028" w:rsidRPr="00577B3F" w:rsidRDefault="00992028" w:rsidP="00992028">
            <w:pPr>
              <w:autoSpaceDE w:val="0"/>
              <w:autoSpaceDN w:val="0"/>
              <w:adjustRightInd w:val="0"/>
              <w:jc w:val="both"/>
            </w:pPr>
            <w:r w:rsidRPr="00577B3F">
              <w:t xml:space="preserve">Рабочая программа к учебникам Г.С. </w:t>
            </w:r>
            <w:proofErr w:type="spellStart"/>
            <w:r w:rsidRPr="00577B3F">
              <w:t>Меркина</w:t>
            </w:r>
            <w:proofErr w:type="spellEnd"/>
            <w:r w:rsidRPr="00577B3F">
              <w:t xml:space="preserve"> «Литература». 7</w:t>
            </w:r>
            <w:r w:rsidR="00577B3F" w:rsidRPr="00577B3F">
              <w:t xml:space="preserve"> класс», «Литература». 8</w:t>
            </w:r>
            <w:r w:rsidRPr="00577B3F">
              <w:t xml:space="preserve"> класс/авт.-сост. Ф.Е. Соловьёва. М.: ООО «Русское слово</w:t>
            </w:r>
            <w:r w:rsidR="00577B3F" w:rsidRPr="00577B3F">
              <w:t xml:space="preserve"> – учебник», 2016</w:t>
            </w:r>
            <w:r w:rsidRPr="00577B3F">
              <w:t xml:space="preserve">. - 152 </w:t>
            </w:r>
            <w:proofErr w:type="gramStart"/>
            <w:r w:rsidRPr="00577B3F">
              <w:t>с</w:t>
            </w:r>
            <w:proofErr w:type="gramEnd"/>
            <w:r w:rsidRPr="00577B3F">
              <w:t>. —  (Инновационная школа).</w:t>
            </w:r>
          </w:p>
          <w:p w:rsidR="00375955" w:rsidRPr="00577B3F" w:rsidRDefault="00375955" w:rsidP="002C51FB">
            <w:pPr>
              <w:jc w:val="both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B3F" w:rsidRPr="00577B3F" w:rsidRDefault="00375955" w:rsidP="00577B3F">
            <w:r w:rsidRPr="00577B3F">
              <w:rPr>
                <w:spacing w:val="-6"/>
              </w:rPr>
              <w:t xml:space="preserve">Г.С. </w:t>
            </w:r>
            <w:proofErr w:type="spellStart"/>
            <w:r w:rsidRPr="00577B3F">
              <w:rPr>
                <w:spacing w:val="-6"/>
              </w:rPr>
              <w:t>Меркин</w:t>
            </w:r>
            <w:proofErr w:type="spellEnd"/>
            <w:r w:rsidRPr="00577B3F">
              <w:rPr>
                <w:spacing w:val="-6"/>
              </w:rPr>
              <w:t>, С.А. Зинина</w:t>
            </w:r>
          </w:p>
          <w:p w:rsidR="00577B3F" w:rsidRPr="00577B3F" w:rsidRDefault="00577B3F" w:rsidP="00577B3F"/>
          <w:p w:rsidR="00577B3F" w:rsidRPr="00577B3F" w:rsidRDefault="00577B3F" w:rsidP="00577B3F"/>
          <w:p w:rsidR="00577B3F" w:rsidRPr="00577B3F" w:rsidRDefault="00577B3F" w:rsidP="00577B3F"/>
          <w:p w:rsidR="00577B3F" w:rsidRPr="00577B3F" w:rsidRDefault="00577B3F" w:rsidP="00577B3F"/>
          <w:p w:rsidR="00577B3F" w:rsidRPr="00577B3F" w:rsidRDefault="00577B3F" w:rsidP="00577B3F"/>
          <w:p w:rsidR="00577B3F" w:rsidRPr="00577B3F" w:rsidRDefault="00577B3F" w:rsidP="00577B3F"/>
          <w:p w:rsidR="00577B3F" w:rsidRPr="00577B3F" w:rsidRDefault="00577B3F" w:rsidP="00577B3F"/>
          <w:p w:rsidR="00577B3F" w:rsidRPr="00577B3F" w:rsidRDefault="00577B3F" w:rsidP="00577B3F"/>
          <w:p w:rsidR="00375955" w:rsidRPr="00577B3F" w:rsidRDefault="00577B3F" w:rsidP="00577B3F">
            <w:r w:rsidRPr="00577B3F">
              <w:t>Ф.Е. Соловьёва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B3F" w:rsidRPr="00577B3F" w:rsidRDefault="00375955" w:rsidP="002C51FB">
            <w:r w:rsidRPr="00577B3F">
              <w:t>201</w:t>
            </w:r>
            <w:r w:rsidR="00577B3F" w:rsidRPr="00577B3F">
              <w:t>3</w:t>
            </w:r>
          </w:p>
          <w:p w:rsidR="00577B3F" w:rsidRPr="00577B3F" w:rsidRDefault="00577B3F" w:rsidP="00577B3F"/>
          <w:p w:rsidR="00577B3F" w:rsidRPr="00577B3F" w:rsidRDefault="00577B3F" w:rsidP="00577B3F"/>
          <w:p w:rsidR="00577B3F" w:rsidRPr="00577B3F" w:rsidRDefault="00577B3F" w:rsidP="00577B3F"/>
          <w:p w:rsidR="00577B3F" w:rsidRPr="00577B3F" w:rsidRDefault="00577B3F" w:rsidP="00577B3F"/>
          <w:p w:rsidR="00577B3F" w:rsidRPr="00577B3F" w:rsidRDefault="00577B3F" w:rsidP="00577B3F"/>
          <w:p w:rsidR="00577B3F" w:rsidRPr="00577B3F" w:rsidRDefault="00577B3F" w:rsidP="00577B3F"/>
          <w:p w:rsidR="00577B3F" w:rsidRPr="00577B3F" w:rsidRDefault="00577B3F" w:rsidP="00577B3F"/>
          <w:p w:rsidR="00577B3F" w:rsidRPr="00577B3F" w:rsidRDefault="00577B3F" w:rsidP="00577B3F"/>
          <w:p w:rsidR="00577B3F" w:rsidRPr="00577B3F" w:rsidRDefault="00577B3F" w:rsidP="00577B3F"/>
          <w:p w:rsidR="00375955" w:rsidRPr="00577B3F" w:rsidRDefault="00577B3F" w:rsidP="00577B3F">
            <w:r w:rsidRPr="00577B3F">
              <w:t>2016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55" w:rsidRPr="00577B3F" w:rsidRDefault="00375955" w:rsidP="002C51FB">
            <w:pPr>
              <w:rPr>
                <w:highlight w:val="yellow"/>
              </w:rPr>
            </w:pPr>
            <w:r w:rsidRPr="00577B3F">
              <w:t xml:space="preserve">Г.С. </w:t>
            </w:r>
            <w:proofErr w:type="spellStart"/>
            <w:r w:rsidRPr="00577B3F">
              <w:t>Меркин</w:t>
            </w:r>
            <w:proofErr w:type="spellEnd"/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B3F" w:rsidRPr="00577B3F" w:rsidRDefault="00577B3F" w:rsidP="00577B3F">
            <w:pPr>
              <w:shd w:val="clear" w:color="auto" w:fill="FFFFFF"/>
              <w:rPr>
                <w:rFonts w:eastAsia="Calibri"/>
                <w:b/>
              </w:rPr>
            </w:pPr>
            <w:r w:rsidRPr="00577B3F">
              <w:rPr>
                <w:rFonts w:eastAsia="Calibri"/>
              </w:rPr>
              <w:t xml:space="preserve">Литература. 8 класс: Учебник для общеобразовательных учреждений: В 2 ч./Авт.-сост.: Г.С. </w:t>
            </w:r>
            <w:proofErr w:type="spellStart"/>
            <w:r w:rsidRPr="00577B3F">
              <w:rPr>
                <w:rFonts w:eastAsia="Calibri"/>
              </w:rPr>
              <w:t>Меркин</w:t>
            </w:r>
            <w:proofErr w:type="spellEnd"/>
            <w:r w:rsidRPr="00577B3F">
              <w:rPr>
                <w:rFonts w:eastAsia="Calibri"/>
              </w:rPr>
              <w:t>. – 4-е изд. – М.: ООО « «Русское слово – учебник», 2017</w:t>
            </w:r>
            <w:r w:rsidRPr="00577B3F">
              <w:rPr>
                <w:rFonts w:eastAsia="Calibri"/>
                <w:b/>
              </w:rPr>
              <w:t>.</w:t>
            </w:r>
          </w:p>
          <w:p w:rsidR="00375955" w:rsidRPr="00577B3F" w:rsidRDefault="00375955" w:rsidP="002C51FB">
            <w:pPr>
              <w:jc w:val="both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55" w:rsidRPr="00577B3F" w:rsidRDefault="00577B3F" w:rsidP="002C51FB">
            <w:r w:rsidRPr="00577B3F">
              <w:t>2017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55" w:rsidRPr="00577B3F" w:rsidRDefault="00375955" w:rsidP="002C51FB">
            <w:r w:rsidRPr="00577B3F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55" w:rsidRPr="00577B3F" w:rsidRDefault="00375955" w:rsidP="002C51FB"/>
        </w:tc>
      </w:tr>
      <w:tr w:rsidR="002C51FB" w:rsidRPr="002C51FB" w:rsidTr="002F4B48">
        <w:trPr>
          <w:trHeight w:val="646"/>
        </w:trPr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51FB" w:rsidRPr="00350A0F" w:rsidRDefault="002C51FB" w:rsidP="00080A08">
            <w:proofErr w:type="spellStart"/>
            <w:r w:rsidRPr="00350A0F">
              <w:t>Иностран</w:t>
            </w:r>
            <w:proofErr w:type="spellEnd"/>
          </w:p>
          <w:p w:rsidR="002C51FB" w:rsidRPr="002C51FB" w:rsidRDefault="002C51FB" w:rsidP="00080A08">
            <w:pPr>
              <w:rPr>
                <w:color w:val="FF0000"/>
              </w:rPr>
            </w:pPr>
            <w:proofErr w:type="spellStart"/>
            <w:r w:rsidRPr="00350A0F">
              <w:t>ный</w:t>
            </w:r>
            <w:proofErr w:type="spellEnd"/>
            <w:r w:rsidRPr="00350A0F">
              <w:t xml:space="preserve"> язык (английский)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1FB" w:rsidRPr="00577B3F" w:rsidRDefault="002C51FB" w:rsidP="00DD03D9">
            <w:pPr>
              <w:jc w:val="center"/>
            </w:pPr>
            <w:r w:rsidRPr="00577B3F">
              <w:t>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1FB" w:rsidRPr="00577B3F" w:rsidRDefault="002C51FB" w:rsidP="00DD03D9">
            <w:pPr>
              <w:jc w:val="center"/>
            </w:pPr>
            <w:r w:rsidRPr="00577B3F">
              <w:t>102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1FB" w:rsidRPr="00577B3F" w:rsidRDefault="002C51FB" w:rsidP="00997455">
            <w:pPr>
              <w:jc w:val="both"/>
            </w:pPr>
            <w:r w:rsidRPr="00577B3F">
              <w:t xml:space="preserve">Английский язык. Рабочие программы. Предметная линия учебников В.П. </w:t>
            </w:r>
            <w:proofErr w:type="spellStart"/>
            <w:r w:rsidRPr="00577B3F">
              <w:t>Кузовлева</w:t>
            </w:r>
            <w:proofErr w:type="spellEnd"/>
            <w:r w:rsidRPr="00577B3F">
              <w:t>. 5-9 классы.- М: Просвещение</w:t>
            </w:r>
          </w:p>
          <w:p w:rsidR="002C51FB" w:rsidRPr="00577B3F" w:rsidRDefault="002C51FB" w:rsidP="00997455">
            <w:pPr>
              <w:jc w:val="both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E6" w:rsidRPr="00577B3F" w:rsidRDefault="002C51FB" w:rsidP="00997455">
            <w:pPr>
              <w:jc w:val="both"/>
            </w:pPr>
            <w:r w:rsidRPr="00577B3F">
              <w:t xml:space="preserve">В.П. </w:t>
            </w:r>
            <w:proofErr w:type="spellStart"/>
            <w:r w:rsidRPr="00577B3F">
              <w:t>Кузовлев</w:t>
            </w:r>
            <w:proofErr w:type="spellEnd"/>
            <w:r w:rsidR="00B720E6" w:rsidRPr="00577B3F">
              <w:t>,</w:t>
            </w:r>
          </w:p>
          <w:p w:rsidR="002C51FB" w:rsidRPr="00577B3F" w:rsidRDefault="00B720E6" w:rsidP="00997455">
            <w:pPr>
              <w:jc w:val="both"/>
            </w:pPr>
            <w:r w:rsidRPr="00577B3F">
              <w:t xml:space="preserve">Н.М.Лапа, </w:t>
            </w:r>
            <w:proofErr w:type="spellStart"/>
            <w:r w:rsidRPr="00577B3F">
              <w:t>Э.Ш.Перегудова</w:t>
            </w:r>
            <w:proofErr w:type="spellEnd"/>
            <w:r w:rsidR="002C51FB" w:rsidRPr="00577B3F"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1FB" w:rsidRPr="00577B3F" w:rsidRDefault="002C51FB" w:rsidP="00997455">
            <w:pPr>
              <w:jc w:val="both"/>
            </w:pPr>
            <w:r w:rsidRPr="00577B3F">
              <w:t>2014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1FB" w:rsidRPr="00577B3F" w:rsidRDefault="002C51FB" w:rsidP="00997455">
            <w:pPr>
              <w:jc w:val="both"/>
            </w:pPr>
            <w:proofErr w:type="spellStart"/>
            <w:r w:rsidRPr="00577B3F">
              <w:t>Кузовлев</w:t>
            </w:r>
            <w:proofErr w:type="spellEnd"/>
            <w:r w:rsidRPr="00577B3F">
              <w:t xml:space="preserve"> В.П., Лапа Н.М., И.П. Кост</w:t>
            </w:r>
            <w:r w:rsidR="00B720E6" w:rsidRPr="00577B3F">
              <w:t>ина</w:t>
            </w:r>
            <w:r w:rsidRPr="00577B3F">
              <w:t xml:space="preserve"> и др. 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1FB" w:rsidRPr="00577B3F" w:rsidRDefault="002C51FB" w:rsidP="00997455">
            <w:pPr>
              <w:jc w:val="both"/>
            </w:pPr>
            <w:r w:rsidRPr="00577B3F">
              <w:t>А</w:t>
            </w:r>
            <w:r w:rsidR="00B720E6" w:rsidRPr="00577B3F">
              <w:t>нглийский язык 5 класс. – М.</w:t>
            </w:r>
            <w:r w:rsidRPr="00577B3F">
              <w:t>: «Просвещение»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1FB" w:rsidRPr="00577B3F" w:rsidRDefault="002C51FB" w:rsidP="00997455">
            <w:pPr>
              <w:jc w:val="both"/>
            </w:pPr>
            <w:r w:rsidRPr="00577B3F">
              <w:t xml:space="preserve"> 201</w:t>
            </w:r>
            <w:r w:rsidR="00367E56" w:rsidRPr="00577B3F"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1FB" w:rsidRPr="00810E60" w:rsidRDefault="002C51FB" w:rsidP="00997455">
            <w:pPr>
              <w:jc w:val="both"/>
            </w:pPr>
            <w:r w:rsidRPr="00810E60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1FB" w:rsidRPr="00810E60" w:rsidRDefault="002C51FB" w:rsidP="00DD03D9">
            <w:pPr>
              <w:jc w:val="both"/>
            </w:pPr>
            <w:r w:rsidRPr="00810E60">
              <w:t xml:space="preserve">Английский язык. 5 класс. Электронное приложение к учебнику </w:t>
            </w:r>
            <w:proofErr w:type="spellStart"/>
            <w:r w:rsidRPr="00810E60">
              <w:t>В.П.Кузовлева</w:t>
            </w:r>
            <w:proofErr w:type="spellEnd"/>
            <w:r w:rsidRPr="00810E60">
              <w:t xml:space="preserve"> с  </w:t>
            </w:r>
            <w:proofErr w:type="spellStart"/>
            <w:r w:rsidRPr="00810E60">
              <w:t>аудиокурсом</w:t>
            </w:r>
            <w:proofErr w:type="spellEnd"/>
            <w:r w:rsidRPr="00810E60">
              <w:t>. - М: «Просвещение»</w:t>
            </w:r>
          </w:p>
        </w:tc>
      </w:tr>
      <w:tr w:rsidR="002C51FB" w:rsidRPr="002C51FB" w:rsidTr="002F4B48">
        <w:trPr>
          <w:trHeight w:val="646"/>
        </w:trPr>
        <w:tc>
          <w:tcPr>
            <w:tcW w:w="157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C51FB" w:rsidRPr="002C51FB" w:rsidRDefault="002C51FB" w:rsidP="00080A08">
            <w:pPr>
              <w:rPr>
                <w:color w:val="FF000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1FB" w:rsidRPr="00577B3F" w:rsidRDefault="002C51FB" w:rsidP="00A71901">
            <w:pPr>
              <w:jc w:val="center"/>
            </w:pPr>
            <w:r w:rsidRPr="00577B3F">
              <w:t>6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1FB" w:rsidRPr="00577B3F" w:rsidRDefault="002C51FB" w:rsidP="00A71901">
            <w:pPr>
              <w:jc w:val="center"/>
            </w:pPr>
            <w:r w:rsidRPr="00577B3F">
              <w:t>102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1FB" w:rsidRPr="00577B3F" w:rsidRDefault="002C51FB" w:rsidP="001054FA">
            <w:pPr>
              <w:jc w:val="both"/>
            </w:pPr>
            <w:r w:rsidRPr="00577B3F">
              <w:t xml:space="preserve">Английский язык. Рабочие программы. Предметная линия </w:t>
            </w:r>
            <w:r w:rsidRPr="00577B3F">
              <w:lastRenderedPageBreak/>
              <w:t xml:space="preserve">учебников В.П. </w:t>
            </w:r>
            <w:proofErr w:type="spellStart"/>
            <w:r w:rsidRPr="00577B3F">
              <w:t>Кузовлева</w:t>
            </w:r>
            <w:proofErr w:type="spellEnd"/>
            <w:r w:rsidRPr="00577B3F">
              <w:t>. 5-9 классы.- М: Просвещение</w:t>
            </w:r>
          </w:p>
          <w:p w:rsidR="002C51FB" w:rsidRPr="00577B3F" w:rsidRDefault="002C51FB" w:rsidP="001054FA">
            <w:pPr>
              <w:jc w:val="both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1FB" w:rsidRPr="00577B3F" w:rsidRDefault="002C51FB" w:rsidP="00A71901">
            <w:pPr>
              <w:jc w:val="both"/>
            </w:pPr>
            <w:r w:rsidRPr="00577B3F">
              <w:lastRenderedPageBreak/>
              <w:t xml:space="preserve">В.П. </w:t>
            </w:r>
            <w:proofErr w:type="spellStart"/>
            <w:r w:rsidRPr="00577B3F">
              <w:t>Кузовлев</w:t>
            </w:r>
            <w:proofErr w:type="spellEnd"/>
            <w:r w:rsidR="00BE67B4" w:rsidRPr="00577B3F">
              <w:t xml:space="preserve">, </w:t>
            </w:r>
            <w:r w:rsidRPr="00577B3F">
              <w:t xml:space="preserve"> </w:t>
            </w:r>
            <w:r w:rsidR="00BE67B4" w:rsidRPr="00577B3F">
              <w:lastRenderedPageBreak/>
              <w:t xml:space="preserve">Н.М.Лапа, </w:t>
            </w:r>
            <w:proofErr w:type="spellStart"/>
            <w:r w:rsidR="00BE67B4" w:rsidRPr="00577B3F">
              <w:t>Э.Ш.Перегудова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1FB" w:rsidRPr="00577B3F" w:rsidRDefault="002C51FB" w:rsidP="00A71901">
            <w:pPr>
              <w:jc w:val="both"/>
            </w:pPr>
            <w:r w:rsidRPr="00577B3F">
              <w:lastRenderedPageBreak/>
              <w:t>2014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1FB" w:rsidRPr="00577B3F" w:rsidRDefault="002C51FB" w:rsidP="00A71901">
            <w:proofErr w:type="spellStart"/>
            <w:r w:rsidRPr="00577B3F">
              <w:t>Кузовлев</w:t>
            </w:r>
            <w:proofErr w:type="spellEnd"/>
            <w:r w:rsidRPr="00577B3F">
              <w:t xml:space="preserve"> В.П., Лапа </w:t>
            </w:r>
            <w:r w:rsidRPr="00577B3F">
              <w:lastRenderedPageBreak/>
              <w:t xml:space="preserve">Н.М. </w:t>
            </w:r>
            <w:proofErr w:type="spellStart"/>
            <w:r w:rsidR="00810E60" w:rsidRPr="00577B3F">
              <w:t>Э.Ш.Перегудова</w:t>
            </w:r>
            <w:proofErr w:type="spellEnd"/>
            <w:r w:rsidR="00810E60" w:rsidRPr="00577B3F">
              <w:t xml:space="preserve"> </w:t>
            </w:r>
            <w:r w:rsidRPr="00577B3F">
              <w:t>и др.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1FB" w:rsidRPr="00577B3F" w:rsidRDefault="002C51FB" w:rsidP="00A71901">
            <w:pPr>
              <w:jc w:val="both"/>
            </w:pPr>
            <w:r w:rsidRPr="00577B3F">
              <w:lastRenderedPageBreak/>
              <w:t>Анг</w:t>
            </w:r>
            <w:r w:rsidR="00810E60" w:rsidRPr="00577B3F">
              <w:t xml:space="preserve">лийский язык. 6 </w:t>
            </w:r>
            <w:proofErr w:type="spellStart"/>
            <w:r w:rsidR="00810E60" w:rsidRPr="00577B3F">
              <w:t>кл</w:t>
            </w:r>
            <w:proofErr w:type="spellEnd"/>
            <w:r w:rsidR="00810E60" w:rsidRPr="00577B3F">
              <w:t>. Изд. - М.:</w:t>
            </w:r>
            <w:r w:rsidRPr="00577B3F">
              <w:t xml:space="preserve"> </w:t>
            </w:r>
            <w:r w:rsidRPr="00577B3F">
              <w:lastRenderedPageBreak/>
              <w:t>«Просвещение»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1FB" w:rsidRPr="00577B3F" w:rsidRDefault="002C51FB" w:rsidP="00A71901">
            <w:r w:rsidRPr="00577B3F">
              <w:lastRenderedPageBreak/>
              <w:t>2016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1FB" w:rsidRPr="00810E60" w:rsidRDefault="002C51FB" w:rsidP="00A71901">
            <w:r w:rsidRPr="00810E60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1FB" w:rsidRPr="00810E60" w:rsidRDefault="002C51FB" w:rsidP="00A71901">
            <w:pPr>
              <w:jc w:val="both"/>
            </w:pPr>
          </w:p>
        </w:tc>
      </w:tr>
      <w:tr w:rsidR="002C51FB" w:rsidRPr="002C51FB" w:rsidTr="002F4B48">
        <w:trPr>
          <w:trHeight w:val="646"/>
        </w:trPr>
        <w:tc>
          <w:tcPr>
            <w:tcW w:w="1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1FB" w:rsidRPr="002C51FB" w:rsidRDefault="002C51FB" w:rsidP="002C51FB">
            <w:pPr>
              <w:rPr>
                <w:color w:val="FF000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577B3F" w:rsidRDefault="002C51FB" w:rsidP="002C51FB">
            <w:pPr>
              <w:jc w:val="center"/>
            </w:pPr>
            <w:r w:rsidRPr="00577B3F">
              <w:t>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577B3F" w:rsidRDefault="002C51FB" w:rsidP="002C51FB">
            <w:pPr>
              <w:jc w:val="center"/>
            </w:pPr>
            <w:r w:rsidRPr="00577B3F">
              <w:t>102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56" w:rsidRPr="00577B3F" w:rsidRDefault="00367E56" w:rsidP="00367E56">
            <w:pPr>
              <w:jc w:val="both"/>
            </w:pPr>
            <w:r w:rsidRPr="00577B3F">
              <w:t xml:space="preserve">Английский язык. Рабочие программы. Предметная линия учебников В.П. </w:t>
            </w:r>
            <w:proofErr w:type="spellStart"/>
            <w:r w:rsidRPr="00577B3F">
              <w:t>Кузовлева</w:t>
            </w:r>
            <w:proofErr w:type="spellEnd"/>
            <w:r w:rsidRPr="00577B3F">
              <w:t>. 5-9 классы.- М: Просвещение</w:t>
            </w:r>
          </w:p>
          <w:p w:rsidR="002C51FB" w:rsidRPr="00577B3F" w:rsidRDefault="002C51FB" w:rsidP="00367E56">
            <w:pPr>
              <w:jc w:val="both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577B3F" w:rsidRDefault="002C51FB" w:rsidP="002C51FB">
            <w:proofErr w:type="spellStart"/>
            <w:r w:rsidRPr="00577B3F">
              <w:t>В.П.Кузовлев</w:t>
            </w:r>
            <w:proofErr w:type="spellEnd"/>
            <w:r w:rsidRPr="00577B3F">
              <w:t xml:space="preserve">, </w:t>
            </w:r>
            <w:r w:rsidR="00810E60" w:rsidRPr="00577B3F">
              <w:t xml:space="preserve">Н.М.Лапа, </w:t>
            </w:r>
            <w:proofErr w:type="spellStart"/>
            <w:r w:rsidR="00810E60" w:rsidRPr="00577B3F">
              <w:t>Э.Ш.Перегудова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577B3F" w:rsidRDefault="00367E56" w:rsidP="002C51FB">
            <w:pPr>
              <w:jc w:val="center"/>
            </w:pPr>
            <w:r w:rsidRPr="00577B3F">
              <w:t>201</w:t>
            </w:r>
            <w:r w:rsidR="002C51FB" w:rsidRPr="00577B3F">
              <w:t>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577B3F" w:rsidRDefault="002C51FB" w:rsidP="002C51FB">
            <w:proofErr w:type="spellStart"/>
            <w:r w:rsidRPr="00577B3F">
              <w:t>Кузовлев</w:t>
            </w:r>
            <w:proofErr w:type="spellEnd"/>
            <w:r w:rsidRPr="00577B3F">
              <w:t xml:space="preserve"> В.П., Лапа Н.М.</w:t>
            </w:r>
            <w:r w:rsidR="00810E60" w:rsidRPr="00577B3F">
              <w:t xml:space="preserve"> </w:t>
            </w:r>
            <w:proofErr w:type="spellStart"/>
            <w:r w:rsidR="00810E60" w:rsidRPr="00577B3F">
              <w:t>Э.Ш.Перегудова</w:t>
            </w:r>
            <w:proofErr w:type="spellEnd"/>
            <w:r w:rsidR="00810E60" w:rsidRPr="00577B3F">
              <w:t xml:space="preserve"> </w:t>
            </w:r>
            <w:r w:rsidRPr="00577B3F">
              <w:t xml:space="preserve">и др. 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577B3F" w:rsidRDefault="002C51FB" w:rsidP="002C51FB">
            <w:pPr>
              <w:jc w:val="both"/>
            </w:pPr>
            <w:r w:rsidRPr="00577B3F">
              <w:t>Анг</w:t>
            </w:r>
            <w:r w:rsidR="00810E60" w:rsidRPr="00577B3F">
              <w:t xml:space="preserve">лийский язык. 7 </w:t>
            </w:r>
            <w:proofErr w:type="spellStart"/>
            <w:r w:rsidR="00810E60" w:rsidRPr="00577B3F">
              <w:t>кл</w:t>
            </w:r>
            <w:proofErr w:type="spellEnd"/>
            <w:r w:rsidR="00810E60" w:rsidRPr="00577B3F">
              <w:t>. Изд. -  М.:</w:t>
            </w:r>
            <w:r w:rsidRPr="00577B3F">
              <w:t xml:space="preserve"> «Просвещение»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577B3F" w:rsidRDefault="002C51FB" w:rsidP="002C51FB">
            <w:r w:rsidRPr="00577B3F">
              <w:t>2016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810E60" w:rsidRDefault="002C51FB" w:rsidP="002C51FB">
            <w:r w:rsidRPr="00810E60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810E60" w:rsidRDefault="002C51FB" w:rsidP="002C51FB">
            <w:pPr>
              <w:jc w:val="both"/>
            </w:pPr>
            <w:r w:rsidRPr="00810E60">
              <w:t xml:space="preserve">Английский язык. 7 класс. Электронное приложение к учебнику </w:t>
            </w:r>
            <w:proofErr w:type="spellStart"/>
            <w:r w:rsidRPr="00810E60">
              <w:t>В.П.Кузовлева</w:t>
            </w:r>
            <w:proofErr w:type="spellEnd"/>
            <w:r w:rsidRPr="00810E60">
              <w:t xml:space="preserve"> с  </w:t>
            </w:r>
            <w:proofErr w:type="spellStart"/>
            <w:r w:rsidRPr="00810E60">
              <w:t>аудиокурсом</w:t>
            </w:r>
            <w:proofErr w:type="spellEnd"/>
            <w:r w:rsidRPr="00810E60">
              <w:t>. - М: «Просвещение»</w:t>
            </w:r>
          </w:p>
        </w:tc>
      </w:tr>
      <w:tr w:rsidR="002C51FB" w:rsidRPr="002C51FB" w:rsidTr="002F4B48">
        <w:trPr>
          <w:trHeight w:val="646"/>
        </w:trPr>
        <w:tc>
          <w:tcPr>
            <w:tcW w:w="1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2C51FB" w:rsidRDefault="002C51FB" w:rsidP="002C51FB">
            <w:pPr>
              <w:rPr>
                <w:color w:val="FF000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577B3F" w:rsidRDefault="002C51FB" w:rsidP="002C51FB">
            <w:pPr>
              <w:jc w:val="center"/>
            </w:pPr>
            <w:r w:rsidRPr="00577B3F">
              <w:t>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577B3F" w:rsidRDefault="002C51FB" w:rsidP="002C51FB">
            <w:pPr>
              <w:jc w:val="center"/>
            </w:pPr>
            <w:r w:rsidRPr="00577B3F">
              <w:t>102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56" w:rsidRPr="00577B3F" w:rsidRDefault="00367E56" w:rsidP="00367E56">
            <w:pPr>
              <w:jc w:val="both"/>
            </w:pPr>
            <w:r w:rsidRPr="00577B3F">
              <w:t xml:space="preserve">Английский язык. Рабочие программы. Предметная линия учебников В.П. </w:t>
            </w:r>
            <w:proofErr w:type="spellStart"/>
            <w:r w:rsidRPr="00577B3F">
              <w:t>Кузовлева</w:t>
            </w:r>
            <w:proofErr w:type="spellEnd"/>
            <w:r w:rsidRPr="00577B3F">
              <w:t>. 5-9 классы.- М: Просвещение</w:t>
            </w:r>
          </w:p>
          <w:p w:rsidR="002C51FB" w:rsidRPr="00577B3F" w:rsidRDefault="002C51FB" w:rsidP="00367E56">
            <w:pPr>
              <w:jc w:val="both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577B3F" w:rsidRDefault="002C51FB" w:rsidP="002C51FB">
            <w:proofErr w:type="spellStart"/>
            <w:r w:rsidRPr="00577B3F">
              <w:t>В.П.Кузовлев</w:t>
            </w:r>
            <w:proofErr w:type="spellEnd"/>
            <w:r w:rsidRPr="00577B3F">
              <w:t xml:space="preserve">, </w:t>
            </w:r>
            <w:r w:rsidR="00810E60" w:rsidRPr="00577B3F">
              <w:t xml:space="preserve">Н.М.Лапа, </w:t>
            </w:r>
            <w:proofErr w:type="spellStart"/>
            <w:r w:rsidR="00810E60" w:rsidRPr="00577B3F">
              <w:t>Э.Ш.Перегудова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577B3F" w:rsidRDefault="00367E56" w:rsidP="002C51FB">
            <w:pPr>
              <w:jc w:val="center"/>
            </w:pPr>
            <w:r w:rsidRPr="00577B3F">
              <w:t>201</w:t>
            </w:r>
            <w:r w:rsidR="002C51FB" w:rsidRPr="00577B3F">
              <w:t>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577B3F" w:rsidRDefault="002C51FB" w:rsidP="002C51FB">
            <w:proofErr w:type="spellStart"/>
            <w:r w:rsidRPr="00577B3F">
              <w:t>Кузовлев</w:t>
            </w:r>
            <w:proofErr w:type="spellEnd"/>
            <w:r w:rsidRPr="00577B3F">
              <w:t xml:space="preserve"> В.П., Лапа Н.М.</w:t>
            </w:r>
            <w:r w:rsidR="00810E60" w:rsidRPr="00577B3F">
              <w:t xml:space="preserve"> </w:t>
            </w:r>
            <w:proofErr w:type="spellStart"/>
            <w:r w:rsidR="00810E60" w:rsidRPr="00577B3F">
              <w:t>Э.Ш.Перегудова</w:t>
            </w:r>
            <w:proofErr w:type="spellEnd"/>
            <w:r w:rsidR="00810E60" w:rsidRPr="00577B3F">
              <w:t xml:space="preserve"> </w:t>
            </w:r>
            <w:r w:rsidRPr="00577B3F">
              <w:t xml:space="preserve">и др. 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577B3F" w:rsidRDefault="002C51FB" w:rsidP="002C51FB">
            <w:pPr>
              <w:jc w:val="both"/>
            </w:pPr>
            <w:r w:rsidRPr="00577B3F">
              <w:t>Ан</w:t>
            </w:r>
            <w:r w:rsidR="00810E60" w:rsidRPr="00577B3F">
              <w:t xml:space="preserve">глийский язык 8 </w:t>
            </w:r>
            <w:proofErr w:type="spellStart"/>
            <w:r w:rsidR="00810E60" w:rsidRPr="00577B3F">
              <w:t>кл</w:t>
            </w:r>
            <w:proofErr w:type="spellEnd"/>
            <w:r w:rsidR="00810E60" w:rsidRPr="00577B3F">
              <w:t>. Изд. – М.:</w:t>
            </w:r>
            <w:r w:rsidRPr="00577B3F">
              <w:t xml:space="preserve"> «Просвещение»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577B3F" w:rsidRDefault="002C51FB" w:rsidP="002C51FB">
            <w:r w:rsidRPr="00577B3F">
              <w:t>20</w:t>
            </w:r>
            <w:r w:rsidR="00367E56" w:rsidRPr="00577B3F">
              <w:t>18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810E60" w:rsidRDefault="002C51FB" w:rsidP="002C51FB">
            <w:r w:rsidRPr="00810E60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810E60" w:rsidRDefault="00367E56" w:rsidP="002C51FB">
            <w:pPr>
              <w:jc w:val="both"/>
            </w:pPr>
            <w:r w:rsidRPr="00810E60">
              <w:t xml:space="preserve">Английский язык. 8 класс. Электронное приложение к учебнику </w:t>
            </w:r>
            <w:proofErr w:type="spellStart"/>
            <w:r w:rsidRPr="00810E60">
              <w:t>В.П.Кузовлева</w:t>
            </w:r>
            <w:proofErr w:type="spellEnd"/>
            <w:r w:rsidRPr="00810E60">
              <w:t xml:space="preserve"> с  </w:t>
            </w:r>
            <w:proofErr w:type="spellStart"/>
            <w:r w:rsidRPr="00810E60">
              <w:t>аудиокурсом</w:t>
            </w:r>
            <w:proofErr w:type="spellEnd"/>
            <w:r w:rsidRPr="00810E60">
              <w:t>. - М: «Просвещение»</w:t>
            </w:r>
          </w:p>
        </w:tc>
      </w:tr>
      <w:tr w:rsidR="00375955" w:rsidRPr="002C51FB" w:rsidTr="002F4B48">
        <w:trPr>
          <w:trHeight w:val="646"/>
        </w:trPr>
        <w:tc>
          <w:tcPr>
            <w:tcW w:w="1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55" w:rsidRPr="00350A0F" w:rsidRDefault="00375955" w:rsidP="002C51FB">
            <w:r w:rsidRPr="00350A0F">
              <w:t>Второй иностранный язык (немецкий)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55" w:rsidRPr="00350A0F" w:rsidRDefault="00375955" w:rsidP="002C51FB">
            <w:pPr>
              <w:jc w:val="center"/>
            </w:pPr>
            <w:r w:rsidRPr="00350A0F">
              <w:t>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55" w:rsidRPr="00350A0F" w:rsidRDefault="00DB763B" w:rsidP="002C51FB">
            <w:pPr>
              <w:jc w:val="center"/>
            </w:pPr>
            <w:r>
              <w:t>34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55" w:rsidRPr="00810E60" w:rsidRDefault="00367E56" w:rsidP="002C51FB">
            <w:pPr>
              <w:jc w:val="both"/>
            </w:pPr>
            <w:r w:rsidRPr="00810E60">
              <w:t xml:space="preserve">Немецкий язык. Рабочие программы. Предметная линия учебников М.М </w:t>
            </w:r>
            <w:proofErr w:type="spellStart"/>
            <w:r w:rsidRPr="00810E60">
              <w:t>Аверина</w:t>
            </w:r>
            <w:proofErr w:type="spellEnd"/>
            <w:r w:rsidRPr="00810E60">
              <w:t>. 5 – 9 классы. - М: Просвещение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55" w:rsidRPr="00810E60" w:rsidRDefault="00810E60" w:rsidP="002C51FB">
            <w:r w:rsidRPr="00066DAB">
              <w:t xml:space="preserve">М.М </w:t>
            </w:r>
            <w:proofErr w:type="spellStart"/>
            <w:r w:rsidRPr="00066DAB">
              <w:t>Аверина</w:t>
            </w:r>
            <w:proofErr w:type="spellEnd"/>
            <w:r w:rsidRPr="00066DAB">
              <w:t xml:space="preserve">, Е.Ю. </w:t>
            </w:r>
            <w:proofErr w:type="spellStart"/>
            <w:r w:rsidRPr="00066DAB">
              <w:t>Гуцалюк</w:t>
            </w:r>
            <w:proofErr w:type="spellEnd"/>
            <w:r w:rsidRPr="00066DAB">
              <w:t xml:space="preserve">, </w:t>
            </w:r>
            <w:r w:rsidRPr="00066DAB">
              <w:lastRenderedPageBreak/>
              <w:t>Е.Р. Харченко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55" w:rsidRPr="00810E60" w:rsidRDefault="00810E60" w:rsidP="002C51FB">
            <w:pPr>
              <w:jc w:val="center"/>
            </w:pPr>
            <w:r>
              <w:lastRenderedPageBreak/>
              <w:t>2013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55" w:rsidRPr="00810E60" w:rsidRDefault="00810E60" w:rsidP="002C51FB">
            <w:r w:rsidRPr="00810E60">
              <w:rPr>
                <w:color w:val="000000"/>
              </w:rPr>
              <w:t xml:space="preserve">М.М </w:t>
            </w:r>
            <w:proofErr w:type="spellStart"/>
            <w:r w:rsidRPr="00810E60">
              <w:rPr>
                <w:color w:val="000000"/>
              </w:rPr>
              <w:t>Аверин</w:t>
            </w:r>
            <w:proofErr w:type="spellEnd"/>
            <w:r w:rsidRPr="00810E60">
              <w:rPr>
                <w:color w:val="000000"/>
              </w:rPr>
              <w:t xml:space="preserve">, Ф. Джин, Л. </w:t>
            </w:r>
            <w:proofErr w:type="spellStart"/>
            <w:r w:rsidRPr="00810E60">
              <w:rPr>
                <w:color w:val="000000"/>
              </w:rPr>
              <w:t>Рорман</w:t>
            </w:r>
            <w:proofErr w:type="spellEnd"/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60" w:rsidRPr="00810E60" w:rsidRDefault="00810E60" w:rsidP="00810E60">
            <w:pPr>
              <w:widowControl w:val="0"/>
              <w:jc w:val="both"/>
              <w:rPr>
                <w:color w:val="000000"/>
              </w:rPr>
            </w:pPr>
            <w:proofErr w:type="gramStart"/>
            <w:r w:rsidRPr="00810E60">
              <w:rPr>
                <w:color w:val="000000"/>
              </w:rPr>
              <w:t>«Немецкий язык. 5 класс» серии «Горизонты» общеобразовательны</w:t>
            </w:r>
            <w:r w:rsidRPr="00810E60">
              <w:rPr>
                <w:color w:val="000000"/>
              </w:rPr>
              <w:lastRenderedPageBreak/>
              <w:t>х школ/ - М: Просвещение, 2013.</w:t>
            </w:r>
            <w:proofErr w:type="gramEnd"/>
          </w:p>
          <w:p w:rsidR="00375955" w:rsidRPr="00810E60" w:rsidRDefault="00375955" w:rsidP="002C51FB">
            <w:pPr>
              <w:jc w:val="both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55" w:rsidRPr="00810E60" w:rsidRDefault="00810E60" w:rsidP="002C51FB">
            <w:r>
              <w:lastRenderedPageBreak/>
              <w:t>2013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55" w:rsidRPr="00810E60" w:rsidRDefault="00375955" w:rsidP="002C51FB">
            <w:pPr>
              <w:rPr>
                <w:color w:val="FF0000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55" w:rsidRPr="00810E60" w:rsidRDefault="00810E60" w:rsidP="002C51FB">
            <w:pPr>
              <w:jc w:val="both"/>
            </w:pPr>
            <w:proofErr w:type="spellStart"/>
            <w:r w:rsidRPr="00066DAB">
              <w:rPr>
                <w:color w:val="000000"/>
              </w:rPr>
              <w:t>Аудиокурс</w:t>
            </w:r>
            <w:proofErr w:type="spellEnd"/>
            <w:r w:rsidRPr="00066DAB">
              <w:rPr>
                <w:color w:val="000000"/>
              </w:rPr>
              <w:t xml:space="preserve"> (mp3) к учебнику, книге для </w:t>
            </w:r>
            <w:r w:rsidRPr="00066DAB">
              <w:rPr>
                <w:color w:val="000000"/>
              </w:rPr>
              <w:lastRenderedPageBreak/>
              <w:t xml:space="preserve">учителя и контрольным заданиям  «Горизонт 5» для 5 класса общеобразовательных школ/ М.М </w:t>
            </w:r>
            <w:proofErr w:type="spellStart"/>
            <w:r w:rsidRPr="00066DAB">
              <w:rPr>
                <w:color w:val="000000"/>
              </w:rPr>
              <w:t>Аверин</w:t>
            </w:r>
            <w:proofErr w:type="spellEnd"/>
            <w:r w:rsidRPr="00066DAB">
              <w:rPr>
                <w:color w:val="000000"/>
              </w:rPr>
              <w:t xml:space="preserve">, Ф. Джин, Л. </w:t>
            </w:r>
            <w:proofErr w:type="spellStart"/>
            <w:r w:rsidRPr="00066DAB">
              <w:rPr>
                <w:color w:val="000000"/>
              </w:rPr>
              <w:t>Рорман</w:t>
            </w:r>
            <w:proofErr w:type="spellEnd"/>
            <w:r w:rsidRPr="00066DAB">
              <w:rPr>
                <w:color w:val="000000"/>
              </w:rPr>
              <w:t xml:space="preserve"> - М: Просвещение, 2018</w:t>
            </w:r>
          </w:p>
        </w:tc>
      </w:tr>
      <w:tr w:rsidR="00577B3F" w:rsidRPr="002C51FB" w:rsidTr="002F4B48">
        <w:trPr>
          <w:trHeight w:val="380"/>
        </w:trPr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7B3F" w:rsidRPr="00923F9A" w:rsidRDefault="00577B3F" w:rsidP="00DD03D9">
            <w:r w:rsidRPr="00923F9A">
              <w:lastRenderedPageBreak/>
              <w:t>Математика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B3F" w:rsidRPr="00923F9A" w:rsidRDefault="00577B3F" w:rsidP="00DD03D9">
            <w:pPr>
              <w:jc w:val="center"/>
            </w:pPr>
            <w:r w:rsidRPr="00923F9A">
              <w:t>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B3F" w:rsidRPr="00923F9A" w:rsidRDefault="00577B3F" w:rsidP="00DD03D9">
            <w:pPr>
              <w:jc w:val="center"/>
            </w:pPr>
            <w:r w:rsidRPr="00923F9A">
              <w:t>170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B3F" w:rsidRPr="00923F9A" w:rsidRDefault="00577B3F" w:rsidP="00923F9A">
            <w:pPr>
              <w:jc w:val="both"/>
              <w:rPr>
                <w:b/>
              </w:rPr>
            </w:pPr>
            <w:r w:rsidRPr="00923F9A">
              <w:t xml:space="preserve">Математика: </w:t>
            </w:r>
            <w:r w:rsidRPr="00923F9A">
              <w:rPr>
                <w:bCs/>
                <w:iCs/>
              </w:rPr>
              <w:t xml:space="preserve">программы : 5–11 классы / [А.Г. </w:t>
            </w:r>
            <w:proofErr w:type="spellStart"/>
            <w:r w:rsidRPr="00923F9A">
              <w:rPr>
                <w:bCs/>
                <w:iCs/>
              </w:rPr>
              <w:t>Мерзляк</w:t>
            </w:r>
            <w:proofErr w:type="gramStart"/>
            <w:r w:rsidRPr="00923F9A">
              <w:rPr>
                <w:bCs/>
                <w:iCs/>
              </w:rPr>
              <w:t>,В</w:t>
            </w:r>
            <w:proofErr w:type="gramEnd"/>
            <w:r w:rsidRPr="00923F9A">
              <w:rPr>
                <w:bCs/>
                <w:iCs/>
              </w:rPr>
              <w:t>.Б</w:t>
            </w:r>
            <w:proofErr w:type="spellEnd"/>
            <w:r w:rsidRPr="00923F9A">
              <w:rPr>
                <w:bCs/>
                <w:iCs/>
              </w:rPr>
              <w:t>. Полонский, М.С. Якир и др.]. — М.</w:t>
            </w:r>
            <w:proofErr w:type="gramStart"/>
            <w:r w:rsidRPr="00923F9A">
              <w:rPr>
                <w:bCs/>
                <w:iCs/>
              </w:rPr>
              <w:t xml:space="preserve"> :</w:t>
            </w:r>
            <w:proofErr w:type="spellStart"/>
            <w:proofErr w:type="gramEnd"/>
            <w:r w:rsidRPr="00923F9A">
              <w:rPr>
                <w:bCs/>
                <w:iCs/>
              </w:rPr>
              <w:t>Вентана-Граф</w:t>
            </w:r>
            <w:proofErr w:type="spellEnd"/>
            <w:r w:rsidRPr="00923F9A">
              <w:rPr>
                <w:bCs/>
                <w:iCs/>
              </w:rPr>
              <w:t>, 2017. — 152 с.</w:t>
            </w:r>
          </w:p>
          <w:p w:rsidR="00577B3F" w:rsidRPr="00923F9A" w:rsidRDefault="00577B3F" w:rsidP="00923F9A"/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B3F" w:rsidRPr="00923F9A" w:rsidRDefault="00577B3F" w:rsidP="00997455">
            <w:pPr>
              <w:jc w:val="both"/>
            </w:pPr>
            <w:r w:rsidRPr="00923F9A">
              <w:rPr>
                <w:bCs/>
                <w:iCs/>
              </w:rPr>
              <w:t xml:space="preserve">А.Г. </w:t>
            </w:r>
            <w:proofErr w:type="spellStart"/>
            <w:r w:rsidRPr="00923F9A">
              <w:rPr>
                <w:bCs/>
                <w:iCs/>
              </w:rPr>
              <w:t>Мерзляк</w:t>
            </w:r>
            <w:proofErr w:type="gramStart"/>
            <w:r w:rsidRPr="00923F9A">
              <w:rPr>
                <w:bCs/>
                <w:iCs/>
              </w:rPr>
              <w:t>,В</w:t>
            </w:r>
            <w:proofErr w:type="gramEnd"/>
            <w:r w:rsidRPr="00923F9A">
              <w:rPr>
                <w:bCs/>
                <w:iCs/>
              </w:rPr>
              <w:t>.Б</w:t>
            </w:r>
            <w:proofErr w:type="spellEnd"/>
            <w:r w:rsidRPr="00923F9A">
              <w:rPr>
                <w:bCs/>
                <w:iCs/>
              </w:rPr>
              <w:t>. Полонский, М.С. Якир и др.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B3F" w:rsidRPr="00923F9A" w:rsidRDefault="00577B3F" w:rsidP="00997455">
            <w:pPr>
              <w:jc w:val="both"/>
            </w:pPr>
            <w:r w:rsidRPr="00923F9A">
              <w:t>2017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B3F" w:rsidRPr="00923F9A" w:rsidRDefault="00577B3F" w:rsidP="00997455">
            <w:pPr>
              <w:jc w:val="both"/>
            </w:pPr>
            <w:r w:rsidRPr="00923F9A">
              <w:t xml:space="preserve">А.Г. </w:t>
            </w:r>
            <w:proofErr w:type="gramStart"/>
            <w:r w:rsidRPr="00923F9A">
              <w:t>Мерзляк</w:t>
            </w:r>
            <w:proofErr w:type="gramEnd"/>
            <w:r w:rsidRPr="00923F9A">
              <w:t>, В.Б. Полонский, М.С. Якир.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B3F" w:rsidRPr="00923F9A" w:rsidRDefault="00577B3F" w:rsidP="00923F9A">
            <w:pPr>
              <w:jc w:val="both"/>
            </w:pPr>
            <w:r w:rsidRPr="00923F9A">
              <w:t xml:space="preserve">Математика: 5 класс: учебник для общеобразовательных организаций / А.Г. </w:t>
            </w:r>
            <w:proofErr w:type="gramStart"/>
            <w:r w:rsidRPr="00923F9A">
              <w:t>Мерзляк</w:t>
            </w:r>
            <w:proofErr w:type="gramEnd"/>
            <w:r w:rsidRPr="00923F9A">
              <w:t>, В.Б. Полонский, М.С. Якир. – М., 2014.- 304с.</w:t>
            </w:r>
            <w:proofErr w:type="gramStart"/>
            <w:r w:rsidRPr="00923F9A">
              <w:t>:и</w:t>
            </w:r>
            <w:proofErr w:type="gramEnd"/>
            <w:r w:rsidRPr="00923F9A">
              <w:t>л.</w:t>
            </w:r>
          </w:p>
          <w:p w:rsidR="00577B3F" w:rsidRPr="00923F9A" w:rsidRDefault="00577B3F" w:rsidP="00923F9A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B3F" w:rsidRPr="00923F9A" w:rsidRDefault="00577B3F" w:rsidP="00997455">
            <w:pPr>
              <w:jc w:val="both"/>
            </w:pPr>
            <w:r w:rsidRPr="00923F9A">
              <w:t>2014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B3F" w:rsidRPr="00923F9A" w:rsidRDefault="00577B3F" w:rsidP="00997455">
            <w:pPr>
              <w:jc w:val="both"/>
            </w:pPr>
            <w:r w:rsidRPr="00923F9A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B3F" w:rsidRPr="00923F9A" w:rsidRDefault="00577B3F" w:rsidP="00DD03D9">
            <w:pPr>
              <w:spacing w:before="100" w:beforeAutospacing="1"/>
            </w:pPr>
            <w:r w:rsidRPr="00923F9A">
              <w:t xml:space="preserve">Интерактивная математика. 5-6  </w:t>
            </w:r>
            <w:proofErr w:type="spellStart"/>
            <w:r w:rsidRPr="00923F9A">
              <w:t>кл</w:t>
            </w:r>
            <w:proofErr w:type="spellEnd"/>
            <w:r w:rsidRPr="00923F9A">
              <w:t>.</w:t>
            </w:r>
          </w:p>
          <w:p w:rsidR="00577B3F" w:rsidRPr="00923F9A" w:rsidRDefault="00577B3F" w:rsidP="00DD03D9">
            <w:pPr>
              <w:spacing w:before="100" w:beforeAutospacing="1"/>
            </w:pPr>
          </w:p>
        </w:tc>
      </w:tr>
      <w:tr w:rsidR="00577B3F" w:rsidRPr="002C51FB" w:rsidTr="002F4B48">
        <w:trPr>
          <w:trHeight w:val="380"/>
        </w:trPr>
        <w:tc>
          <w:tcPr>
            <w:tcW w:w="157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77B3F" w:rsidRPr="002C51FB" w:rsidRDefault="00577B3F" w:rsidP="00DD03D9">
            <w:pPr>
              <w:rPr>
                <w:color w:val="FF000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B3F" w:rsidRPr="00923F9A" w:rsidRDefault="00577B3F" w:rsidP="00A71901">
            <w:pPr>
              <w:jc w:val="center"/>
            </w:pPr>
            <w:r w:rsidRPr="00923F9A">
              <w:t>6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B3F" w:rsidRPr="00923F9A" w:rsidRDefault="00577B3F" w:rsidP="00A71901">
            <w:pPr>
              <w:jc w:val="center"/>
            </w:pPr>
            <w:r w:rsidRPr="00923F9A">
              <w:t>170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B3F" w:rsidRPr="00923F9A" w:rsidRDefault="00577B3F" w:rsidP="00923F9A">
            <w:pPr>
              <w:tabs>
                <w:tab w:val="left" w:pos="1358"/>
              </w:tabs>
              <w:jc w:val="both"/>
            </w:pPr>
            <w:r w:rsidRPr="00923F9A">
              <w:t>Математика. Сборник рабочих программ.  5-6 классы: пособие для учителей общеобразовательных  учреждений</w:t>
            </w:r>
            <w:proofErr w:type="gramStart"/>
            <w:r w:rsidRPr="00923F9A">
              <w:t>.</w:t>
            </w:r>
            <w:proofErr w:type="gramEnd"/>
            <w:r w:rsidRPr="00923F9A">
              <w:t xml:space="preserve">/ </w:t>
            </w:r>
            <w:proofErr w:type="gramStart"/>
            <w:r w:rsidRPr="00923F9A">
              <w:t>с</w:t>
            </w:r>
            <w:proofErr w:type="gramEnd"/>
            <w:r w:rsidRPr="00923F9A">
              <w:t xml:space="preserve">оставитель  Т. А. </w:t>
            </w:r>
            <w:proofErr w:type="spellStart"/>
            <w:r w:rsidRPr="00923F9A">
              <w:t>Бурмистрова</w:t>
            </w:r>
            <w:proofErr w:type="spellEnd"/>
            <w:r w:rsidRPr="00923F9A">
              <w:t xml:space="preserve"> - М.: Просвещение, 2014</w:t>
            </w:r>
          </w:p>
          <w:p w:rsidR="00577B3F" w:rsidRPr="00923F9A" w:rsidRDefault="00577B3F" w:rsidP="00A71901">
            <w:pPr>
              <w:jc w:val="both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B3F" w:rsidRPr="00923F9A" w:rsidRDefault="00577B3F" w:rsidP="00A71901">
            <w:pPr>
              <w:jc w:val="both"/>
            </w:pPr>
            <w:r w:rsidRPr="00923F9A">
              <w:t xml:space="preserve">Т.А. </w:t>
            </w:r>
            <w:proofErr w:type="spellStart"/>
            <w:r w:rsidRPr="00923F9A">
              <w:t>Бурмистрова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B3F" w:rsidRPr="00923F9A" w:rsidRDefault="00577B3F" w:rsidP="00A71901">
            <w:r w:rsidRPr="00923F9A">
              <w:t>2014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B3F" w:rsidRPr="00923F9A" w:rsidRDefault="00577B3F" w:rsidP="00A71901">
            <w:proofErr w:type="spellStart"/>
            <w:r w:rsidRPr="00923F9A">
              <w:t>Н.Я.Виленкин</w:t>
            </w:r>
            <w:proofErr w:type="spellEnd"/>
            <w:r w:rsidRPr="00923F9A">
              <w:t xml:space="preserve">, В.И. </w:t>
            </w:r>
            <w:proofErr w:type="gramStart"/>
            <w:r w:rsidRPr="00923F9A">
              <w:t>Жохов</w:t>
            </w:r>
            <w:proofErr w:type="gramEnd"/>
            <w:r w:rsidRPr="00923F9A">
              <w:t xml:space="preserve">, А.С.Чесноков, С.И. </w:t>
            </w:r>
            <w:proofErr w:type="spellStart"/>
            <w:r w:rsidRPr="00923F9A">
              <w:t>Шварцбурд</w:t>
            </w:r>
            <w:proofErr w:type="spellEnd"/>
            <w:r w:rsidRPr="00923F9A">
              <w:t>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B3F" w:rsidRPr="00923F9A" w:rsidRDefault="00577B3F" w:rsidP="00A71901">
            <w:pPr>
              <w:jc w:val="both"/>
            </w:pPr>
            <w:proofErr w:type="gramStart"/>
            <w:r w:rsidRPr="00923F9A">
              <w:t xml:space="preserve">Математика 6 класс (Н.Я </w:t>
            </w:r>
            <w:proofErr w:type="spellStart"/>
            <w:r w:rsidRPr="00923F9A">
              <w:t>Виленкин</w:t>
            </w:r>
            <w:proofErr w:type="spellEnd"/>
            <w:r w:rsidRPr="00923F9A">
              <w:t xml:space="preserve">, В.И.Жохов, А.С.Чесноков,     </w:t>
            </w:r>
            <w:proofErr w:type="spellStart"/>
            <w:r w:rsidRPr="00923F9A">
              <w:t>С.И.Шварцбурд</w:t>
            </w:r>
            <w:proofErr w:type="spellEnd"/>
            <w:r w:rsidRPr="00923F9A">
              <w:t>.</w:t>
            </w:r>
            <w:proofErr w:type="gramEnd"/>
            <w:r w:rsidRPr="00923F9A">
              <w:t xml:space="preserve"> М, Мнемозина,2013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B3F" w:rsidRPr="00923F9A" w:rsidRDefault="00577B3F" w:rsidP="00A71901"/>
          <w:p w:rsidR="00577B3F" w:rsidRPr="00923F9A" w:rsidRDefault="00577B3F" w:rsidP="00A71901">
            <w:r w:rsidRPr="00923F9A">
              <w:t>2013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B3F" w:rsidRPr="00923F9A" w:rsidRDefault="00577B3F" w:rsidP="00A71901">
            <w:r w:rsidRPr="00923F9A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B3F" w:rsidRPr="00923F9A" w:rsidRDefault="00577B3F" w:rsidP="00A71901">
            <w:pPr>
              <w:spacing w:before="100" w:beforeAutospacing="1"/>
            </w:pPr>
            <w:r w:rsidRPr="00923F9A">
              <w:t>Интерактивная математика. 5-6кл.</w:t>
            </w:r>
          </w:p>
          <w:p w:rsidR="00577B3F" w:rsidRPr="00923F9A" w:rsidRDefault="00577B3F" w:rsidP="00A71901"/>
        </w:tc>
      </w:tr>
      <w:tr w:rsidR="00577B3F" w:rsidRPr="009B6201" w:rsidTr="002F4B48">
        <w:trPr>
          <w:trHeight w:val="380"/>
        </w:trPr>
        <w:tc>
          <w:tcPr>
            <w:tcW w:w="1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7B3F" w:rsidRPr="002C51FB" w:rsidRDefault="00577B3F" w:rsidP="002C51FB">
            <w:pPr>
              <w:rPr>
                <w:color w:val="FF000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B3F" w:rsidRPr="009B6201" w:rsidRDefault="00577B3F" w:rsidP="002C51FB">
            <w:pPr>
              <w:jc w:val="center"/>
            </w:pPr>
            <w:r w:rsidRPr="009B6201">
              <w:t>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B3F" w:rsidRPr="009B6201" w:rsidRDefault="00577B3F" w:rsidP="002C51FB">
            <w:pPr>
              <w:jc w:val="center"/>
            </w:pPr>
            <w:r w:rsidRPr="009B6201">
              <w:t>102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B3F" w:rsidRPr="009B6201" w:rsidRDefault="00577B3F" w:rsidP="002C51FB">
            <w:pPr>
              <w:jc w:val="both"/>
            </w:pPr>
            <w:r w:rsidRPr="009B6201">
              <w:rPr>
                <w:bCs/>
                <w:iCs/>
              </w:rPr>
              <w:t xml:space="preserve">« Алгебра». Сборник рабочих программ 7-9 классы: пособие </w:t>
            </w:r>
            <w:r w:rsidRPr="009B6201">
              <w:rPr>
                <w:iCs/>
              </w:rPr>
              <w:lastRenderedPageBreak/>
              <w:t xml:space="preserve">для общеобразовательных  организаций / [сост. Т.А. </w:t>
            </w:r>
            <w:proofErr w:type="spellStart"/>
            <w:r w:rsidRPr="009B6201">
              <w:rPr>
                <w:iCs/>
              </w:rPr>
              <w:t>Бурмистрова</w:t>
            </w:r>
            <w:proofErr w:type="spellEnd"/>
            <w:r w:rsidRPr="009B6201">
              <w:rPr>
                <w:iCs/>
              </w:rPr>
              <w:t>].– 2-е изд., допо</w:t>
            </w:r>
            <w:r>
              <w:rPr>
                <w:iCs/>
              </w:rPr>
              <w:t>лненное. - М.: Просвещение, 2016</w:t>
            </w:r>
            <w:r w:rsidRPr="009B6201">
              <w:rPr>
                <w:iCs/>
              </w:rPr>
              <w:t>.-97с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B3F" w:rsidRPr="009B6201" w:rsidRDefault="00577B3F" w:rsidP="002C51FB">
            <w:r w:rsidRPr="009B6201">
              <w:rPr>
                <w:iCs/>
              </w:rPr>
              <w:lastRenderedPageBreak/>
              <w:t xml:space="preserve">Т.А. </w:t>
            </w:r>
            <w:proofErr w:type="spellStart"/>
            <w:r w:rsidRPr="009B6201">
              <w:rPr>
                <w:iCs/>
              </w:rPr>
              <w:t>Бурмистрова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B3F" w:rsidRPr="009B6201" w:rsidRDefault="00577B3F" w:rsidP="002C51FB">
            <w:r>
              <w:t>2016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B3F" w:rsidRPr="009B6201" w:rsidRDefault="00577B3F" w:rsidP="002C51FB">
            <w:r w:rsidRPr="009B6201">
              <w:t xml:space="preserve">Ю.Н. Макарычев, </w:t>
            </w:r>
            <w:r w:rsidRPr="009B6201">
              <w:lastRenderedPageBreak/>
              <w:t xml:space="preserve">Н.Г. </w:t>
            </w:r>
            <w:proofErr w:type="spellStart"/>
            <w:r w:rsidRPr="009B6201">
              <w:t>Миндюк</w:t>
            </w:r>
            <w:proofErr w:type="spellEnd"/>
            <w:r w:rsidRPr="009B6201">
              <w:t xml:space="preserve">, К.И. </w:t>
            </w:r>
            <w:proofErr w:type="spellStart"/>
            <w:r w:rsidRPr="009B6201">
              <w:t>Нешков</w:t>
            </w:r>
            <w:proofErr w:type="spellEnd"/>
            <w:r w:rsidRPr="009B6201">
              <w:t xml:space="preserve">, С.Б. Суворова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B3F" w:rsidRPr="009B6201" w:rsidRDefault="00577B3F" w:rsidP="00923F9A">
            <w:pPr>
              <w:tabs>
                <w:tab w:val="left" w:pos="142"/>
              </w:tabs>
              <w:jc w:val="both"/>
            </w:pPr>
            <w:r w:rsidRPr="009B6201">
              <w:lastRenderedPageBreak/>
              <w:t xml:space="preserve">«Алгебра» Учебник для  7 класса </w:t>
            </w:r>
            <w:r w:rsidRPr="009B6201">
              <w:lastRenderedPageBreak/>
              <w:t>образовательных учреждений  - М.: Просвещение, 2016.</w:t>
            </w:r>
          </w:p>
          <w:p w:rsidR="00577B3F" w:rsidRPr="009B6201" w:rsidRDefault="00577B3F" w:rsidP="00923F9A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B3F" w:rsidRPr="009B6201" w:rsidRDefault="00577B3F" w:rsidP="002C51FB">
            <w:r w:rsidRPr="009B6201">
              <w:lastRenderedPageBreak/>
              <w:t>2014,2016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B3F" w:rsidRPr="009B6201" w:rsidRDefault="00577B3F" w:rsidP="002C51FB">
            <w:r w:rsidRPr="009B6201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B3F" w:rsidRPr="009B6201" w:rsidRDefault="00577B3F" w:rsidP="002C51FB">
            <w:pPr>
              <w:spacing w:before="100" w:beforeAutospacing="1" w:after="100" w:afterAutospacing="1"/>
              <w:rPr>
                <w:rFonts w:eastAsia="Arial Unicode MS"/>
              </w:rPr>
            </w:pPr>
            <w:proofErr w:type="spellStart"/>
            <w:r w:rsidRPr="009B6201">
              <w:rPr>
                <w:rFonts w:eastAsia="Arial Unicode MS"/>
              </w:rPr>
              <w:t>Алгеба</w:t>
            </w:r>
            <w:proofErr w:type="spellEnd"/>
            <w:r w:rsidRPr="009B6201">
              <w:rPr>
                <w:rFonts w:eastAsia="Arial Unicode MS"/>
              </w:rPr>
              <w:t xml:space="preserve"> 1С </w:t>
            </w:r>
            <w:proofErr w:type="spellStart"/>
            <w:r w:rsidRPr="009B6201">
              <w:rPr>
                <w:rFonts w:eastAsia="Arial Unicode MS"/>
              </w:rPr>
              <w:t>Репититор</w:t>
            </w:r>
            <w:proofErr w:type="spellEnd"/>
            <w:r w:rsidRPr="009B6201">
              <w:rPr>
                <w:rFonts w:eastAsia="Arial Unicode MS"/>
              </w:rPr>
              <w:t xml:space="preserve">, </w:t>
            </w:r>
            <w:r w:rsidRPr="009B6201">
              <w:rPr>
                <w:rFonts w:eastAsia="Arial Unicode MS"/>
              </w:rPr>
              <w:lastRenderedPageBreak/>
              <w:t xml:space="preserve">7-11 </w:t>
            </w:r>
            <w:proofErr w:type="spellStart"/>
            <w:r w:rsidRPr="009B6201">
              <w:rPr>
                <w:rFonts w:eastAsia="Arial Unicode MS"/>
              </w:rPr>
              <w:t>кл</w:t>
            </w:r>
            <w:proofErr w:type="spellEnd"/>
            <w:r w:rsidRPr="009B6201">
              <w:rPr>
                <w:rFonts w:eastAsia="Arial Unicode MS"/>
              </w:rPr>
              <w:t>.</w:t>
            </w:r>
          </w:p>
        </w:tc>
      </w:tr>
      <w:tr w:rsidR="00577B3F" w:rsidRPr="002C51FB" w:rsidTr="002F4B48">
        <w:trPr>
          <w:trHeight w:val="380"/>
        </w:trPr>
        <w:tc>
          <w:tcPr>
            <w:tcW w:w="1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B3F" w:rsidRPr="002C51FB" w:rsidRDefault="00577B3F" w:rsidP="002C51FB">
            <w:pPr>
              <w:rPr>
                <w:color w:val="FF000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B3F" w:rsidRPr="00922A83" w:rsidRDefault="00577B3F" w:rsidP="002C51FB">
            <w:pPr>
              <w:jc w:val="center"/>
            </w:pPr>
            <w:r w:rsidRPr="00922A83">
              <w:t>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B3F" w:rsidRPr="00922A83" w:rsidRDefault="00577B3F" w:rsidP="002C51FB">
            <w:pPr>
              <w:jc w:val="center"/>
            </w:pPr>
            <w:r w:rsidRPr="00922A83">
              <w:t>102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B3F" w:rsidRPr="00922A83" w:rsidRDefault="00577B3F" w:rsidP="002C51FB">
            <w:pPr>
              <w:jc w:val="both"/>
            </w:pPr>
            <w:r w:rsidRPr="00922A83">
              <w:rPr>
                <w:iCs/>
              </w:rPr>
              <w:t>«Алгебра. Сборник рабочих программ. 7-9 классы: учеб</w:t>
            </w:r>
            <w:proofErr w:type="gramStart"/>
            <w:r w:rsidRPr="00922A83">
              <w:rPr>
                <w:iCs/>
              </w:rPr>
              <w:t>.</w:t>
            </w:r>
            <w:proofErr w:type="gramEnd"/>
            <w:r w:rsidRPr="00922A83">
              <w:rPr>
                <w:iCs/>
              </w:rPr>
              <w:t xml:space="preserve"> </w:t>
            </w:r>
            <w:proofErr w:type="gramStart"/>
            <w:r w:rsidRPr="00922A83">
              <w:rPr>
                <w:iCs/>
              </w:rPr>
              <w:t>п</w:t>
            </w:r>
            <w:proofErr w:type="gramEnd"/>
            <w:r w:rsidRPr="00922A83">
              <w:rPr>
                <w:iCs/>
              </w:rPr>
              <w:t xml:space="preserve">особие для </w:t>
            </w:r>
            <w:proofErr w:type="spellStart"/>
            <w:r w:rsidRPr="00922A83">
              <w:rPr>
                <w:iCs/>
              </w:rPr>
              <w:t>общеобразоват</w:t>
            </w:r>
            <w:proofErr w:type="spellEnd"/>
            <w:r w:rsidRPr="00922A83">
              <w:rPr>
                <w:iCs/>
              </w:rPr>
              <w:t xml:space="preserve">. организаций / [сост. Т.А. </w:t>
            </w:r>
            <w:proofErr w:type="spellStart"/>
            <w:r w:rsidRPr="00922A83">
              <w:rPr>
                <w:iCs/>
              </w:rPr>
              <w:t>Бурмистрова</w:t>
            </w:r>
            <w:proofErr w:type="spellEnd"/>
            <w:r w:rsidRPr="00922A83">
              <w:rPr>
                <w:iCs/>
              </w:rPr>
              <w:t>]. – 3-е изд. М.: Просвещение, 2016.-96с.»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B3F" w:rsidRPr="00922A83" w:rsidRDefault="00577B3F" w:rsidP="002C51FB">
            <w:r w:rsidRPr="00922A83">
              <w:rPr>
                <w:iCs/>
              </w:rPr>
              <w:t xml:space="preserve">Т.А. </w:t>
            </w:r>
            <w:proofErr w:type="spellStart"/>
            <w:r w:rsidRPr="00922A83">
              <w:rPr>
                <w:iCs/>
              </w:rPr>
              <w:t>Бурмистрова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B3F" w:rsidRPr="00922A83" w:rsidRDefault="00577B3F" w:rsidP="002C51FB">
            <w:r w:rsidRPr="00922A83">
              <w:t>2016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B3F" w:rsidRPr="00922A83" w:rsidRDefault="00577B3F" w:rsidP="002C51FB">
            <w:proofErr w:type="spellStart"/>
            <w:r w:rsidRPr="00922A83">
              <w:t>Ю.НМакарычев</w:t>
            </w:r>
            <w:proofErr w:type="spellEnd"/>
            <w:r w:rsidRPr="00922A83">
              <w:t xml:space="preserve">, Н.Г. </w:t>
            </w:r>
            <w:proofErr w:type="spellStart"/>
            <w:r w:rsidRPr="00922A83">
              <w:t>Миндюк</w:t>
            </w:r>
            <w:proofErr w:type="spellEnd"/>
            <w:r w:rsidRPr="00922A83">
              <w:t xml:space="preserve">, К.И. </w:t>
            </w:r>
            <w:proofErr w:type="spellStart"/>
            <w:r w:rsidRPr="00922A83">
              <w:t>Нешков</w:t>
            </w:r>
            <w:proofErr w:type="spellEnd"/>
            <w:r w:rsidRPr="00922A83">
              <w:t xml:space="preserve">, С.Б. Суворова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B3F" w:rsidRPr="002C51FB" w:rsidRDefault="00577B3F" w:rsidP="002C51FB">
            <w:pPr>
              <w:jc w:val="both"/>
              <w:rPr>
                <w:color w:val="FF0000"/>
              </w:rPr>
            </w:pPr>
            <w:r w:rsidRPr="00201E52">
              <w:t>Алгебра. Учебник для 8 класса общеобразовательных учреждений. - М.:  Мнемозина, 2010.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B3F" w:rsidRPr="005819A6" w:rsidRDefault="00577B3F" w:rsidP="002C51FB">
            <w:r w:rsidRPr="005819A6">
              <w:t>2010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B3F" w:rsidRPr="005819A6" w:rsidRDefault="00577B3F" w:rsidP="002C51FB">
            <w:r w:rsidRPr="005819A6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B3F" w:rsidRPr="005819A6" w:rsidRDefault="00577B3F" w:rsidP="002C51FB">
            <w:pPr>
              <w:spacing w:before="100" w:beforeAutospacing="1" w:after="100" w:afterAutospacing="1"/>
              <w:rPr>
                <w:rFonts w:eastAsia="Arial Unicode MS"/>
              </w:rPr>
            </w:pPr>
            <w:r w:rsidRPr="005819A6">
              <w:rPr>
                <w:rFonts w:eastAsia="Arial Unicode MS"/>
              </w:rPr>
              <w:t>Демонстрационные материалы, тесты, самостоятельные работы и контрольные работы по всем классам</w:t>
            </w:r>
          </w:p>
        </w:tc>
      </w:tr>
      <w:tr w:rsidR="002C51FB" w:rsidRPr="002C51FB" w:rsidTr="002F4B48">
        <w:trPr>
          <w:trHeight w:val="380"/>
        </w:trPr>
        <w:tc>
          <w:tcPr>
            <w:tcW w:w="15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C51FB" w:rsidRPr="009B6201" w:rsidRDefault="002C51FB" w:rsidP="002C51FB">
            <w:r w:rsidRPr="009B6201">
              <w:t>Математика (геометрия)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9B6201" w:rsidRDefault="002C51FB" w:rsidP="002C51FB">
            <w:pPr>
              <w:jc w:val="center"/>
            </w:pPr>
            <w:r w:rsidRPr="009B6201">
              <w:t>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9B6201" w:rsidRDefault="009B6201" w:rsidP="002C51FB">
            <w:pPr>
              <w:jc w:val="center"/>
            </w:pPr>
            <w:r w:rsidRPr="009B6201">
              <w:t>68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9B6201" w:rsidRDefault="009B6201" w:rsidP="002C51FB">
            <w:pPr>
              <w:jc w:val="both"/>
            </w:pPr>
            <w:r w:rsidRPr="009B6201">
              <w:rPr>
                <w:iCs/>
              </w:rPr>
              <w:t xml:space="preserve">«Геометрия. Сборник рабочих программ. 7-9 классы: пособие для общеобразовательных организаций / [сост. Т.А. </w:t>
            </w:r>
            <w:proofErr w:type="spellStart"/>
            <w:r w:rsidRPr="009B6201">
              <w:rPr>
                <w:iCs/>
              </w:rPr>
              <w:t>Бурмистрова</w:t>
            </w:r>
            <w:proofErr w:type="spellEnd"/>
            <w:r w:rsidRPr="009B6201">
              <w:rPr>
                <w:iCs/>
              </w:rPr>
              <w:t xml:space="preserve">]. – 2-е изд., </w:t>
            </w:r>
            <w:proofErr w:type="spellStart"/>
            <w:r w:rsidRPr="009B6201">
              <w:rPr>
                <w:iCs/>
              </w:rPr>
              <w:t>дораб</w:t>
            </w:r>
            <w:proofErr w:type="spellEnd"/>
            <w:r w:rsidRPr="009B6201">
              <w:rPr>
                <w:iCs/>
              </w:rPr>
              <w:t>. - М.: Просвещение, 2014.-95с.»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9B6201" w:rsidRDefault="009B6201" w:rsidP="002C51FB">
            <w:r w:rsidRPr="009B6201">
              <w:rPr>
                <w:iCs/>
              </w:rPr>
              <w:t xml:space="preserve">Т.А. </w:t>
            </w:r>
            <w:proofErr w:type="spellStart"/>
            <w:r w:rsidRPr="009B6201">
              <w:rPr>
                <w:iCs/>
              </w:rPr>
              <w:t>Бурмистрова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9B6201" w:rsidRDefault="009B6201" w:rsidP="002C51FB">
            <w:r w:rsidRPr="009B6201">
              <w:t>2014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9B6201" w:rsidRDefault="002C51FB" w:rsidP="002C51FB">
            <w:r w:rsidRPr="009B6201">
              <w:t>А.В. Погорелов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01" w:rsidRPr="009B6201" w:rsidRDefault="009B6201" w:rsidP="009B6201">
            <w:pPr>
              <w:tabs>
                <w:tab w:val="left" w:pos="142"/>
              </w:tabs>
              <w:jc w:val="both"/>
            </w:pPr>
            <w:r w:rsidRPr="009B6201">
              <w:t xml:space="preserve"> Геометрия. 7-9 классы. Учебник для образовательных учреждений / А.В. Погорелов - М.: Просвещение, 2012.</w:t>
            </w:r>
          </w:p>
          <w:p w:rsidR="002C51FB" w:rsidRPr="009B6201" w:rsidRDefault="002C51FB" w:rsidP="002C51FB">
            <w:pPr>
              <w:jc w:val="both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9B6201" w:rsidRDefault="002C51FB" w:rsidP="002C51FB">
            <w:pPr>
              <w:rPr>
                <w:highlight w:val="red"/>
              </w:rPr>
            </w:pPr>
            <w:r w:rsidRPr="009B6201">
              <w:t>2012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9B6201" w:rsidRDefault="002C51FB" w:rsidP="002C51FB">
            <w:r w:rsidRPr="009B6201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9B6201" w:rsidRDefault="002C51FB" w:rsidP="002C51FB">
            <w:pPr>
              <w:spacing w:before="100" w:beforeAutospacing="1"/>
            </w:pPr>
            <w:r w:rsidRPr="009B6201">
              <w:t>Живая геометрия.  7-11 классы</w:t>
            </w:r>
          </w:p>
        </w:tc>
      </w:tr>
      <w:tr w:rsidR="002C51FB" w:rsidRPr="002C51FB" w:rsidTr="002F4B48">
        <w:trPr>
          <w:trHeight w:val="380"/>
        </w:trPr>
        <w:tc>
          <w:tcPr>
            <w:tcW w:w="1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FB" w:rsidRPr="002C51FB" w:rsidRDefault="002C51FB" w:rsidP="002C51FB">
            <w:pPr>
              <w:rPr>
                <w:color w:val="FF000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5819A6" w:rsidRDefault="002C51FB" w:rsidP="002C51FB">
            <w:pPr>
              <w:jc w:val="center"/>
            </w:pPr>
            <w:r w:rsidRPr="005819A6">
              <w:t>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5819A6" w:rsidRDefault="002C51FB" w:rsidP="002C51FB">
            <w:pPr>
              <w:jc w:val="center"/>
            </w:pPr>
            <w:r w:rsidRPr="005819A6">
              <w:t>68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5819A6" w:rsidRDefault="005819A6" w:rsidP="005819A6">
            <w:pPr>
              <w:jc w:val="both"/>
            </w:pPr>
            <w:r w:rsidRPr="005819A6">
              <w:rPr>
                <w:iCs/>
              </w:rPr>
              <w:t xml:space="preserve">Геометрия. Сборник рабочих программ. 7-9 классы: пособие для </w:t>
            </w:r>
            <w:proofErr w:type="spellStart"/>
            <w:r w:rsidRPr="005819A6">
              <w:rPr>
                <w:iCs/>
              </w:rPr>
              <w:t>общеобразоват</w:t>
            </w:r>
            <w:proofErr w:type="spellEnd"/>
            <w:r w:rsidRPr="005819A6">
              <w:rPr>
                <w:iCs/>
              </w:rPr>
              <w:t xml:space="preserve">. организаций / [сост. Т.А. </w:t>
            </w:r>
            <w:proofErr w:type="spellStart"/>
            <w:r w:rsidRPr="005819A6">
              <w:rPr>
                <w:iCs/>
              </w:rPr>
              <w:t>Бурмистрова</w:t>
            </w:r>
            <w:proofErr w:type="spellEnd"/>
            <w:r w:rsidRPr="005819A6">
              <w:rPr>
                <w:iCs/>
              </w:rPr>
              <w:t xml:space="preserve">]. – 2-е изд., </w:t>
            </w:r>
            <w:proofErr w:type="spellStart"/>
            <w:r w:rsidRPr="005819A6">
              <w:rPr>
                <w:iCs/>
              </w:rPr>
              <w:t>дораб</w:t>
            </w:r>
            <w:proofErr w:type="spellEnd"/>
            <w:r w:rsidRPr="005819A6">
              <w:rPr>
                <w:iCs/>
              </w:rPr>
              <w:t>. - М.: Просвещение, 2014.-95с.».</w:t>
            </w:r>
            <w:r w:rsidRPr="005819A6">
              <w:t xml:space="preserve">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5819A6" w:rsidRDefault="005819A6" w:rsidP="002C51FB">
            <w:r w:rsidRPr="005819A6">
              <w:rPr>
                <w:iCs/>
              </w:rPr>
              <w:t xml:space="preserve">Т.А. </w:t>
            </w:r>
            <w:proofErr w:type="spellStart"/>
            <w:r w:rsidRPr="005819A6">
              <w:rPr>
                <w:iCs/>
              </w:rPr>
              <w:t>Бурмистрова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5819A6" w:rsidRDefault="005819A6" w:rsidP="002C51FB">
            <w:r w:rsidRPr="005819A6">
              <w:t>2014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5819A6" w:rsidRDefault="002C51FB" w:rsidP="002C51FB">
            <w:r w:rsidRPr="005819A6">
              <w:t>А.В. Погорелов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A6" w:rsidRPr="005819A6" w:rsidRDefault="005819A6" w:rsidP="005819A6">
            <w:pPr>
              <w:tabs>
                <w:tab w:val="left" w:pos="142"/>
              </w:tabs>
              <w:jc w:val="both"/>
            </w:pPr>
            <w:r w:rsidRPr="005819A6">
              <w:t>Геометрия. 7-9 классы. Учебник для образовательных учреждений / А.В. Погорелов - М.: Просвещение, 2012.</w:t>
            </w:r>
          </w:p>
          <w:p w:rsidR="002C51FB" w:rsidRPr="005819A6" w:rsidRDefault="002C51FB" w:rsidP="002C51FB">
            <w:pPr>
              <w:jc w:val="both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5819A6" w:rsidRDefault="002C51FB" w:rsidP="002C51FB"/>
          <w:p w:rsidR="002C51FB" w:rsidRPr="005819A6" w:rsidRDefault="002C51FB" w:rsidP="002C51FB">
            <w:r w:rsidRPr="005819A6">
              <w:t>2009, 2012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5819A6" w:rsidRDefault="002C51FB" w:rsidP="002C51FB">
            <w:r w:rsidRPr="005819A6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FB" w:rsidRPr="005819A6" w:rsidRDefault="002C51FB" w:rsidP="002C51FB">
            <w:pPr>
              <w:spacing w:before="100" w:beforeAutospacing="1" w:after="100" w:afterAutospacing="1"/>
              <w:rPr>
                <w:rFonts w:eastAsia="Arial Unicode MS"/>
              </w:rPr>
            </w:pPr>
            <w:r w:rsidRPr="005819A6">
              <w:t>Живая геометрия.  7-11 классы</w:t>
            </w:r>
          </w:p>
        </w:tc>
      </w:tr>
      <w:tr w:rsidR="00713C76" w:rsidRPr="002C51FB" w:rsidTr="002F4B48">
        <w:trPr>
          <w:trHeight w:val="55"/>
        </w:trPr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3C76" w:rsidRPr="00577B3F" w:rsidRDefault="00713C76" w:rsidP="00DD03D9">
            <w:r w:rsidRPr="00577B3F">
              <w:t xml:space="preserve">История России. Всеобщая </w:t>
            </w:r>
            <w:r w:rsidRPr="00577B3F">
              <w:lastRenderedPageBreak/>
              <w:t>история</w:t>
            </w:r>
          </w:p>
          <w:p w:rsidR="00713C76" w:rsidRDefault="00713C76" w:rsidP="006E7507">
            <w:pPr>
              <w:rPr>
                <w:color w:val="FF0000"/>
              </w:rPr>
            </w:pPr>
          </w:p>
          <w:p w:rsidR="00713C76" w:rsidRPr="002C51FB" w:rsidRDefault="00713C76" w:rsidP="006E7507">
            <w:pPr>
              <w:rPr>
                <w:color w:val="FF000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76" w:rsidRPr="00937FF2" w:rsidRDefault="00713C76" w:rsidP="00713C76">
            <w:pPr>
              <w:jc w:val="center"/>
            </w:pPr>
            <w:r w:rsidRPr="00937FF2">
              <w:lastRenderedPageBreak/>
              <w:t>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76" w:rsidRPr="00937FF2" w:rsidRDefault="00713C76" w:rsidP="00713C76">
            <w:pPr>
              <w:jc w:val="center"/>
            </w:pPr>
            <w:r w:rsidRPr="00937FF2">
              <w:t>68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76" w:rsidRPr="00937FF2" w:rsidRDefault="00713C76" w:rsidP="00713C76">
            <w:pPr>
              <w:jc w:val="both"/>
            </w:pPr>
            <w:r w:rsidRPr="00937FF2">
              <w:t xml:space="preserve">Рабочая программа. Всеобщая история. Предметная линия учебников А.А. </w:t>
            </w:r>
            <w:proofErr w:type="spellStart"/>
            <w:r w:rsidRPr="00937FF2">
              <w:t>Вигасина</w:t>
            </w:r>
            <w:proofErr w:type="spellEnd"/>
            <w:r w:rsidRPr="00937FF2">
              <w:t xml:space="preserve">, О.С. </w:t>
            </w:r>
            <w:proofErr w:type="spellStart"/>
            <w:proofErr w:type="gramStart"/>
            <w:r w:rsidRPr="00937FF2">
              <w:lastRenderedPageBreak/>
              <w:t>Сорока-Цюпы</w:t>
            </w:r>
            <w:proofErr w:type="spellEnd"/>
            <w:proofErr w:type="gramEnd"/>
            <w:r w:rsidRPr="00937FF2">
              <w:t>. 5-9 классы.- М.: «Просвещение»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76" w:rsidRPr="00937FF2" w:rsidRDefault="00713C76" w:rsidP="00713C76">
            <w:pPr>
              <w:jc w:val="both"/>
            </w:pPr>
            <w:r w:rsidRPr="00937FF2">
              <w:lastRenderedPageBreak/>
              <w:t xml:space="preserve">А.А. </w:t>
            </w:r>
            <w:proofErr w:type="spellStart"/>
            <w:r w:rsidRPr="00937FF2">
              <w:t>Вигасин</w:t>
            </w:r>
            <w:proofErr w:type="spellEnd"/>
          </w:p>
          <w:p w:rsidR="00713C76" w:rsidRPr="00937FF2" w:rsidRDefault="00713C76" w:rsidP="00713C76">
            <w:pPr>
              <w:jc w:val="both"/>
            </w:pPr>
          </w:p>
          <w:p w:rsidR="00713C76" w:rsidRPr="00937FF2" w:rsidRDefault="00713C76" w:rsidP="00713C76">
            <w:pPr>
              <w:jc w:val="both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76" w:rsidRPr="00937FF2" w:rsidRDefault="00713C76" w:rsidP="00713C76">
            <w:pPr>
              <w:jc w:val="both"/>
            </w:pPr>
            <w:r w:rsidRPr="00937FF2">
              <w:lastRenderedPageBreak/>
              <w:t>2011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76" w:rsidRPr="00937FF2" w:rsidRDefault="00713C76" w:rsidP="00713C76">
            <w:pPr>
              <w:jc w:val="both"/>
              <w:rPr>
                <w:highlight w:val="yellow"/>
              </w:rPr>
            </w:pPr>
            <w:proofErr w:type="spellStart"/>
            <w:r w:rsidRPr="00937FF2">
              <w:t>Вигасин</w:t>
            </w:r>
            <w:proofErr w:type="spellEnd"/>
            <w:r w:rsidRPr="00937FF2">
              <w:t xml:space="preserve"> А.А., </w:t>
            </w:r>
            <w:proofErr w:type="spellStart"/>
            <w:r w:rsidRPr="00937FF2">
              <w:t>Годер</w:t>
            </w:r>
            <w:proofErr w:type="spellEnd"/>
            <w:r w:rsidRPr="00937FF2">
              <w:t xml:space="preserve"> Г.И., Свенцицкая </w:t>
            </w:r>
            <w:r w:rsidRPr="00937FF2">
              <w:lastRenderedPageBreak/>
              <w:t>И.С.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76" w:rsidRPr="00937FF2" w:rsidRDefault="00713C76" w:rsidP="00713C76">
            <w:pPr>
              <w:jc w:val="both"/>
              <w:rPr>
                <w:highlight w:val="yellow"/>
              </w:rPr>
            </w:pPr>
            <w:r w:rsidRPr="00937FF2">
              <w:lastRenderedPageBreak/>
              <w:t xml:space="preserve">Всеобщая история. История древнего мира.    5 класс: </w:t>
            </w:r>
            <w:r w:rsidRPr="00937FF2">
              <w:lastRenderedPageBreak/>
              <w:t xml:space="preserve">учебник для </w:t>
            </w:r>
            <w:proofErr w:type="spellStart"/>
            <w:r w:rsidRPr="00937FF2">
              <w:t>общеобраз</w:t>
            </w:r>
            <w:proofErr w:type="spellEnd"/>
            <w:r w:rsidRPr="00937FF2">
              <w:t xml:space="preserve">. организаций.- М:   Просвещение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76" w:rsidRPr="00937FF2" w:rsidRDefault="00713C76" w:rsidP="00713C76">
            <w:pPr>
              <w:jc w:val="both"/>
            </w:pPr>
            <w:r w:rsidRPr="00937FF2">
              <w:lastRenderedPageBreak/>
              <w:t>2016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76" w:rsidRPr="00937FF2" w:rsidRDefault="00713C76" w:rsidP="00713C76">
            <w:pPr>
              <w:jc w:val="both"/>
            </w:pPr>
            <w:r w:rsidRPr="00937FF2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76" w:rsidRPr="002C51FB" w:rsidRDefault="00713C76" w:rsidP="00713C76">
            <w:pPr>
              <w:jc w:val="both"/>
              <w:rPr>
                <w:color w:val="FF0000"/>
              </w:rPr>
            </w:pPr>
          </w:p>
        </w:tc>
      </w:tr>
      <w:tr w:rsidR="00577B3F" w:rsidRPr="002C51FB" w:rsidTr="002F4B48">
        <w:trPr>
          <w:trHeight w:val="55"/>
        </w:trPr>
        <w:tc>
          <w:tcPr>
            <w:tcW w:w="157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77B3F" w:rsidRPr="002C51FB" w:rsidRDefault="00577B3F" w:rsidP="006E7507">
            <w:pPr>
              <w:rPr>
                <w:color w:val="FF0000"/>
              </w:rPr>
            </w:pP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7B3F" w:rsidRPr="00937FF2" w:rsidRDefault="00577B3F" w:rsidP="00713C76">
            <w:pPr>
              <w:jc w:val="center"/>
            </w:pPr>
            <w:r w:rsidRPr="00937FF2">
              <w:t>6</w:t>
            </w:r>
          </w:p>
        </w:tc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7B3F" w:rsidRPr="00937FF2" w:rsidRDefault="00577B3F" w:rsidP="00713C76">
            <w:pPr>
              <w:jc w:val="center"/>
            </w:pPr>
            <w:r w:rsidRPr="00937FF2">
              <w:t>68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B3F" w:rsidRPr="00937FF2" w:rsidRDefault="00577B3F" w:rsidP="00713C76">
            <w:pPr>
              <w:jc w:val="both"/>
            </w:pPr>
            <w:r w:rsidRPr="00937FF2">
              <w:t xml:space="preserve">Рабочая программа. Всеобщая история. Предметная линия учебников А.А. </w:t>
            </w:r>
            <w:proofErr w:type="spellStart"/>
            <w:r w:rsidRPr="00937FF2">
              <w:t>Вигасина</w:t>
            </w:r>
            <w:proofErr w:type="spellEnd"/>
            <w:r w:rsidRPr="00937FF2">
              <w:t xml:space="preserve">, О.С. </w:t>
            </w:r>
            <w:proofErr w:type="spellStart"/>
            <w:proofErr w:type="gramStart"/>
            <w:r w:rsidRPr="00937FF2">
              <w:t>Сорока-Цюпы</w:t>
            </w:r>
            <w:proofErr w:type="spellEnd"/>
            <w:proofErr w:type="gramEnd"/>
            <w:r w:rsidRPr="00937FF2">
              <w:t>. 5-9 классы.- М.: «Просвещение»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B3F" w:rsidRPr="00937FF2" w:rsidRDefault="00577B3F" w:rsidP="00713C76">
            <w:pPr>
              <w:jc w:val="both"/>
            </w:pPr>
            <w:r w:rsidRPr="0029382F">
              <w:t>Е.В.</w:t>
            </w:r>
            <w:r>
              <w:t xml:space="preserve"> </w:t>
            </w:r>
            <w:proofErr w:type="spellStart"/>
            <w:r w:rsidRPr="0029382F">
              <w:t>Агибалова</w:t>
            </w:r>
            <w:proofErr w:type="spellEnd"/>
            <w:r w:rsidRPr="0029382F">
              <w:t>,   Г.М.Донской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B3F" w:rsidRPr="00937FF2" w:rsidRDefault="00577B3F" w:rsidP="00713C76">
            <w:pPr>
              <w:jc w:val="both"/>
            </w:pPr>
            <w:r w:rsidRPr="00937FF2">
              <w:t>2011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B3F" w:rsidRPr="00937FF2" w:rsidRDefault="00577B3F" w:rsidP="00713C76">
            <w:proofErr w:type="spellStart"/>
            <w:r w:rsidRPr="00937FF2">
              <w:t>Агибалова</w:t>
            </w:r>
            <w:proofErr w:type="spellEnd"/>
            <w:r w:rsidRPr="00937FF2">
              <w:t xml:space="preserve"> Е.В.,          Донской Г.М.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B3F" w:rsidRPr="00937FF2" w:rsidRDefault="00577B3F" w:rsidP="00713C76">
            <w:pPr>
              <w:jc w:val="both"/>
            </w:pPr>
            <w:r w:rsidRPr="00937FF2">
              <w:t xml:space="preserve">История средних веков.   6 </w:t>
            </w:r>
            <w:proofErr w:type="spellStart"/>
            <w:r w:rsidRPr="00937FF2">
              <w:t>кл</w:t>
            </w:r>
            <w:proofErr w:type="spellEnd"/>
            <w:r w:rsidRPr="00937FF2">
              <w:t xml:space="preserve">. </w:t>
            </w:r>
            <w:proofErr w:type="gramStart"/>
            <w:r w:rsidRPr="00937FF2">
              <w:t>–М</w:t>
            </w:r>
            <w:proofErr w:type="gramEnd"/>
            <w:r w:rsidRPr="00937FF2">
              <w:t>.:»Просвещение»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B3F" w:rsidRPr="00937FF2" w:rsidRDefault="00577B3F" w:rsidP="00713C76">
            <w:r w:rsidRPr="00937FF2">
              <w:t>2016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B3F" w:rsidRPr="00937FF2" w:rsidRDefault="00577B3F" w:rsidP="00713C76">
            <w:r w:rsidRPr="00937FF2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B3F" w:rsidRPr="002C51FB" w:rsidRDefault="00577B3F" w:rsidP="00713C76">
            <w:pPr>
              <w:spacing w:before="100" w:beforeAutospacing="1"/>
              <w:rPr>
                <w:color w:val="FF0000"/>
              </w:rPr>
            </w:pPr>
          </w:p>
        </w:tc>
      </w:tr>
      <w:tr w:rsidR="00577B3F" w:rsidRPr="002C51FB" w:rsidTr="002F4B48">
        <w:trPr>
          <w:trHeight w:val="55"/>
        </w:trPr>
        <w:tc>
          <w:tcPr>
            <w:tcW w:w="157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77B3F" w:rsidRPr="002C51FB" w:rsidRDefault="00577B3F" w:rsidP="006E7507">
            <w:pPr>
              <w:rPr>
                <w:color w:val="FF0000"/>
              </w:rPr>
            </w:pPr>
          </w:p>
        </w:tc>
        <w:tc>
          <w:tcPr>
            <w:tcW w:w="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B3F" w:rsidRPr="002C51FB" w:rsidRDefault="00577B3F" w:rsidP="00A71901">
            <w:pPr>
              <w:rPr>
                <w:color w:val="FF0000"/>
              </w:rPr>
            </w:pPr>
          </w:p>
        </w:tc>
        <w:tc>
          <w:tcPr>
            <w:tcW w:w="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B3F" w:rsidRPr="002C51FB" w:rsidRDefault="00577B3F" w:rsidP="00A71901">
            <w:pPr>
              <w:rPr>
                <w:color w:val="FF0000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B3F" w:rsidRPr="00486DC4" w:rsidRDefault="00577B3F" w:rsidP="00713C76">
            <w:pPr>
              <w:shd w:val="clear" w:color="auto" w:fill="FFFFFF"/>
              <w:jc w:val="both"/>
            </w:pPr>
            <w:r>
              <w:rPr>
                <w:spacing w:val="-5"/>
              </w:rPr>
              <w:t>Р</w:t>
            </w:r>
            <w:r w:rsidRPr="00486DC4">
              <w:rPr>
                <w:spacing w:val="-5"/>
              </w:rPr>
              <w:t>абочей программы курса «История России», 6-9 классы (основная школа): учеб</w:t>
            </w:r>
            <w:proofErr w:type="gramStart"/>
            <w:r w:rsidRPr="00486DC4">
              <w:rPr>
                <w:spacing w:val="-5"/>
              </w:rPr>
              <w:t>.</w:t>
            </w:r>
            <w:proofErr w:type="gramEnd"/>
            <w:r w:rsidRPr="00486DC4">
              <w:rPr>
                <w:spacing w:val="-5"/>
              </w:rPr>
              <w:t xml:space="preserve"> </w:t>
            </w:r>
            <w:proofErr w:type="gramStart"/>
            <w:r w:rsidRPr="00486DC4">
              <w:rPr>
                <w:spacing w:val="-5"/>
              </w:rPr>
              <w:t>п</w:t>
            </w:r>
            <w:proofErr w:type="gramEnd"/>
            <w:r w:rsidRPr="00486DC4">
              <w:rPr>
                <w:spacing w:val="-5"/>
              </w:rPr>
              <w:t xml:space="preserve">особие для </w:t>
            </w:r>
            <w:proofErr w:type="spellStart"/>
            <w:r w:rsidRPr="00486DC4">
              <w:rPr>
                <w:spacing w:val="-5"/>
              </w:rPr>
              <w:t>общеобразоват</w:t>
            </w:r>
            <w:proofErr w:type="spellEnd"/>
            <w:r w:rsidRPr="00486DC4">
              <w:rPr>
                <w:spacing w:val="-5"/>
              </w:rPr>
              <w:t xml:space="preserve">. Организаций /. – М.: Просвещение, </w:t>
            </w:r>
          </w:p>
          <w:p w:rsidR="00577B3F" w:rsidRPr="002C51FB" w:rsidRDefault="00577B3F" w:rsidP="00A71901">
            <w:pPr>
              <w:jc w:val="both"/>
              <w:rPr>
                <w:color w:val="FF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B3F" w:rsidRPr="002C51FB" w:rsidRDefault="00577B3F" w:rsidP="00A71901">
            <w:pPr>
              <w:rPr>
                <w:color w:val="FF0000"/>
              </w:rPr>
            </w:pPr>
            <w:r w:rsidRPr="00486DC4">
              <w:rPr>
                <w:spacing w:val="-5"/>
              </w:rPr>
              <w:t>А.А. Данилов, О.Н. Журавлева, И.Е. Барыкина</w:t>
            </w:r>
            <w:r w:rsidRPr="002C51FB">
              <w:rPr>
                <w:color w:val="FF0000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B3F" w:rsidRPr="002C51FB" w:rsidRDefault="00577B3F" w:rsidP="00A71901">
            <w:pPr>
              <w:rPr>
                <w:color w:val="FF0000"/>
              </w:rPr>
            </w:pPr>
            <w:r w:rsidRPr="00486DC4">
              <w:rPr>
                <w:spacing w:val="-5"/>
              </w:rPr>
              <w:t>201</w:t>
            </w:r>
            <w:r>
              <w:rPr>
                <w:spacing w:val="-5"/>
              </w:rPr>
              <w:t>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B3F" w:rsidRPr="00937FF2" w:rsidRDefault="00577B3F" w:rsidP="00713C76">
            <w:proofErr w:type="spellStart"/>
            <w:r w:rsidRPr="00937FF2">
              <w:t>И.М.Арсен</w:t>
            </w:r>
            <w:proofErr w:type="spellEnd"/>
          </w:p>
          <w:p w:rsidR="00577B3F" w:rsidRPr="00937FF2" w:rsidRDefault="00577B3F" w:rsidP="00713C76">
            <w:proofErr w:type="spellStart"/>
            <w:r w:rsidRPr="00937FF2">
              <w:t>тьев</w:t>
            </w:r>
            <w:proofErr w:type="spellEnd"/>
            <w:r w:rsidRPr="00937FF2">
              <w:t xml:space="preserve">, </w:t>
            </w:r>
            <w:proofErr w:type="spellStart"/>
            <w:r w:rsidRPr="00937FF2">
              <w:t>П.С.Стефано</w:t>
            </w:r>
            <w:proofErr w:type="spellEnd"/>
          </w:p>
          <w:p w:rsidR="00577B3F" w:rsidRPr="002C51FB" w:rsidRDefault="00577B3F" w:rsidP="00A71901">
            <w:pPr>
              <w:rPr>
                <w:color w:val="FF0000"/>
                <w:highlight w:val="yellow"/>
              </w:rPr>
            </w:pPr>
            <w:proofErr w:type="spellStart"/>
            <w:r w:rsidRPr="00937FF2">
              <w:t>вич</w:t>
            </w:r>
            <w:proofErr w:type="spellEnd"/>
            <w:r w:rsidRPr="00937FF2">
              <w:t>, А.Я.Токарева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B3F" w:rsidRPr="002C51FB" w:rsidRDefault="00577B3F" w:rsidP="00A71901">
            <w:pPr>
              <w:jc w:val="both"/>
              <w:rPr>
                <w:color w:val="FF0000"/>
              </w:rPr>
            </w:pPr>
            <w:r w:rsidRPr="00937FF2">
              <w:t>История России - М: Просвещение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B3F" w:rsidRPr="002C51FB" w:rsidRDefault="00577B3F" w:rsidP="00A71901">
            <w:pPr>
              <w:rPr>
                <w:color w:val="FF0000"/>
              </w:rPr>
            </w:pPr>
            <w:r w:rsidRPr="00937FF2">
              <w:t>2016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B3F" w:rsidRPr="002C51FB" w:rsidRDefault="00577B3F" w:rsidP="00A71901">
            <w:pPr>
              <w:rPr>
                <w:color w:val="FF0000"/>
              </w:rPr>
            </w:pPr>
            <w:r w:rsidRPr="00937FF2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B3F" w:rsidRPr="002C51FB" w:rsidRDefault="00577B3F" w:rsidP="00A71901">
            <w:pPr>
              <w:jc w:val="both"/>
              <w:rPr>
                <w:color w:val="FF0000"/>
              </w:rPr>
            </w:pPr>
            <w:r w:rsidRPr="00937FF2">
              <w:t xml:space="preserve">Энциклопедия истории России. 862-1917.  </w:t>
            </w:r>
            <w:proofErr w:type="spellStart"/>
            <w:r w:rsidRPr="00937FF2">
              <w:t>Мультимедийное</w:t>
            </w:r>
            <w:proofErr w:type="spellEnd"/>
            <w:r w:rsidRPr="00937FF2">
              <w:t xml:space="preserve"> пособие «Интерактивный мир».- М.: «АО «</w:t>
            </w:r>
            <w:proofErr w:type="spellStart"/>
            <w:r w:rsidRPr="00937FF2">
              <w:t>Коминфо</w:t>
            </w:r>
            <w:proofErr w:type="spellEnd"/>
            <w:r w:rsidRPr="00937FF2">
              <w:t>»</w:t>
            </w:r>
          </w:p>
        </w:tc>
      </w:tr>
      <w:tr w:rsidR="00577B3F" w:rsidRPr="002C51FB" w:rsidTr="002F4B48">
        <w:trPr>
          <w:trHeight w:val="55"/>
        </w:trPr>
        <w:tc>
          <w:tcPr>
            <w:tcW w:w="1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7B3F" w:rsidRPr="002C51FB" w:rsidRDefault="00577B3F" w:rsidP="006E7507">
            <w:pPr>
              <w:rPr>
                <w:color w:val="FF0000"/>
              </w:rPr>
            </w:pPr>
          </w:p>
        </w:tc>
        <w:tc>
          <w:tcPr>
            <w:tcW w:w="4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7B3F" w:rsidRPr="00577B3F" w:rsidRDefault="00577B3F" w:rsidP="00713C76">
            <w:pPr>
              <w:jc w:val="center"/>
            </w:pPr>
            <w:r w:rsidRPr="00577B3F">
              <w:t>7</w:t>
            </w:r>
          </w:p>
        </w:tc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7B3F" w:rsidRPr="00577B3F" w:rsidRDefault="00577B3F" w:rsidP="00713C76">
            <w:pPr>
              <w:jc w:val="center"/>
            </w:pPr>
            <w:r w:rsidRPr="00577B3F">
              <w:t>68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B3F" w:rsidRPr="00937FF2" w:rsidRDefault="00577B3F" w:rsidP="00713C76">
            <w:pPr>
              <w:jc w:val="both"/>
            </w:pPr>
            <w:r w:rsidRPr="00937FF2">
              <w:t xml:space="preserve">Рабочая программа. Всеобщая история. Предметная линия учебников А.А. </w:t>
            </w:r>
            <w:proofErr w:type="spellStart"/>
            <w:r w:rsidRPr="00937FF2">
              <w:t>Вигасина</w:t>
            </w:r>
            <w:proofErr w:type="spellEnd"/>
            <w:r w:rsidRPr="00937FF2">
              <w:t xml:space="preserve">, О.С. </w:t>
            </w:r>
            <w:proofErr w:type="spellStart"/>
            <w:proofErr w:type="gramStart"/>
            <w:r w:rsidRPr="00937FF2">
              <w:t>Сорока-Цюпы</w:t>
            </w:r>
            <w:proofErr w:type="spellEnd"/>
            <w:proofErr w:type="gramEnd"/>
            <w:r w:rsidRPr="00937FF2">
              <w:t>. 5-9 классы.- М.: «Просвещение»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B3F" w:rsidRPr="00937FF2" w:rsidRDefault="00577B3F" w:rsidP="00713C76">
            <w:pPr>
              <w:jc w:val="both"/>
            </w:pPr>
          </w:p>
          <w:p w:rsidR="00577B3F" w:rsidRPr="00937FF2" w:rsidRDefault="00577B3F" w:rsidP="00713C76">
            <w:pPr>
              <w:jc w:val="both"/>
            </w:pPr>
            <w:r w:rsidRPr="00A9127F">
              <w:t xml:space="preserve">А.Я. </w:t>
            </w:r>
            <w:proofErr w:type="spellStart"/>
            <w:r w:rsidRPr="00A9127F">
              <w:t>Юдовская</w:t>
            </w:r>
            <w:proofErr w:type="spellEnd"/>
            <w:r w:rsidRPr="00A9127F">
              <w:t>, П.А. Баранов, Л.М. Ванюшкина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B3F" w:rsidRPr="007E3556" w:rsidRDefault="00577B3F" w:rsidP="00713C76">
            <w:r w:rsidRPr="007E3556">
              <w:t>2011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B3F" w:rsidRPr="002C51FB" w:rsidRDefault="00577B3F" w:rsidP="00713C76">
            <w:pPr>
              <w:rPr>
                <w:color w:val="FF0000"/>
                <w:highlight w:val="yellow"/>
              </w:rPr>
            </w:pPr>
            <w:r w:rsidRPr="00A9127F">
              <w:t xml:space="preserve">А.Я. </w:t>
            </w:r>
            <w:proofErr w:type="spellStart"/>
            <w:r w:rsidRPr="00A9127F">
              <w:t>Юдовская</w:t>
            </w:r>
            <w:proofErr w:type="spellEnd"/>
            <w:r w:rsidRPr="00A9127F">
              <w:t>, П.А. Баранов, Л.М. Ванюшкина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B3F" w:rsidRPr="000618E5" w:rsidRDefault="00577B3F" w:rsidP="00713C76">
            <w:pPr>
              <w:jc w:val="both"/>
            </w:pPr>
            <w:r w:rsidRPr="000618E5">
              <w:t>Новая история: 1500-1800.7 класс - М: «Просвещение»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B3F" w:rsidRPr="000618E5" w:rsidRDefault="00577B3F" w:rsidP="00713C76">
            <w:r w:rsidRPr="000618E5">
              <w:t>2016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B3F" w:rsidRPr="000618E5" w:rsidRDefault="00577B3F" w:rsidP="00713C76">
            <w:r w:rsidRPr="000618E5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B3F" w:rsidRPr="000618E5" w:rsidRDefault="00577B3F" w:rsidP="00713C76">
            <w:pPr>
              <w:jc w:val="both"/>
            </w:pPr>
            <w:r w:rsidRPr="000618E5">
              <w:t xml:space="preserve">Энциклопедия истории России. 862-1917.  </w:t>
            </w:r>
            <w:proofErr w:type="spellStart"/>
            <w:r w:rsidRPr="000618E5">
              <w:t>Мультимедийное</w:t>
            </w:r>
            <w:proofErr w:type="spellEnd"/>
            <w:r w:rsidRPr="000618E5">
              <w:t xml:space="preserve"> пособие «Интерактивный мир».- М.: «АО «</w:t>
            </w:r>
            <w:proofErr w:type="spellStart"/>
            <w:r w:rsidRPr="000618E5">
              <w:t>Коминфо</w:t>
            </w:r>
            <w:proofErr w:type="spellEnd"/>
            <w:r w:rsidRPr="000618E5">
              <w:t>»</w:t>
            </w:r>
          </w:p>
        </w:tc>
      </w:tr>
      <w:tr w:rsidR="00577B3F" w:rsidRPr="002C51FB" w:rsidTr="002F4B48">
        <w:trPr>
          <w:trHeight w:val="55"/>
        </w:trPr>
        <w:tc>
          <w:tcPr>
            <w:tcW w:w="1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7B3F" w:rsidRPr="002C51FB" w:rsidRDefault="00577B3F" w:rsidP="006E7507">
            <w:pPr>
              <w:rPr>
                <w:color w:val="FF0000"/>
              </w:rPr>
            </w:pPr>
          </w:p>
        </w:tc>
        <w:tc>
          <w:tcPr>
            <w:tcW w:w="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B3F" w:rsidRPr="002C51FB" w:rsidRDefault="00577B3F" w:rsidP="00713C76">
            <w:pPr>
              <w:jc w:val="center"/>
              <w:rPr>
                <w:color w:val="FF0000"/>
              </w:rPr>
            </w:pPr>
          </w:p>
        </w:tc>
        <w:tc>
          <w:tcPr>
            <w:tcW w:w="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B3F" w:rsidRPr="002C51FB" w:rsidRDefault="00577B3F" w:rsidP="00713C76">
            <w:pPr>
              <w:jc w:val="center"/>
              <w:rPr>
                <w:color w:val="FF0000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B3F" w:rsidRPr="00486DC4" w:rsidRDefault="00577B3F" w:rsidP="00713C76">
            <w:pPr>
              <w:shd w:val="clear" w:color="auto" w:fill="FFFFFF"/>
              <w:jc w:val="both"/>
            </w:pPr>
            <w:r>
              <w:rPr>
                <w:spacing w:val="-5"/>
              </w:rPr>
              <w:t>Р</w:t>
            </w:r>
            <w:r w:rsidRPr="00486DC4">
              <w:rPr>
                <w:spacing w:val="-5"/>
              </w:rPr>
              <w:t xml:space="preserve">абочей программы курса «История России», 6-9 классы </w:t>
            </w:r>
            <w:r w:rsidRPr="00486DC4">
              <w:rPr>
                <w:spacing w:val="-5"/>
              </w:rPr>
              <w:lastRenderedPageBreak/>
              <w:t>(основная школа): учеб</w:t>
            </w:r>
            <w:proofErr w:type="gramStart"/>
            <w:r w:rsidRPr="00486DC4">
              <w:rPr>
                <w:spacing w:val="-5"/>
              </w:rPr>
              <w:t>.</w:t>
            </w:r>
            <w:proofErr w:type="gramEnd"/>
            <w:r w:rsidRPr="00486DC4">
              <w:rPr>
                <w:spacing w:val="-5"/>
              </w:rPr>
              <w:t xml:space="preserve"> </w:t>
            </w:r>
            <w:proofErr w:type="gramStart"/>
            <w:r w:rsidRPr="00486DC4">
              <w:rPr>
                <w:spacing w:val="-5"/>
              </w:rPr>
              <w:t>п</w:t>
            </w:r>
            <w:proofErr w:type="gramEnd"/>
            <w:r w:rsidRPr="00486DC4">
              <w:rPr>
                <w:spacing w:val="-5"/>
              </w:rPr>
              <w:t xml:space="preserve">особие для </w:t>
            </w:r>
            <w:proofErr w:type="spellStart"/>
            <w:r w:rsidRPr="00486DC4">
              <w:rPr>
                <w:spacing w:val="-5"/>
              </w:rPr>
              <w:t>общеобразоват</w:t>
            </w:r>
            <w:proofErr w:type="spellEnd"/>
            <w:r w:rsidRPr="00486DC4">
              <w:rPr>
                <w:spacing w:val="-5"/>
              </w:rPr>
              <w:t xml:space="preserve">. Организаций /. – М.: Просвещение, </w:t>
            </w:r>
          </w:p>
          <w:p w:rsidR="00577B3F" w:rsidRPr="002C51FB" w:rsidRDefault="00577B3F" w:rsidP="00713C76">
            <w:pPr>
              <w:jc w:val="both"/>
              <w:rPr>
                <w:color w:val="FF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B3F" w:rsidRPr="002C51FB" w:rsidRDefault="00577B3F" w:rsidP="00713C76">
            <w:pPr>
              <w:rPr>
                <w:color w:val="FF0000"/>
              </w:rPr>
            </w:pPr>
            <w:r w:rsidRPr="00486DC4">
              <w:rPr>
                <w:spacing w:val="-5"/>
              </w:rPr>
              <w:lastRenderedPageBreak/>
              <w:t xml:space="preserve">А.А. Данилов, </w:t>
            </w:r>
            <w:r w:rsidRPr="00486DC4">
              <w:rPr>
                <w:spacing w:val="-5"/>
              </w:rPr>
              <w:lastRenderedPageBreak/>
              <w:t>О.Н. Журавлева, И.Е. Барыкина</w:t>
            </w:r>
            <w:r w:rsidRPr="002C51FB">
              <w:rPr>
                <w:color w:val="FF0000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B3F" w:rsidRPr="002C51FB" w:rsidRDefault="00577B3F" w:rsidP="00713C76">
            <w:pPr>
              <w:rPr>
                <w:color w:val="FF0000"/>
              </w:rPr>
            </w:pPr>
            <w:r w:rsidRPr="00486DC4">
              <w:rPr>
                <w:spacing w:val="-5"/>
              </w:rPr>
              <w:lastRenderedPageBreak/>
              <w:t>201</w:t>
            </w:r>
            <w:r>
              <w:rPr>
                <w:spacing w:val="-5"/>
              </w:rPr>
              <w:t>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B3F" w:rsidRPr="00937FF2" w:rsidRDefault="00577B3F" w:rsidP="00713C76">
            <w:proofErr w:type="spellStart"/>
            <w:r w:rsidRPr="00937FF2">
              <w:t>И.М.Арсен</w:t>
            </w:r>
            <w:proofErr w:type="spellEnd"/>
          </w:p>
          <w:p w:rsidR="00577B3F" w:rsidRPr="00937FF2" w:rsidRDefault="00577B3F" w:rsidP="00713C76">
            <w:proofErr w:type="spellStart"/>
            <w:r w:rsidRPr="00937FF2">
              <w:t>тьев</w:t>
            </w:r>
            <w:proofErr w:type="spellEnd"/>
            <w:r w:rsidRPr="00937FF2">
              <w:t xml:space="preserve">, </w:t>
            </w:r>
            <w:proofErr w:type="spellStart"/>
            <w:r w:rsidRPr="00937FF2">
              <w:lastRenderedPageBreak/>
              <w:t>П.С.Стефано</w:t>
            </w:r>
            <w:proofErr w:type="spellEnd"/>
          </w:p>
          <w:p w:rsidR="00577B3F" w:rsidRPr="00937FF2" w:rsidRDefault="00577B3F" w:rsidP="00713C76">
            <w:pPr>
              <w:rPr>
                <w:highlight w:val="yellow"/>
              </w:rPr>
            </w:pPr>
            <w:proofErr w:type="spellStart"/>
            <w:r w:rsidRPr="00937FF2">
              <w:t>вич</w:t>
            </w:r>
            <w:proofErr w:type="spellEnd"/>
            <w:r w:rsidRPr="00937FF2">
              <w:t>, А.Я.Токарева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B3F" w:rsidRPr="00937FF2" w:rsidRDefault="00577B3F" w:rsidP="00713C76">
            <w:pPr>
              <w:jc w:val="both"/>
            </w:pPr>
            <w:r w:rsidRPr="00937FF2">
              <w:lastRenderedPageBreak/>
              <w:t>История России - М: Просвещение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B3F" w:rsidRPr="00937FF2" w:rsidRDefault="00577B3F" w:rsidP="00713C76">
            <w:r w:rsidRPr="00937FF2">
              <w:t>2016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B3F" w:rsidRPr="00937FF2" w:rsidRDefault="00577B3F" w:rsidP="00713C76">
            <w:r w:rsidRPr="00937FF2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B3F" w:rsidRPr="002C51FB" w:rsidRDefault="00577B3F" w:rsidP="00713C76">
            <w:pPr>
              <w:jc w:val="both"/>
              <w:rPr>
                <w:color w:val="FF0000"/>
              </w:rPr>
            </w:pPr>
          </w:p>
        </w:tc>
      </w:tr>
      <w:tr w:rsidR="00713C76" w:rsidRPr="002C51FB" w:rsidTr="002F4B48">
        <w:trPr>
          <w:trHeight w:val="55"/>
        </w:trPr>
        <w:tc>
          <w:tcPr>
            <w:tcW w:w="1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C76" w:rsidRPr="002C51FB" w:rsidRDefault="00713C76" w:rsidP="006E7507">
            <w:pPr>
              <w:rPr>
                <w:color w:val="FF0000"/>
              </w:rPr>
            </w:pPr>
          </w:p>
        </w:tc>
        <w:tc>
          <w:tcPr>
            <w:tcW w:w="4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C76" w:rsidRPr="00577B3F" w:rsidRDefault="00713C76" w:rsidP="00713C76">
            <w:r w:rsidRPr="00577B3F">
              <w:t>8</w:t>
            </w:r>
          </w:p>
        </w:tc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3C76" w:rsidRPr="00577B3F" w:rsidRDefault="00713C76" w:rsidP="00713C76">
            <w:pPr>
              <w:rPr>
                <w:lang w:val="en-US"/>
              </w:rPr>
            </w:pPr>
            <w:r w:rsidRPr="00577B3F">
              <w:rPr>
                <w:lang w:val="en-US"/>
              </w:rPr>
              <w:t>68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76" w:rsidRPr="00577B3F" w:rsidRDefault="00713C76" w:rsidP="00713C76">
            <w:pPr>
              <w:shd w:val="clear" w:color="auto" w:fill="FFFFFF"/>
              <w:jc w:val="both"/>
            </w:pPr>
            <w:r w:rsidRPr="00577B3F">
              <w:rPr>
                <w:spacing w:val="-5"/>
              </w:rPr>
              <w:t>Рабочей программы курса «История России», 6-9 классы (основная школа): учеб</w:t>
            </w:r>
            <w:proofErr w:type="gramStart"/>
            <w:r w:rsidRPr="00577B3F">
              <w:rPr>
                <w:spacing w:val="-5"/>
              </w:rPr>
              <w:t>.</w:t>
            </w:r>
            <w:proofErr w:type="gramEnd"/>
            <w:r w:rsidRPr="00577B3F">
              <w:rPr>
                <w:spacing w:val="-5"/>
              </w:rPr>
              <w:t xml:space="preserve"> </w:t>
            </w:r>
            <w:proofErr w:type="gramStart"/>
            <w:r w:rsidRPr="00577B3F">
              <w:rPr>
                <w:spacing w:val="-5"/>
              </w:rPr>
              <w:t>п</w:t>
            </w:r>
            <w:proofErr w:type="gramEnd"/>
            <w:r w:rsidRPr="00577B3F">
              <w:rPr>
                <w:spacing w:val="-5"/>
              </w:rPr>
              <w:t xml:space="preserve">особие для </w:t>
            </w:r>
            <w:proofErr w:type="spellStart"/>
            <w:r w:rsidRPr="00577B3F">
              <w:rPr>
                <w:spacing w:val="-5"/>
              </w:rPr>
              <w:t>общеобразоват</w:t>
            </w:r>
            <w:proofErr w:type="spellEnd"/>
            <w:r w:rsidRPr="00577B3F">
              <w:rPr>
                <w:spacing w:val="-5"/>
              </w:rPr>
              <w:t xml:space="preserve">. Организаций /. – М.: Просвещение, </w:t>
            </w:r>
          </w:p>
          <w:p w:rsidR="00713C76" w:rsidRPr="00577B3F" w:rsidRDefault="00713C76" w:rsidP="00713C76">
            <w:pPr>
              <w:jc w:val="both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76" w:rsidRPr="002C51FB" w:rsidRDefault="00713C76" w:rsidP="00713C76">
            <w:pPr>
              <w:rPr>
                <w:color w:val="FF0000"/>
              </w:rPr>
            </w:pPr>
            <w:r w:rsidRPr="000C77A2">
              <w:t>Н.М.Арсентьев, А.А.Данил</w:t>
            </w:r>
            <w:r>
              <w:t xml:space="preserve">ов, </w:t>
            </w:r>
            <w:proofErr w:type="spellStart"/>
            <w:r>
              <w:t>И.В.Курукин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76" w:rsidRPr="000C0C2F" w:rsidRDefault="00713C76" w:rsidP="00713C76">
            <w:r w:rsidRPr="000C0C2F">
              <w:t>2017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76" w:rsidRPr="002C51FB" w:rsidRDefault="00713C76" w:rsidP="00713C76">
            <w:pPr>
              <w:rPr>
                <w:color w:val="FF0000"/>
              </w:rPr>
            </w:pPr>
            <w:r w:rsidRPr="000C77A2">
              <w:t>Н.М.Арсентьев, А.А.Данил</w:t>
            </w:r>
            <w:r>
              <w:t xml:space="preserve">ов, </w:t>
            </w:r>
            <w:proofErr w:type="spellStart"/>
            <w:r>
              <w:t>И.В.Курукин</w:t>
            </w:r>
            <w:proofErr w:type="spellEnd"/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76" w:rsidRPr="002C51FB" w:rsidRDefault="00713C76" w:rsidP="00713C76">
            <w:pPr>
              <w:jc w:val="both"/>
              <w:rPr>
                <w:color w:val="FF0000"/>
              </w:rPr>
            </w:pPr>
            <w:r w:rsidRPr="000C77A2">
              <w:t xml:space="preserve">История России. </w:t>
            </w:r>
            <w:r w:rsidRPr="00512ED2">
              <w:t>8</w:t>
            </w:r>
            <w:r w:rsidRPr="000C77A2">
              <w:t xml:space="preserve"> класс. Учеб</w:t>
            </w:r>
            <w:proofErr w:type="gramStart"/>
            <w:r w:rsidRPr="000C77A2">
              <w:t>.</w:t>
            </w:r>
            <w:proofErr w:type="gramEnd"/>
            <w:r w:rsidRPr="000C77A2">
              <w:t xml:space="preserve"> </w:t>
            </w:r>
            <w:proofErr w:type="gramStart"/>
            <w:r w:rsidRPr="000C77A2">
              <w:t>д</w:t>
            </w:r>
            <w:proofErr w:type="gramEnd"/>
            <w:r w:rsidRPr="000C77A2">
              <w:t xml:space="preserve">ля </w:t>
            </w:r>
            <w:proofErr w:type="spellStart"/>
            <w:r w:rsidRPr="000C77A2">
              <w:t>общеобразоват</w:t>
            </w:r>
            <w:proofErr w:type="spellEnd"/>
            <w:r w:rsidRPr="000C77A2">
              <w:t>. организаций. В 2 ч. / [</w:t>
            </w:r>
            <w:r>
              <w:t>и др.</w:t>
            </w:r>
            <w:r w:rsidRPr="000C77A2">
              <w:t xml:space="preserve">]; под ред. </w:t>
            </w:r>
            <w:proofErr w:type="spellStart"/>
            <w:r w:rsidRPr="000C77A2">
              <w:t>А.В.То</w:t>
            </w:r>
            <w:r>
              <w:t>ркунова</w:t>
            </w:r>
            <w:proofErr w:type="spellEnd"/>
            <w:r>
              <w:t>. – М.: Просвещение, 2018</w:t>
            </w:r>
            <w:r w:rsidRPr="000C77A2"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76" w:rsidRPr="000C0C2F" w:rsidRDefault="00713C76" w:rsidP="00713C76">
            <w:pPr>
              <w:rPr>
                <w:lang w:val="en-US"/>
              </w:rPr>
            </w:pPr>
            <w:r w:rsidRPr="000C0C2F">
              <w:t>201</w:t>
            </w:r>
            <w:r w:rsidRPr="000C0C2F">
              <w:rPr>
                <w:lang w:val="en-US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76" w:rsidRPr="000C0C2F" w:rsidRDefault="00713C76" w:rsidP="00713C76">
            <w:r w:rsidRPr="000C0C2F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76" w:rsidRPr="002C51FB" w:rsidRDefault="00713C76" w:rsidP="00713C76">
            <w:pPr>
              <w:rPr>
                <w:color w:val="FF0000"/>
              </w:rPr>
            </w:pPr>
          </w:p>
        </w:tc>
      </w:tr>
      <w:tr w:rsidR="00713C76" w:rsidRPr="002C51FB" w:rsidTr="002F4B48">
        <w:trPr>
          <w:trHeight w:val="55"/>
        </w:trPr>
        <w:tc>
          <w:tcPr>
            <w:tcW w:w="1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76" w:rsidRPr="002C51FB" w:rsidRDefault="00713C76" w:rsidP="006E7507">
            <w:pPr>
              <w:rPr>
                <w:color w:val="FF0000"/>
              </w:rPr>
            </w:pPr>
          </w:p>
        </w:tc>
        <w:tc>
          <w:tcPr>
            <w:tcW w:w="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76" w:rsidRPr="00577B3F" w:rsidRDefault="00713C76" w:rsidP="00713C76"/>
        </w:tc>
        <w:tc>
          <w:tcPr>
            <w:tcW w:w="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C76" w:rsidRPr="00577B3F" w:rsidRDefault="00713C76" w:rsidP="00713C76"/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76" w:rsidRPr="00577B3F" w:rsidRDefault="00713C76" w:rsidP="00713C76">
            <w:pPr>
              <w:jc w:val="both"/>
            </w:pPr>
            <w:r w:rsidRPr="00577B3F">
              <w:t xml:space="preserve">Рабочая программа. Всеобщая история. Предметная линия учебников А.А. </w:t>
            </w:r>
            <w:proofErr w:type="spellStart"/>
            <w:r w:rsidRPr="00577B3F">
              <w:t>Вигасина</w:t>
            </w:r>
            <w:proofErr w:type="spellEnd"/>
            <w:r w:rsidRPr="00577B3F">
              <w:t xml:space="preserve">, О.С. </w:t>
            </w:r>
            <w:proofErr w:type="spellStart"/>
            <w:proofErr w:type="gramStart"/>
            <w:r w:rsidRPr="00577B3F">
              <w:t>Сорока-Цюпы</w:t>
            </w:r>
            <w:proofErr w:type="spellEnd"/>
            <w:proofErr w:type="gramEnd"/>
            <w:r w:rsidRPr="00577B3F">
              <w:t>. 5-9 классы.- М.: «Просвещение»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76" w:rsidRPr="00937FF2" w:rsidRDefault="00713C76" w:rsidP="00713C76">
            <w:pPr>
              <w:jc w:val="both"/>
            </w:pPr>
          </w:p>
          <w:p w:rsidR="00713C76" w:rsidRPr="00937FF2" w:rsidRDefault="00713C76" w:rsidP="00713C76">
            <w:pPr>
              <w:jc w:val="both"/>
            </w:pPr>
            <w:r w:rsidRPr="00A9127F">
              <w:t xml:space="preserve">А.Я. </w:t>
            </w:r>
            <w:proofErr w:type="spellStart"/>
            <w:r w:rsidRPr="00A9127F">
              <w:t>Юдовская</w:t>
            </w:r>
            <w:proofErr w:type="spellEnd"/>
            <w:r w:rsidRPr="00A9127F">
              <w:t>, П.А. Баранов, Л.М. Ванюшкина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76" w:rsidRPr="00937FF2" w:rsidRDefault="00713C76" w:rsidP="00713C76">
            <w:pPr>
              <w:jc w:val="both"/>
            </w:pPr>
            <w:r w:rsidRPr="00937FF2">
              <w:t>2011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76" w:rsidRPr="002C51FB" w:rsidRDefault="00713C76" w:rsidP="00713C76">
            <w:pPr>
              <w:rPr>
                <w:color w:val="FF0000"/>
              </w:rPr>
            </w:pPr>
            <w:r w:rsidRPr="00A9127F">
              <w:t xml:space="preserve">А.Я. </w:t>
            </w:r>
            <w:proofErr w:type="spellStart"/>
            <w:r w:rsidRPr="00A9127F">
              <w:t>Юдовская</w:t>
            </w:r>
            <w:proofErr w:type="spellEnd"/>
            <w:r w:rsidRPr="00A9127F">
              <w:t>, П.А. Баранов, Л.М. Ванюшкина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76" w:rsidRPr="000C0C2F" w:rsidRDefault="00713C76" w:rsidP="00713C76">
            <w:pPr>
              <w:jc w:val="both"/>
            </w:pPr>
            <w:r w:rsidRPr="000C0C2F">
              <w:t>Новая история: 1500-1800.7 класс - М: «Просвещение»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76" w:rsidRPr="000C0C2F" w:rsidRDefault="00713C76" w:rsidP="00713C76">
            <w:r w:rsidRPr="000C0C2F">
              <w:t>2017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76" w:rsidRPr="000C0C2F" w:rsidRDefault="00713C76" w:rsidP="00713C76">
            <w:r w:rsidRPr="000C0C2F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76" w:rsidRPr="002C51FB" w:rsidRDefault="00713C76" w:rsidP="00713C76">
            <w:pPr>
              <w:rPr>
                <w:color w:val="FF0000"/>
              </w:rPr>
            </w:pPr>
          </w:p>
        </w:tc>
      </w:tr>
      <w:tr w:rsidR="00713C76" w:rsidRPr="002C51FB" w:rsidTr="002F4B48">
        <w:trPr>
          <w:trHeight w:val="55"/>
        </w:trPr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3C76" w:rsidRPr="00577B3F" w:rsidRDefault="00713C76" w:rsidP="00DD03D9">
            <w:pPr>
              <w:ind w:left="-142"/>
            </w:pPr>
            <w:r w:rsidRPr="002C51FB">
              <w:rPr>
                <w:color w:val="FF0000"/>
              </w:rPr>
              <w:t xml:space="preserve"> </w:t>
            </w:r>
            <w:proofErr w:type="spellStart"/>
            <w:r w:rsidRPr="00577B3F">
              <w:t>Обществозна</w:t>
            </w:r>
            <w:proofErr w:type="spellEnd"/>
          </w:p>
          <w:p w:rsidR="00713C76" w:rsidRPr="002C51FB" w:rsidRDefault="00713C76" w:rsidP="006E07C3">
            <w:pPr>
              <w:ind w:left="-142"/>
              <w:rPr>
                <w:color w:val="FF0000"/>
              </w:rPr>
            </w:pPr>
            <w:proofErr w:type="spellStart"/>
            <w:r w:rsidRPr="00577B3F">
              <w:t>ние</w:t>
            </w:r>
            <w:proofErr w:type="spellEnd"/>
            <w:r w:rsidRPr="002C51FB">
              <w:rPr>
                <w:color w:val="FF0000"/>
              </w:rPr>
              <w:t xml:space="preserve"> 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76" w:rsidRPr="000618E5" w:rsidRDefault="00713C76" w:rsidP="00713C76">
            <w:pPr>
              <w:jc w:val="center"/>
            </w:pPr>
            <w:r w:rsidRPr="000618E5">
              <w:t>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76" w:rsidRPr="000618E5" w:rsidRDefault="00713C76" w:rsidP="00713C76">
            <w:pPr>
              <w:jc w:val="center"/>
            </w:pPr>
            <w:r w:rsidRPr="000618E5">
              <w:t>34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76" w:rsidRPr="000618E5" w:rsidRDefault="00713C76" w:rsidP="00713C76">
            <w:pPr>
              <w:jc w:val="both"/>
            </w:pPr>
            <w:r w:rsidRPr="000618E5">
              <w:t>Обществознание. Рабочие программы. Предметная линия учебников под ред. Л.Н.Боголюбова. 5-9 классы.- М.: Просвещение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76" w:rsidRPr="000618E5" w:rsidRDefault="00713C76" w:rsidP="00713C76">
            <w:pPr>
              <w:jc w:val="both"/>
            </w:pPr>
            <w:r w:rsidRPr="000618E5">
              <w:t>Л.Н.Боголюбов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76" w:rsidRPr="000618E5" w:rsidRDefault="00713C76" w:rsidP="00713C76">
            <w:pPr>
              <w:jc w:val="both"/>
            </w:pPr>
            <w:r w:rsidRPr="000618E5">
              <w:t>2014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76" w:rsidRPr="000618E5" w:rsidRDefault="00713C76" w:rsidP="00713C76">
            <w:pPr>
              <w:jc w:val="both"/>
            </w:pPr>
            <w:r w:rsidRPr="000618E5">
              <w:t>Л.Н.Боголюбов, Н.Ф. Виноградова, Н.И.Городецкая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76" w:rsidRPr="000618E5" w:rsidRDefault="00713C76" w:rsidP="00713C76">
            <w:pPr>
              <w:jc w:val="both"/>
            </w:pPr>
            <w:r w:rsidRPr="000618E5">
              <w:t xml:space="preserve">Обществознание. 5 класс: учебник для </w:t>
            </w:r>
            <w:proofErr w:type="spellStart"/>
            <w:r w:rsidRPr="000618E5">
              <w:t>учащ</w:t>
            </w:r>
            <w:proofErr w:type="spellEnd"/>
            <w:r w:rsidRPr="000618E5">
              <w:t xml:space="preserve">. </w:t>
            </w:r>
            <w:proofErr w:type="spellStart"/>
            <w:r w:rsidRPr="000618E5">
              <w:t>общеобраз</w:t>
            </w:r>
            <w:proofErr w:type="spellEnd"/>
            <w:r w:rsidRPr="000618E5">
              <w:t>. организаций. – М.: Просвещение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76" w:rsidRPr="000618E5" w:rsidRDefault="00713C76" w:rsidP="00713C76">
            <w:pPr>
              <w:jc w:val="both"/>
            </w:pPr>
            <w:r w:rsidRPr="000618E5">
              <w:t>2016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76" w:rsidRPr="000618E5" w:rsidRDefault="00713C76" w:rsidP="00713C76">
            <w:pPr>
              <w:jc w:val="both"/>
            </w:pPr>
            <w:r w:rsidRPr="000618E5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76" w:rsidRPr="002C51FB" w:rsidRDefault="00713C76" w:rsidP="00713C76">
            <w:pPr>
              <w:jc w:val="both"/>
              <w:rPr>
                <w:color w:val="FF0000"/>
              </w:rPr>
            </w:pPr>
          </w:p>
        </w:tc>
      </w:tr>
      <w:tr w:rsidR="00713C76" w:rsidRPr="002C51FB" w:rsidTr="002F4B48">
        <w:trPr>
          <w:trHeight w:val="55"/>
        </w:trPr>
        <w:tc>
          <w:tcPr>
            <w:tcW w:w="157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13C76" w:rsidRPr="002C51FB" w:rsidRDefault="00713C76" w:rsidP="00DD03D9">
            <w:pPr>
              <w:ind w:left="-142"/>
              <w:rPr>
                <w:color w:val="FF000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76" w:rsidRPr="000618E5" w:rsidRDefault="00713C76" w:rsidP="00713C76">
            <w:pPr>
              <w:jc w:val="center"/>
            </w:pPr>
            <w:r w:rsidRPr="000618E5">
              <w:t>6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76" w:rsidRPr="000618E5" w:rsidRDefault="00713C76" w:rsidP="00713C76">
            <w:pPr>
              <w:jc w:val="center"/>
            </w:pPr>
            <w:r w:rsidRPr="000618E5">
              <w:t>34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76" w:rsidRPr="000618E5" w:rsidRDefault="00713C76" w:rsidP="00713C76">
            <w:pPr>
              <w:jc w:val="both"/>
            </w:pPr>
            <w:r w:rsidRPr="000618E5">
              <w:t>Обществознание. Рабочие программы. Предметная линия учебников под ред. Л.Н. Боголюбова. 5-9 классы.- М</w:t>
            </w:r>
            <w:proofErr w:type="gramStart"/>
            <w:r w:rsidRPr="000618E5">
              <w:t xml:space="preserve">,: </w:t>
            </w:r>
            <w:proofErr w:type="gramEnd"/>
            <w:r w:rsidRPr="000618E5">
              <w:t>Просвещение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76" w:rsidRPr="000618E5" w:rsidRDefault="00713C76" w:rsidP="00713C76">
            <w:pPr>
              <w:jc w:val="both"/>
            </w:pPr>
            <w:r w:rsidRPr="000618E5">
              <w:t>Л.Н.Боголюбов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76" w:rsidRPr="000618E5" w:rsidRDefault="00713C76" w:rsidP="00713C76">
            <w:pPr>
              <w:jc w:val="both"/>
            </w:pPr>
            <w:r w:rsidRPr="000618E5">
              <w:t>2014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76" w:rsidRPr="000618E5" w:rsidRDefault="00713C76" w:rsidP="00713C76">
            <w:pPr>
              <w:jc w:val="both"/>
            </w:pPr>
            <w:r w:rsidRPr="000618E5">
              <w:t>Н.Ф. Виноградова, Н.И. Городецкая под ред.  Л.Н.Боголюбова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76" w:rsidRPr="000618E5" w:rsidRDefault="00713C76" w:rsidP="00713C76">
            <w:pPr>
              <w:jc w:val="both"/>
            </w:pPr>
            <w:r w:rsidRPr="000618E5">
              <w:t xml:space="preserve">Обществознание. 6 класс: учебник для </w:t>
            </w:r>
            <w:proofErr w:type="spellStart"/>
            <w:r w:rsidRPr="000618E5">
              <w:t>общеобраз</w:t>
            </w:r>
            <w:proofErr w:type="spellEnd"/>
            <w:r w:rsidRPr="000618E5">
              <w:t xml:space="preserve">. организаций с </w:t>
            </w:r>
            <w:proofErr w:type="spellStart"/>
            <w:r w:rsidRPr="000618E5">
              <w:t>прилож</w:t>
            </w:r>
            <w:proofErr w:type="spellEnd"/>
            <w:r w:rsidRPr="000618E5">
              <w:t>. На электрон</w:t>
            </w:r>
            <w:proofErr w:type="gramStart"/>
            <w:r w:rsidRPr="000618E5">
              <w:t>.</w:t>
            </w:r>
            <w:proofErr w:type="gramEnd"/>
            <w:r w:rsidRPr="000618E5">
              <w:t xml:space="preserve"> </w:t>
            </w:r>
            <w:proofErr w:type="gramStart"/>
            <w:r w:rsidRPr="000618E5">
              <w:t>н</w:t>
            </w:r>
            <w:proofErr w:type="gramEnd"/>
            <w:r w:rsidRPr="000618E5">
              <w:t>осителе. – М.: Просвещение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76" w:rsidRPr="000618E5" w:rsidRDefault="00713C76" w:rsidP="00713C76">
            <w:pPr>
              <w:jc w:val="both"/>
            </w:pPr>
            <w:r w:rsidRPr="000618E5">
              <w:t>2014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76" w:rsidRPr="000618E5" w:rsidRDefault="00713C76" w:rsidP="00713C76">
            <w:pPr>
              <w:jc w:val="both"/>
            </w:pPr>
            <w:r w:rsidRPr="000618E5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76" w:rsidRPr="002C51FB" w:rsidRDefault="00713C76" w:rsidP="00713C76">
            <w:pPr>
              <w:jc w:val="both"/>
              <w:rPr>
                <w:color w:val="FF0000"/>
                <w:highlight w:val="yellow"/>
              </w:rPr>
            </w:pPr>
          </w:p>
        </w:tc>
      </w:tr>
      <w:tr w:rsidR="00713C76" w:rsidRPr="002C51FB" w:rsidTr="002F4B48">
        <w:trPr>
          <w:trHeight w:val="55"/>
        </w:trPr>
        <w:tc>
          <w:tcPr>
            <w:tcW w:w="1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C76" w:rsidRPr="002C51FB" w:rsidRDefault="00713C76" w:rsidP="006E7507">
            <w:pPr>
              <w:ind w:left="-142"/>
              <w:rPr>
                <w:color w:val="FF000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76" w:rsidRPr="000618E5" w:rsidRDefault="00713C76" w:rsidP="00713C76">
            <w:pPr>
              <w:jc w:val="center"/>
            </w:pPr>
            <w:r w:rsidRPr="000618E5">
              <w:t>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76" w:rsidRPr="000618E5" w:rsidRDefault="00713C76" w:rsidP="00713C76">
            <w:pPr>
              <w:jc w:val="center"/>
            </w:pPr>
            <w:r w:rsidRPr="000618E5">
              <w:t>34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76" w:rsidRPr="000618E5" w:rsidRDefault="00713C76" w:rsidP="00713C76">
            <w:pPr>
              <w:jc w:val="both"/>
              <w:rPr>
                <w:b/>
              </w:rPr>
            </w:pPr>
            <w:r w:rsidRPr="000618E5">
              <w:t xml:space="preserve">Обществознание. Рабочие программы. Предметная линия </w:t>
            </w:r>
            <w:r w:rsidRPr="000618E5">
              <w:lastRenderedPageBreak/>
              <w:t>учебников под ред. Л.Н. Боголюбова. 5-9 классы.- М</w:t>
            </w:r>
            <w:proofErr w:type="gramStart"/>
            <w:r w:rsidRPr="000618E5">
              <w:t xml:space="preserve">,: </w:t>
            </w:r>
            <w:proofErr w:type="gramEnd"/>
            <w:r w:rsidRPr="000618E5">
              <w:t>Просвещение</w:t>
            </w:r>
          </w:p>
          <w:p w:rsidR="00713C76" w:rsidRPr="000618E5" w:rsidRDefault="00713C76" w:rsidP="00713C76">
            <w:pPr>
              <w:jc w:val="both"/>
              <w:rPr>
                <w:b/>
              </w:rPr>
            </w:pPr>
            <w:r w:rsidRPr="000618E5">
              <w:t>Л.Н.Боголюбов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76" w:rsidRPr="000618E5" w:rsidRDefault="00713C76" w:rsidP="00713C76">
            <w:pPr>
              <w:jc w:val="both"/>
            </w:pPr>
            <w:r w:rsidRPr="000618E5">
              <w:lastRenderedPageBreak/>
              <w:t>Л.Н.Боголюбов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76" w:rsidRPr="000618E5" w:rsidRDefault="00713C76" w:rsidP="00713C76">
            <w:pPr>
              <w:jc w:val="both"/>
              <w:rPr>
                <w:b/>
              </w:rPr>
            </w:pPr>
            <w:r w:rsidRPr="000618E5">
              <w:t>2014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76" w:rsidRPr="000618E5" w:rsidRDefault="00713C76" w:rsidP="00713C76">
            <w:pPr>
              <w:jc w:val="both"/>
              <w:rPr>
                <w:b/>
              </w:rPr>
            </w:pPr>
            <w:r w:rsidRPr="000618E5">
              <w:t xml:space="preserve">Обществознание. 7 </w:t>
            </w:r>
            <w:proofErr w:type="spellStart"/>
            <w:r w:rsidRPr="000618E5">
              <w:t>классс</w:t>
            </w:r>
            <w:proofErr w:type="spellEnd"/>
            <w:r w:rsidRPr="000618E5">
              <w:t xml:space="preserve">: </w:t>
            </w:r>
            <w:r w:rsidRPr="000618E5">
              <w:lastRenderedPageBreak/>
              <w:t>М:   Просвещение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76" w:rsidRPr="000618E5" w:rsidRDefault="00713C76" w:rsidP="00713C76">
            <w:pPr>
              <w:jc w:val="both"/>
            </w:pPr>
            <w:r w:rsidRPr="000618E5">
              <w:lastRenderedPageBreak/>
              <w:t xml:space="preserve">Обществознание. 76 класс: учебник для </w:t>
            </w:r>
            <w:proofErr w:type="spellStart"/>
            <w:r w:rsidRPr="000618E5">
              <w:lastRenderedPageBreak/>
              <w:t>общеобраз</w:t>
            </w:r>
            <w:proofErr w:type="spellEnd"/>
            <w:r w:rsidRPr="000618E5">
              <w:t xml:space="preserve">. организаций с </w:t>
            </w:r>
            <w:proofErr w:type="spellStart"/>
            <w:r w:rsidRPr="000618E5">
              <w:t>прилож</w:t>
            </w:r>
            <w:proofErr w:type="spellEnd"/>
            <w:r w:rsidRPr="000618E5">
              <w:t>. На электрон</w:t>
            </w:r>
            <w:proofErr w:type="gramStart"/>
            <w:r w:rsidRPr="000618E5">
              <w:t>.</w:t>
            </w:r>
            <w:proofErr w:type="gramEnd"/>
            <w:r w:rsidRPr="000618E5">
              <w:t xml:space="preserve"> </w:t>
            </w:r>
            <w:proofErr w:type="gramStart"/>
            <w:r w:rsidRPr="000618E5">
              <w:t>н</w:t>
            </w:r>
            <w:proofErr w:type="gramEnd"/>
            <w:r w:rsidRPr="000618E5">
              <w:t>осителе. – М.: Просвещение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76" w:rsidRPr="000618E5" w:rsidRDefault="00713C76" w:rsidP="00713C76">
            <w:pPr>
              <w:rPr>
                <w:lang w:val="en-US"/>
              </w:rPr>
            </w:pPr>
            <w:r w:rsidRPr="000618E5">
              <w:rPr>
                <w:lang w:val="en-US"/>
              </w:rPr>
              <w:lastRenderedPageBreak/>
              <w:t>2016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76" w:rsidRPr="000618E5" w:rsidRDefault="00713C76" w:rsidP="00713C76">
            <w:r w:rsidRPr="000618E5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76" w:rsidRPr="002C51FB" w:rsidRDefault="00713C76" w:rsidP="00713C76">
            <w:pPr>
              <w:jc w:val="center"/>
              <w:rPr>
                <w:color w:val="FF0000"/>
              </w:rPr>
            </w:pPr>
          </w:p>
        </w:tc>
      </w:tr>
      <w:tr w:rsidR="00713C76" w:rsidRPr="002C51FB" w:rsidTr="002F4B48">
        <w:trPr>
          <w:trHeight w:val="55"/>
        </w:trPr>
        <w:tc>
          <w:tcPr>
            <w:tcW w:w="1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76" w:rsidRPr="002C51FB" w:rsidRDefault="00713C76" w:rsidP="006E7507">
            <w:pPr>
              <w:ind w:left="-142"/>
              <w:rPr>
                <w:color w:val="FF000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76" w:rsidRPr="000618E5" w:rsidRDefault="00713C76" w:rsidP="00713C76">
            <w:pPr>
              <w:jc w:val="center"/>
            </w:pPr>
            <w:r w:rsidRPr="000618E5">
              <w:t>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76" w:rsidRPr="000618E5" w:rsidRDefault="00713C76" w:rsidP="00713C76">
            <w:pPr>
              <w:jc w:val="center"/>
            </w:pPr>
            <w:r w:rsidRPr="000618E5">
              <w:t>34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76" w:rsidRPr="000618E5" w:rsidRDefault="00713C76" w:rsidP="00713C76">
            <w:pPr>
              <w:jc w:val="both"/>
              <w:rPr>
                <w:b/>
              </w:rPr>
            </w:pPr>
            <w:r w:rsidRPr="000618E5">
              <w:t>Обществознание. Рабочие программы. Предметная линия учебников под ред. Л.Н. Боголюбова. 5-9 классы.- М</w:t>
            </w:r>
            <w:proofErr w:type="gramStart"/>
            <w:r w:rsidRPr="000618E5">
              <w:t xml:space="preserve">,: </w:t>
            </w:r>
            <w:proofErr w:type="gramEnd"/>
            <w:r w:rsidRPr="000618E5">
              <w:t>Просвещение</w:t>
            </w:r>
          </w:p>
          <w:p w:rsidR="00713C76" w:rsidRPr="000618E5" w:rsidRDefault="00713C76" w:rsidP="00713C76">
            <w:pPr>
              <w:jc w:val="both"/>
              <w:rPr>
                <w:b/>
              </w:rPr>
            </w:pPr>
            <w:r w:rsidRPr="000618E5">
              <w:t>Л.Н.Боголюбов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76" w:rsidRPr="000618E5" w:rsidRDefault="00713C76" w:rsidP="00713C76">
            <w:pPr>
              <w:jc w:val="both"/>
            </w:pPr>
            <w:r w:rsidRPr="000618E5">
              <w:t>Л.Н.Боголюбов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76" w:rsidRPr="000618E5" w:rsidRDefault="00713C76" w:rsidP="00713C76">
            <w:pPr>
              <w:rPr>
                <w:lang w:val="en-US"/>
              </w:rPr>
            </w:pPr>
            <w:r w:rsidRPr="000618E5">
              <w:t>201</w:t>
            </w:r>
            <w:r w:rsidRPr="000618E5">
              <w:rPr>
                <w:lang w:val="en-US"/>
              </w:rPr>
              <w:t>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76" w:rsidRPr="000618E5" w:rsidRDefault="00713C76" w:rsidP="00713C76">
            <w:r w:rsidRPr="000618E5">
              <w:t xml:space="preserve"> Л.Н.Боголюбов. Л.Ф.Иванова, Н.И. Городецкая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76" w:rsidRPr="000618E5" w:rsidRDefault="00713C76" w:rsidP="00713C76">
            <w:pPr>
              <w:jc w:val="both"/>
            </w:pPr>
            <w:r w:rsidRPr="000618E5">
              <w:t>Обществознание: 8 класс: учеб</w:t>
            </w:r>
            <w:proofErr w:type="gramStart"/>
            <w:r w:rsidRPr="000618E5">
              <w:t>.</w:t>
            </w:r>
            <w:proofErr w:type="gramEnd"/>
            <w:r w:rsidRPr="000618E5">
              <w:t xml:space="preserve"> </w:t>
            </w:r>
            <w:proofErr w:type="gramStart"/>
            <w:r w:rsidRPr="000618E5">
              <w:t>д</w:t>
            </w:r>
            <w:proofErr w:type="gramEnd"/>
            <w:r w:rsidRPr="000618E5">
              <w:t xml:space="preserve">ля </w:t>
            </w:r>
            <w:proofErr w:type="spellStart"/>
            <w:r w:rsidRPr="000618E5">
              <w:t>общеобразоват</w:t>
            </w:r>
            <w:proofErr w:type="spellEnd"/>
            <w:r w:rsidRPr="000618E5">
              <w:t>. организаций и др.] под  ред. Л.Н. Боголюбова, . -5-е изд.- М.: Просвещение. 2017.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76" w:rsidRPr="000618E5" w:rsidRDefault="00713C76" w:rsidP="00713C76">
            <w:pPr>
              <w:rPr>
                <w:highlight w:val="red"/>
                <w:lang w:val="en-US"/>
              </w:rPr>
            </w:pPr>
            <w:r w:rsidRPr="000618E5">
              <w:t>20</w:t>
            </w:r>
            <w:r w:rsidRPr="000618E5">
              <w:rPr>
                <w:lang w:val="en-US"/>
              </w:rPr>
              <w:t>16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76" w:rsidRPr="000618E5" w:rsidRDefault="00713C76" w:rsidP="00713C76">
            <w:pPr>
              <w:rPr>
                <w:highlight w:val="yellow"/>
              </w:rPr>
            </w:pPr>
            <w:r w:rsidRPr="000618E5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76" w:rsidRPr="002C51FB" w:rsidRDefault="00713C76" w:rsidP="00713C76">
            <w:pPr>
              <w:jc w:val="center"/>
              <w:rPr>
                <w:color w:val="FF0000"/>
              </w:rPr>
            </w:pPr>
          </w:p>
        </w:tc>
      </w:tr>
      <w:tr w:rsidR="005819A6" w:rsidRPr="002C51FB" w:rsidTr="002F4B48">
        <w:trPr>
          <w:trHeight w:val="55"/>
        </w:trPr>
        <w:tc>
          <w:tcPr>
            <w:tcW w:w="1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A6" w:rsidRPr="00577B3F" w:rsidRDefault="005819A6" w:rsidP="005819A6">
            <w:pPr>
              <w:ind w:left="-142"/>
              <w:jc w:val="center"/>
            </w:pPr>
            <w:r w:rsidRPr="00577B3F">
              <w:t>Информатика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A6" w:rsidRPr="00577B3F" w:rsidRDefault="005819A6" w:rsidP="006E7507">
            <w:pPr>
              <w:jc w:val="center"/>
            </w:pPr>
            <w:r w:rsidRPr="00577B3F">
              <w:t>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A6" w:rsidRPr="00577B3F" w:rsidRDefault="00577B3F" w:rsidP="006E7507">
            <w:pPr>
              <w:jc w:val="center"/>
            </w:pPr>
            <w:r w:rsidRPr="00577B3F">
              <w:t>34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E7" w:rsidRPr="00577B3F" w:rsidRDefault="002D34E7" w:rsidP="002D34E7">
            <w:pPr>
              <w:jc w:val="both"/>
              <w:rPr>
                <w:iCs/>
              </w:rPr>
            </w:pPr>
            <w:r w:rsidRPr="00577B3F">
              <w:rPr>
                <w:iCs/>
              </w:rPr>
              <w:t xml:space="preserve">Информатика. Примерные рабочие программы. 5-9 классы: учебно-методическое пособие / сост. К.Л. </w:t>
            </w:r>
            <w:proofErr w:type="spellStart"/>
            <w:r w:rsidRPr="00577B3F">
              <w:rPr>
                <w:iCs/>
              </w:rPr>
              <w:t>Бутягина</w:t>
            </w:r>
            <w:proofErr w:type="spellEnd"/>
            <w:r w:rsidRPr="00577B3F">
              <w:rPr>
                <w:iCs/>
              </w:rPr>
              <w:t xml:space="preserve">. – М.: БИНОМ. Лаборатория знаний, 2017. – 224 </w:t>
            </w:r>
            <w:proofErr w:type="gramStart"/>
            <w:r w:rsidRPr="00577B3F">
              <w:rPr>
                <w:iCs/>
              </w:rPr>
              <w:t>с</w:t>
            </w:r>
            <w:proofErr w:type="gramEnd"/>
            <w:r w:rsidRPr="00577B3F">
              <w:rPr>
                <w:iCs/>
              </w:rPr>
              <w:t>.</w:t>
            </w:r>
          </w:p>
          <w:p w:rsidR="005819A6" w:rsidRPr="00577B3F" w:rsidRDefault="005819A6" w:rsidP="006E7507">
            <w:pPr>
              <w:jc w:val="both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A6" w:rsidRPr="00577B3F" w:rsidRDefault="002D34E7" w:rsidP="006E7507">
            <w:r w:rsidRPr="00577B3F">
              <w:rPr>
                <w:iCs/>
              </w:rPr>
              <w:t xml:space="preserve">К.Л. </w:t>
            </w:r>
            <w:proofErr w:type="spellStart"/>
            <w:r w:rsidRPr="00577B3F">
              <w:rPr>
                <w:iCs/>
              </w:rPr>
              <w:t>Бутягина</w:t>
            </w:r>
            <w:proofErr w:type="spellEnd"/>
            <w:r w:rsidRPr="00577B3F">
              <w:rPr>
                <w:iCs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A6" w:rsidRPr="00577B3F" w:rsidRDefault="002D34E7" w:rsidP="006E7507">
            <w:r w:rsidRPr="00577B3F">
              <w:t>2017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A6" w:rsidRPr="00577B3F" w:rsidRDefault="002D34E7" w:rsidP="006E7507">
            <w:r w:rsidRPr="00577B3F">
              <w:rPr>
                <w:iCs/>
              </w:rPr>
              <w:t xml:space="preserve">Л.Л. </w:t>
            </w:r>
            <w:proofErr w:type="spellStart"/>
            <w:r w:rsidRPr="00577B3F">
              <w:rPr>
                <w:iCs/>
              </w:rPr>
              <w:t>Босова</w:t>
            </w:r>
            <w:proofErr w:type="spellEnd"/>
            <w:r w:rsidRPr="00577B3F">
              <w:rPr>
                <w:iCs/>
              </w:rPr>
              <w:t xml:space="preserve">, А.Ю. </w:t>
            </w:r>
            <w:proofErr w:type="spellStart"/>
            <w:r w:rsidRPr="00577B3F">
              <w:rPr>
                <w:iCs/>
              </w:rPr>
              <w:t>Босова</w:t>
            </w:r>
            <w:proofErr w:type="spellEnd"/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A6" w:rsidRPr="00577B3F" w:rsidRDefault="002D34E7" w:rsidP="006E7507">
            <w:pPr>
              <w:jc w:val="both"/>
            </w:pPr>
            <w:r w:rsidRPr="00577B3F">
              <w:rPr>
                <w:iCs/>
              </w:rPr>
              <w:t xml:space="preserve">Информатика.7 класс Л.Л. </w:t>
            </w:r>
            <w:proofErr w:type="spellStart"/>
            <w:r w:rsidRPr="00577B3F">
              <w:rPr>
                <w:iCs/>
              </w:rPr>
              <w:t>Босова</w:t>
            </w:r>
            <w:proofErr w:type="spellEnd"/>
            <w:r w:rsidRPr="00577B3F">
              <w:rPr>
                <w:iCs/>
              </w:rPr>
              <w:t xml:space="preserve">, А.Ю. </w:t>
            </w:r>
            <w:proofErr w:type="spellStart"/>
            <w:r w:rsidRPr="00577B3F">
              <w:rPr>
                <w:iCs/>
              </w:rPr>
              <w:t>Босова</w:t>
            </w:r>
            <w:proofErr w:type="spellEnd"/>
            <w:r w:rsidRPr="00577B3F">
              <w:rPr>
                <w:iCs/>
              </w:rPr>
              <w:t>. – М.: БИНОМ. Лаборатория знаний, 2017. – 224с.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A6" w:rsidRPr="00577B3F" w:rsidRDefault="002D34E7" w:rsidP="006E7507">
            <w:r w:rsidRPr="00577B3F">
              <w:t>2017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A6" w:rsidRPr="00577B3F" w:rsidRDefault="00577B3F" w:rsidP="006E7507">
            <w:r w:rsidRPr="00350A0F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A6" w:rsidRPr="002C51FB" w:rsidRDefault="005819A6" w:rsidP="006E7507">
            <w:pPr>
              <w:jc w:val="center"/>
              <w:rPr>
                <w:color w:val="FF0000"/>
              </w:rPr>
            </w:pPr>
          </w:p>
        </w:tc>
      </w:tr>
      <w:tr w:rsidR="002D34E7" w:rsidRPr="002C51FB" w:rsidTr="002F4B48">
        <w:trPr>
          <w:trHeight w:val="55"/>
        </w:trPr>
        <w:tc>
          <w:tcPr>
            <w:tcW w:w="1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E7" w:rsidRPr="00577B3F" w:rsidRDefault="002D34E7" w:rsidP="002D34E7">
            <w:pPr>
              <w:ind w:left="-142"/>
              <w:jc w:val="center"/>
            </w:pPr>
            <w:r w:rsidRPr="00577B3F">
              <w:t>Информатика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E7" w:rsidRPr="00577B3F" w:rsidRDefault="002D34E7" w:rsidP="002D34E7">
            <w:pPr>
              <w:jc w:val="center"/>
            </w:pPr>
            <w:r w:rsidRPr="00577B3F">
              <w:t>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E7" w:rsidRPr="00577B3F" w:rsidRDefault="002D34E7" w:rsidP="002D34E7">
            <w:pPr>
              <w:jc w:val="center"/>
            </w:pPr>
            <w:r w:rsidRPr="00577B3F">
              <w:t>34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E7" w:rsidRPr="00577B3F" w:rsidRDefault="002D34E7" w:rsidP="002D34E7">
            <w:pPr>
              <w:jc w:val="both"/>
              <w:rPr>
                <w:iCs/>
              </w:rPr>
            </w:pPr>
            <w:r w:rsidRPr="00577B3F">
              <w:rPr>
                <w:iCs/>
              </w:rPr>
              <w:t xml:space="preserve">Информатика. Примерные рабочие программы. 5-9 классы: учебно-методическое пособие / сост. К.Л. </w:t>
            </w:r>
            <w:proofErr w:type="spellStart"/>
            <w:r w:rsidRPr="00577B3F">
              <w:rPr>
                <w:iCs/>
              </w:rPr>
              <w:t>Бутягина</w:t>
            </w:r>
            <w:proofErr w:type="spellEnd"/>
            <w:r w:rsidRPr="00577B3F">
              <w:rPr>
                <w:iCs/>
              </w:rPr>
              <w:t xml:space="preserve">. – М.: БИНОМ. Лаборатория знаний, 2017. – 224 </w:t>
            </w:r>
            <w:proofErr w:type="gramStart"/>
            <w:r w:rsidRPr="00577B3F">
              <w:rPr>
                <w:iCs/>
              </w:rPr>
              <w:t>с</w:t>
            </w:r>
            <w:proofErr w:type="gramEnd"/>
            <w:r w:rsidRPr="00577B3F">
              <w:rPr>
                <w:iCs/>
              </w:rPr>
              <w:t>.</w:t>
            </w:r>
          </w:p>
          <w:p w:rsidR="002D34E7" w:rsidRPr="00577B3F" w:rsidRDefault="002D34E7" w:rsidP="002D34E7">
            <w:pPr>
              <w:jc w:val="both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E7" w:rsidRPr="00577B3F" w:rsidRDefault="002D34E7" w:rsidP="002D34E7">
            <w:r w:rsidRPr="00577B3F">
              <w:rPr>
                <w:iCs/>
              </w:rPr>
              <w:t xml:space="preserve">К.Л. </w:t>
            </w:r>
            <w:proofErr w:type="spellStart"/>
            <w:r w:rsidRPr="00577B3F">
              <w:rPr>
                <w:iCs/>
              </w:rPr>
              <w:t>Бутягина</w:t>
            </w:r>
            <w:proofErr w:type="spellEnd"/>
            <w:r w:rsidRPr="00577B3F">
              <w:rPr>
                <w:iCs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E7" w:rsidRPr="00577B3F" w:rsidRDefault="002D34E7" w:rsidP="002D34E7">
            <w:r w:rsidRPr="00577B3F">
              <w:t>2017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E7" w:rsidRPr="00577B3F" w:rsidRDefault="002D34E7" w:rsidP="002D34E7">
            <w:r w:rsidRPr="00577B3F">
              <w:rPr>
                <w:iCs/>
              </w:rPr>
              <w:t xml:space="preserve">Л.Л. </w:t>
            </w:r>
            <w:proofErr w:type="spellStart"/>
            <w:r w:rsidRPr="00577B3F">
              <w:rPr>
                <w:iCs/>
              </w:rPr>
              <w:t>Босова</w:t>
            </w:r>
            <w:proofErr w:type="spellEnd"/>
            <w:r w:rsidRPr="00577B3F">
              <w:rPr>
                <w:iCs/>
              </w:rPr>
              <w:t xml:space="preserve">, А.Ю. </w:t>
            </w:r>
            <w:proofErr w:type="spellStart"/>
            <w:r w:rsidRPr="00577B3F">
              <w:rPr>
                <w:iCs/>
              </w:rPr>
              <w:t>Босова</w:t>
            </w:r>
            <w:proofErr w:type="spellEnd"/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E7" w:rsidRPr="00577B3F" w:rsidRDefault="002D34E7" w:rsidP="002D34E7">
            <w:pPr>
              <w:jc w:val="both"/>
            </w:pPr>
            <w:r w:rsidRPr="00577B3F">
              <w:rPr>
                <w:iCs/>
              </w:rPr>
              <w:t xml:space="preserve">Информатика.8 класс Л.Л. </w:t>
            </w:r>
            <w:proofErr w:type="spellStart"/>
            <w:r w:rsidRPr="00577B3F">
              <w:rPr>
                <w:iCs/>
              </w:rPr>
              <w:t>Босова</w:t>
            </w:r>
            <w:proofErr w:type="spellEnd"/>
            <w:r w:rsidRPr="00577B3F">
              <w:rPr>
                <w:iCs/>
              </w:rPr>
              <w:t xml:space="preserve">, А.Ю. </w:t>
            </w:r>
            <w:proofErr w:type="spellStart"/>
            <w:r w:rsidRPr="00577B3F">
              <w:rPr>
                <w:iCs/>
              </w:rPr>
              <w:t>Босова</w:t>
            </w:r>
            <w:proofErr w:type="spellEnd"/>
            <w:r w:rsidRPr="00577B3F">
              <w:rPr>
                <w:iCs/>
              </w:rPr>
              <w:t>. – М.: БИНОМ. Лаборатория знаний, 2017. – 224с.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E7" w:rsidRPr="00577B3F" w:rsidRDefault="002D34E7" w:rsidP="002D34E7">
            <w:r w:rsidRPr="00577B3F">
              <w:t>2017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E7" w:rsidRPr="00577B3F" w:rsidRDefault="002D34E7" w:rsidP="002D34E7">
            <w:r w:rsidRPr="00577B3F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E7" w:rsidRPr="002D34E7" w:rsidRDefault="002D34E7" w:rsidP="002D34E7"/>
        </w:tc>
      </w:tr>
      <w:tr w:rsidR="006E7507" w:rsidRPr="002C51FB" w:rsidTr="002F4B48">
        <w:trPr>
          <w:trHeight w:val="418"/>
        </w:trPr>
        <w:tc>
          <w:tcPr>
            <w:tcW w:w="157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7507" w:rsidRPr="00350A0F" w:rsidRDefault="006E7507" w:rsidP="00DD03D9">
            <w:r w:rsidRPr="00350A0F">
              <w:t xml:space="preserve">Биология 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507" w:rsidRPr="00350A0F" w:rsidRDefault="006E7507" w:rsidP="00DD03D9">
            <w:pPr>
              <w:jc w:val="center"/>
            </w:pPr>
            <w:r w:rsidRPr="00350A0F">
              <w:t>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507" w:rsidRPr="00350A0F" w:rsidRDefault="006E7507" w:rsidP="00DD03D9">
            <w:pPr>
              <w:jc w:val="center"/>
            </w:pPr>
            <w:r w:rsidRPr="00350A0F">
              <w:t>34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A0F" w:rsidRPr="00350A0F" w:rsidRDefault="00350A0F" w:rsidP="00350A0F">
            <w:pPr>
              <w:pStyle w:val="afd"/>
              <w:spacing w:line="276" w:lineRule="auto"/>
              <w:ind w:right="185"/>
              <w:jc w:val="both"/>
            </w:pPr>
            <w:r w:rsidRPr="00350A0F">
              <w:t xml:space="preserve">Рабочая программа основного общего образования Биология 5- 9 классы авторы:  </w:t>
            </w:r>
            <w:proofErr w:type="gramStart"/>
            <w:r w:rsidRPr="00350A0F">
              <w:t xml:space="preserve">В.В.Пасечник, В.В. </w:t>
            </w:r>
            <w:proofErr w:type="spellStart"/>
            <w:r w:rsidRPr="00350A0F">
              <w:lastRenderedPageBreak/>
              <w:t>Латюшин</w:t>
            </w:r>
            <w:proofErr w:type="spellEnd"/>
            <w:r w:rsidRPr="00350A0F">
              <w:t>, Г.Г. Швецов (сборник:</w:t>
            </w:r>
            <w:proofErr w:type="gramEnd"/>
            <w:r w:rsidRPr="00350A0F">
              <w:t xml:space="preserve"> </w:t>
            </w:r>
            <w:proofErr w:type="gramStart"/>
            <w:r w:rsidRPr="00350A0F">
              <w:t xml:space="preserve">«Биология 5- 9 классы: сост. Г.М. </w:t>
            </w:r>
            <w:proofErr w:type="spellStart"/>
            <w:r w:rsidRPr="00350A0F">
              <w:t>Пальдяева</w:t>
            </w:r>
            <w:proofErr w:type="spellEnd"/>
            <w:r w:rsidRPr="00350A0F">
              <w:t>. – 2-е изд., М.: Дрофа, 2013 год»)</w:t>
            </w:r>
            <w:proofErr w:type="gramEnd"/>
          </w:p>
          <w:p w:rsidR="00350A0F" w:rsidRPr="00350A0F" w:rsidRDefault="00350A0F" w:rsidP="00350A0F">
            <w:pPr>
              <w:pStyle w:val="afd"/>
              <w:spacing w:line="276" w:lineRule="auto"/>
              <w:ind w:right="185"/>
              <w:jc w:val="both"/>
              <w:rPr>
                <w:rFonts w:cs="Times New Roman"/>
                <w:iCs/>
              </w:rPr>
            </w:pPr>
            <w:r w:rsidRPr="00350A0F">
              <w:rPr>
                <w:rFonts w:cs="Times New Roman"/>
                <w:iCs/>
              </w:rPr>
              <w:t xml:space="preserve">  </w:t>
            </w:r>
          </w:p>
          <w:p w:rsidR="00350A0F" w:rsidRPr="00350A0F" w:rsidRDefault="00350A0F" w:rsidP="00166E46">
            <w:pPr>
              <w:jc w:val="both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507" w:rsidRPr="00350A0F" w:rsidRDefault="006E7507" w:rsidP="00997455">
            <w:pPr>
              <w:jc w:val="both"/>
            </w:pPr>
            <w:proofErr w:type="spellStart"/>
            <w:r w:rsidRPr="00350A0F">
              <w:lastRenderedPageBreak/>
              <w:t>Г.М.Пальдяева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507" w:rsidRPr="00350A0F" w:rsidRDefault="00350A0F" w:rsidP="00997455">
            <w:pPr>
              <w:jc w:val="both"/>
            </w:pPr>
            <w:r w:rsidRPr="00350A0F">
              <w:t>2013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507" w:rsidRPr="00350A0F" w:rsidRDefault="006E7507" w:rsidP="00997455">
            <w:pPr>
              <w:jc w:val="both"/>
            </w:pPr>
            <w:r w:rsidRPr="00350A0F">
              <w:t xml:space="preserve">Пасечник В.В.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507" w:rsidRPr="00350A0F" w:rsidRDefault="00350A0F" w:rsidP="00350A0F">
            <w:r w:rsidRPr="00350A0F">
              <w:rPr>
                <w:bCs/>
              </w:rPr>
              <w:t xml:space="preserve">Биология. Бактерии. Грибы. Растения. 5 </w:t>
            </w:r>
            <w:proofErr w:type="spellStart"/>
            <w:r w:rsidRPr="00350A0F">
              <w:rPr>
                <w:bCs/>
              </w:rPr>
              <w:t>кл</w:t>
            </w:r>
            <w:proofErr w:type="spellEnd"/>
            <w:r w:rsidRPr="00350A0F">
              <w:rPr>
                <w:bCs/>
              </w:rPr>
              <w:t xml:space="preserve">.: учебник. Для общеобразовательных учреждений / В. В. Пасечник. – М.: </w:t>
            </w:r>
            <w:r w:rsidRPr="00350A0F">
              <w:rPr>
                <w:bCs/>
              </w:rPr>
              <w:lastRenderedPageBreak/>
              <w:t>Дрофа, 2016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507" w:rsidRPr="00350A0F" w:rsidRDefault="00350A0F" w:rsidP="00CF1AEA">
            <w:pPr>
              <w:jc w:val="both"/>
            </w:pPr>
            <w:r w:rsidRPr="00350A0F">
              <w:lastRenderedPageBreak/>
              <w:t>2016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507" w:rsidRPr="00350A0F" w:rsidRDefault="006E7507" w:rsidP="00997455">
            <w:pPr>
              <w:jc w:val="both"/>
            </w:pPr>
            <w:r w:rsidRPr="00350A0F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507" w:rsidRPr="002C51FB" w:rsidRDefault="006E7507" w:rsidP="00DD03D9">
            <w:pPr>
              <w:spacing w:before="100" w:beforeAutospacing="1" w:after="100" w:afterAutospacing="1"/>
              <w:rPr>
                <w:rFonts w:eastAsia="Arial Unicode MS"/>
                <w:color w:val="FF0000"/>
              </w:rPr>
            </w:pPr>
          </w:p>
        </w:tc>
      </w:tr>
      <w:tr w:rsidR="006E7507" w:rsidRPr="002C51FB" w:rsidTr="002F4B48">
        <w:trPr>
          <w:trHeight w:val="418"/>
        </w:trPr>
        <w:tc>
          <w:tcPr>
            <w:tcW w:w="157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7507" w:rsidRPr="002C51FB" w:rsidRDefault="006E7507" w:rsidP="00DD03D9">
            <w:pPr>
              <w:rPr>
                <w:color w:val="FF000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507" w:rsidRPr="007B0FBE" w:rsidRDefault="006E7507" w:rsidP="00A71901">
            <w:pPr>
              <w:jc w:val="center"/>
            </w:pPr>
            <w:r w:rsidRPr="007B0FBE">
              <w:t>6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507" w:rsidRPr="007B0FBE" w:rsidRDefault="006E7507" w:rsidP="00A71901">
            <w:pPr>
              <w:jc w:val="center"/>
            </w:pPr>
            <w:r w:rsidRPr="007B0FBE">
              <w:t>34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A0F" w:rsidRPr="007B0FBE" w:rsidRDefault="00350A0F" w:rsidP="00350A0F">
            <w:pPr>
              <w:pStyle w:val="afd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ind w:right="185"/>
              <w:jc w:val="both"/>
              <w:textAlignment w:val="baseline"/>
              <w:rPr>
                <w:iCs/>
              </w:rPr>
            </w:pPr>
            <w:r w:rsidRPr="007B0FBE">
              <w:t xml:space="preserve">Рабочая  программа основного общего образования «Биология. 5-9 классы», авторы:  </w:t>
            </w:r>
            <w:proofErr w:type="gramStart"/>
            <w:r w:rsidRPr="007B0FBE">
              <w:t xml:space="preserve">В.В.Пасечник, В.В. </w:t>
            </w:r>
            <w:proofErr w:type="spellStart"/>
            <w:r w:rsidRPr="007B0FBE">
              <w:t>Латюшин</w:t>
            </w:r>
            <w:proofErr w:type="spellEnd"/>
            <w:r w:rsidRPr="007B0FBE">
              <w:t>, Г.Г. Швецов (сборник:</w:t>
            </w:r>
            <w:proofErr w:type="gramEnd"/>
            <w:r w:rsidRPr="007B0FBE">
              <w:t xml:space="preserve"> </w:t>
            </w:r>
            <w:proofErr w:type="gramStart"/>
            <w:r w:rsidRPr="007B0FBE">
              <w:t xml:space="preserve">«Биология 5- 9 классы: сост. Г.М. </w:t>
            </w:r>
            <w:proofErr w:type="spellStart"/>
            <w:r w:rsidRPr="007B0FBE">
              <w:t>Пальдяева</w:t>
            </w:r>
            <w:proofErr w:type="spellEnd"/>
            <w:r w:rsidRPr="007B0FBE">
              <w:t>. – 2-е изд., М.: Дрофа, 2013 год»)</w:t>
            </w:r>
            <w:proofErr w:type="gramEnd"/>
          </w:p>
          <w:p w:rsidR="006E7507" w:rsidRPr="007B0FBE" w:rsidRDefault="006E7507" w:rsidP="00350A0F"/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507" w:rsidRPr="007B0FBE" w:rsidRDefault="006E7507" w:rsidP="00A71901">
            <w:pPr>
              <w:jc w:val="both"/>
            </w:pPr>
            <w:proofErr w:type="spellStart"/>
            <w:r w:rsidRPr="007B0FBE">
              <w:t>Г.М.Пальдяева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507" w:rsidRPr="007B0FBE" w:rsidRDefault="00350A0F" w:rsidP="00A71901">
            <w:pPr>
              <w:jc w:val="both"/>
            </w:pPr>
            <w:r w:rsidRPr="007B0FBE">
              <w:t>2013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507" w:rsidRPr="007B0FBE" w:rsidRDefault="006E7507" w:rsidP="00A71901">
            <w:r w:rsidRPr="007B0FBE">
              <w:t xml:space="preserve">Пасечник В.В.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A0F" w:rsidRPr="007B0FBE" w:rsidRDefault="00350A0F" w:rsidP="00350A0F">
            <w:pPr>
              <w:pStyle w:val="afd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ind w:right="185"/>
              <w:jc w:val="both"/>
              <w:textAlignment w:val="baseline"/>
              <w:rPr>
                <w:iCs/>
              </w:rPr>
            </w:pPr>
            <w:r w:rsidRPr="007B0FBE">
              <w:t>Биология.</w:t>
            </w:r>
            <w:r w:rsidRPr="007B0FBE">
              <w:rPr>
                <w:b/>
              </w:rPr>
              <w:t xml:space="preserve"> </w:t>
            </w:r>
            <w:r w:rsidRPr="007B0FBE">
              <w:t>Многообразие покрытосеменных растений. 6 класс. Учебник / М.: Дрофа, 2016 г.</w:t>
            </w:r>
          </w:p>
          <w:p w:rsidR="006E7507" w:rsidRPr="007B0FBE" w:rsidRDefault="006E7507" w:rsidP="00A71901">
            <w:pPr>
              <w:jc w:val="both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507" w:rsidRPr="007B0FBE" w:rsidRDefault="006E7507" w:rsidP="00A71901">
            <w:r w:rsidRPr="007B0FBE">
              <w:t>2016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507" w:rsidRPr="007B0FBE" w:rsidRDefault="006E7507" w:rsidP="00A71901">
            <w:r w:rsidRPr="007B0FBE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507" w:rsidRPr="007B0FBE" w:rsidRDefault="006E7507" w:rsidP="00A71901">
            <w:pPr>
              <w:spacing w:before="100" w:beforeAutospacing="1" w:after="100" w:afterAutospacing="1"/>
              <w:jc w:val="both"/>
              <w:rPr>
                <w:rFonts w:eastAsia="Arial Unicode MS"/>
              </w:rPr>
            </w:pPr>
            <w:r w:rsidRPr="007B0FBE">
              <w:rPr>
                <w:rFonts w:eastAsia="Arial Unicode MS"/>
              </w:rPr>
              <w:t xml:space="preserve">Уроки биологии в 6 </w:t>
            </w:r>
            <w:proofErr w:type="spellStart"/>
            <w:r w:rsidRPr="007B0FBE">
              <w:rPr>
                <w:rFonts w:eastAsia="Arial Unicode MS"/>
              </w:rPr>
              <w:t>кл</w:t>
            </w:r>
            <w:proofErr w:type="spellEnd"/>
            <w:r w:rsidRPr="007B0FBE">
              <w:rPr>
                <w:rFonts w:eastAsia="Arial Unicode MS"/>
              </w:rPr>
              <w:t>. (диск)</w:t>
            </w:r>
          </w:p>
        </w:tc>
      </w:tr>
      <w:tr w:rsidR="006E7507" w:rsidRPr="002C51FB" w:rsidTr="002F4B48">
        <w:trPr>
          <w:trHeight w:val="418"/>
        </w:trPr>
        <w:tc>
          <w:tcPr>
            <w:tcW w:w="1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7507" w:rsidRPr="002C51FB" w:rsidRDefault="006E7507" w:rsidP="006E7507">
            <w:pPr>
              <w:rPr>
                <w:color w:val="FF000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07" w:rsidRPr="007B0FBE" w:rsidRDefault="006E7507" w:rsidP="006E7507">
            <w:pPr>
              <w:jc w:val="center"/>
            </w:pPr>
            <w:r w:rsidRPr="007B0FBE">
              <w:t>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07" w:rsidRPr="007B0FBE" w:rsidRDefault="006E7507" w:rsidP="006E7507">
            <w:pPr>
              <w:jc w:val="center"/>
            </w:pPr>
            <w:r w:rsidRPr="007B0FBE">
              <w:t>68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0F" w:rsidRPr="007B0FBE" w:rsidRDefault="00350A0F" w:rsidP="00350A0F">
            <w:pPr>
              <w:pStyle w:val="afd"/>
              <w:suppressAutoHyphens w:val="0"/>
              <w:overflowPunct w:val="0"/>
              <w:autoSpaceDE w:val="0"/>
              <w:autoSpaceDN w:val="0"/>
              <w:adjustRightInd w:val="0"/>
              <w:ind w:right="185"/>
              <w:jc w:val="both"/>
              <w:textAlignment w:val="baseline"/>
              <w:rPr>
                <w:iCs/>
              </w:rPr>
            </w:pPr>
            <w:r w:rsidRPr="007B0FBE">
              <w:rPr>
                <w:rFonts w:cs="Times New Roman"/>
              </w:rPr>
              <w:t xml:space="preserve">Рабочая программа основного общего образования </w:t>
            </w:r>
            <w:r w:rsidRPr="007B0FBE">
              <w:t xml:space="preserve">«Биология. 5-9 классы», авторы:  </w:t>
            </w:r>
            <w:proofErr w:type="gramStart"/>
            <w:r w:rsidRPr="007B0FBE">
              <w:t xml:space="preserve">В.В.Пасечник, В.В. </w:t>
            </w:r>
            <w:proofErr w:type="spellStart"/>
            <w:r w:rsidRPr="007B0FBE">
              <w:t>Латюшин</w:t>
            </w:r>
            <w:proofErr w:type="spellEnd"/>
            <w:r w:rsidRPr="007B0FBE">
              <w:t>, Г.Г. Швецов (сборник:</w:t>
            </w:r>
            <w:proofErr w:type="gramEnd"/>
            <w:r w:rsidRPr="007B0FBE">
              <w:t xml:space="preserve"> </w:t>
            </w:r>
            <w:proofErr w:type="gramStart"/>
            <w:r w:rsidRPr="007B0FBE">
              <w:t xml:space="preserve">«Биология 5- 9 классы: сост. Г.М. </w:t>
            </w:r>
            <w:proofErr w:type="spellStart"/>
            <w:r w:rsidRPr="007B0FBE">
              <w:t>Пальдяева</w:t>
            </w:r>
            <w:proofErr w:type="spellEnd"/>
            <w:r w:rsidRPr="007B0FBE">
              <w:t>. – 2-е изд., М.: Дрофа, 2013 год»)</w:t>
            </w:r>
            <w:proofErr w:type="gramEnd"/>
          </w:p>
          <w:p w:rsidR="006E7507" w:rsidRPr="007B0FBE" w:rsidRDefault="006E7507" w:rsidP="006E7507">
            <w:pPr>
              <w:jc w:val="both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07" w:rsidRPr="007B0FBE" w:rsidRDefault="006E7507" w:rsidP="006E7507">
            <w:pPr>
              <w:jc w:val="both"/>
            </w:pPr>
            <w:proofErr w:type="spellStart"/>
            <w:r w:rsidRPr="007B0FBE">
              <w:t>Г.М.Пальдяева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07" w:rsidRPr="007B0FBE" w:rsidRDefault="007B0FBE" w:rsidP="006E7507">
            <w:pPr>
              <w:jc w:val="both"/>
            </w:pPr>
            <w:r w:rsidRPr="007B0FBE">
              <w:t>2013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07" w:rsidRPr="007B0FBE" w:rsidRDefault="006E7507" w:rsidP="006E7507">
            <w:proofErr w:type="spellStart"/>
            <w:r w:rsidRPr="007B0FBE">
              <w:t>В.В.Латюшин</w:t>
            </w:r>
            <w:proofErr w:type="spellEnd"/>
            <w:r w:rsidRPr="007B0FBE">
              <w:t>, В.А.Шапкин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0F" w:rsidRPr="007B0FBE" w:rsidRDefault="00350A0F" w:rsidP="00350A0F">
            <w:pPr>
              <w:jc w:val="both"/>
            </w:pPr>
            <w:r w:rsidRPr="007B0FBE">
              <w:t xml:space="preserve">Биология. Животные. 7 </w:t>
            </w:r>
            <w:proofErr w:type="spellStart"/>
            <w:r w:rsidRPr="007B0FBE">
              <w:t>кл</w:t>
            </w:r>
            <w:proofErr w:type="spellEnd"/>
            <w:r w:rsidRPr="007B0FBE">
              <w:t xml:space="preserve">.: учебник для общеобразовательных учреждений / В.В. </w:t>
            </w:r>
            <w:proofErr w:type="spellStart"/>
            <w:r w:rsidRPr="007B0FBE">
              <w:t>Латюшин</w:t>
            </w:r>
            <w:proofErr w:type="spellEnd"/>
            <w:r w:rsidRPr="007B0FBE">
              <w:t>, В.А. Шапкин</w:t>
            </w:r>
            <w:proofErr w:type="gramStart"/>
            <w:r w:rsidRPr="007B0FBE">
              <w:t>.</w:t>
            </w:r>
            <w:proofErr w:type="gramEnd"/>
            <w:r w:rsidRPr="007B0FBE">
              <w:t xml:space="preserve"> </w:t>
            </w:r>
            <w:proofErr w:type="gramStart"/>
            <w:r w:rsidRPr="007B0FBE">
              <w:t>с</w:t>
            </w:r>
            <w:proofErr w:type="gramEnd"/>
            <w:r w:rsidRPr="007B0FBE">
              <w:t>тереотип. – М.: Дрофа,      2017г.</w:t>
            </w:r>
          </w:p>
          <w:p w:rsidR="006E7507" w:rsidRPr="007B0FBE" w:rsidRDefault="006E7507" w:rsidP="006E7507">
            <w:pPr>
              <w:jc w:val="both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07" w:rsidRPr="007B0FBE" w:rsidRDefault="00350A0F" w:rsidP="006E7507">
            <w:r w:rsidRPr="007B0FBE">
              <w:t>2017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07" w:rsidRPr="007B0FBE" w:rsidRDefault="006E7507" w:rsidP="006E7507">
            <w:r w:rsidRPr="007B0FBE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07" w:rsidRPr="007B0FBE" w:rsidRDefault="006E7507" w:rsidP="006E7507">
            <w:pPr>
              <w:spacing w:before="100" w:beforeAutospacing="1" w:after="100" w:afterAutospacing="1"/>
              <w:jc w:val="both"/>
              <w:rPr>
                <w:rFonts w:eastAsia="Arial Unicode MS"/>
              </w:rPr>
            </w:pPr>
            <w:r w:rsidRPr="007B0FBE">
              <w:rPr>
                <w:rFonts w:eastAsia="Arial Unicode MS"/>
              </w:rPr>
              <w:t xml:space="preserve">Уроки биологии в 7 </w:t>
            </w:r>
            <w:proofErr w:type="spellStart"/>
            <w:r w:rsidRPr="007B0FBE">
              <w:rPr>
                <w:rFonts w:eastAsia="Arial Unicode MS"/>
              </w:rPr>
              <w:t>кл</w:t>
            </w:r>
            <w:proofErr w:type="spellEnd"/>
            <w:r w:rsidRPr="007B0FBE">
              <w:rPr>
                <w:rFonts w:eastAsia="Arial Unicode MS"/>
              </w:rPr>
              <w:t>. Биология. Животные</w:t>
            </w:r>
            <w:proofErr w:type="gramStart"/>
            <w:r w:rsidRPr="007B0FBE">
              <w:rPr>
                <w:rFonts w:eastAsia="Arial Unicode MS"/>
              </w:rPr>
              <w:t>.(</w:t>
            </w:r>
            <w:proofErr w:type="gramEnd"/>
            <w:r w:rsidRPr="007B0FBE">
              <w:rPr>
                <w:rFonts w:eastAsia="Arial Unicode MS"/>
              </w:rPr>
              <w:t xml:space="preserve">диск)Готовые уроки по биологии 7 </w:t>
            </w:r>
            <w:proofErr w:type="spellStart"/>
            <w:r w:rsidRPr="007B0FBE">
              <w:rPr>
                <w:rFonts w:eastAsia="Arial Unicode MS"/>
              </w:rPr>
              <w:t>кл</w:t>
            </w:r>
            <w:proofErr w:type="spellEnd"/>
            <w:r w:rsidRPr="007B0FBE">
              <w:rPr>
                <w:rFonts w:eastAsia="Arial Unicode MS"/>
              </w:rPr>
              <w:t>. (диск)</w:t>
            </w:r>
          </w:p>
        </w:tc>
      </w:tr>
      <w:tr w:rsidR="006E7507" w:rsidRPr="002C51FB" w:rsidTr="002F4B48">
        <w:trPr>
          <w:trHeight w:val="418"/>
        </w:trPr>
        <w:tc>
          <w:tcPr>
            <w:tcW w:w="1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7507" w:rsidRPr="002C51FB" w:rsidRDefault="006E7507" w:rsidP="006E7507">
            <w:pPr>
              <w:rPr>
                <w:color w:val="FF000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07" w:rsidRPr="007B0FBE" w:rsidRDefault="006E7507" w:rsidP="006E7507">
            <w:pPr>
              <w:jc w:val="center"/>
            </w:pPr>
            <w:r w:rsidRPr="007B0FBE">
              <w:t>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07" w:rsidRPr="007B0FBE" w:rsidRDefault="006E7507" w:rsidP="006E7507">
            <w:pPr>
              <w:jc w:val="center"/>
            </w:pPr>
            <w:r w:rsidRPr="007B0FBE">
              <w:t>68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07" w:rsidRPr="007B0FBE" w:rsidRDefault="007B0FBE" w:rsidP="006E7507">
            <w:pPr>
              <w:jc w:val="both"/>
            </w:pPr>
            <w:r w:rsidRPr="007B0FBE">
              <w:t xml:space="preserve">Рабочая программа основного общего образования </w:t>
            </w:r>
            <w:r w:rsidRPr="007B0FBE">
              <w:lastRenderedPageBreak/>
              <w:t xml:space="preserve">«Биология. 5-9 классы», авторы:  </w:t>
            </w:r>
            <w:proofErr w:type="gramStart"/>
            <w:r w:rsidRPr="007B0FBE">
              <w:t xml:space="preserve">В.В.Пасечник, В.В. </w:t>
            </w:r>
            <w:proofErr w:type="spellStart"/>
            <w:r w:rsidRPr="007B0FBE">
              <w:t>Латюшин</w:t>
            </w:r>
            <w:proofErr w:type="spellEnd"/>
            <w:r w:rsidRPr="007B0FBE">
              <w:t>, Г.Г. Швецов (сборник:</w:t>
            </w:r>
            <w:proofErr w:type="gramEnd"/>
            <w:r w:rsidRPr="007B0FBE">
              <w:t xml:space="preserve"> </w:t>
            </w:r>
            <w:proofErr w:type="gramStart"/>
            <w:r w:rsidRPr="007B0FBE">
              <w:t xml:space="preserve">«Биология 5- 9 классы: сост. Г.М. </w:t>
            </w:r>
            <w:proofErr w:type="spellStart"/>
            <w:r w:rsidRPr="007B0FBE">
              <w:t>Пальдяева</w:t>
            </w:r>
            <w:proofErr w:type="spellEnd"/>
            <w:r w:rsidRPr="007B0FBE">
              <w:t xml:space="preserve">. – 2-е изд., М.: Дрофа, 2013 год»);                                                   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07" w:rsidRPr="007B0FBE" w:rsidRDefault="006E7507" w:rsidP="006E7507">
            <w:pPr>
              <w:jc w:val="both"/>
            </w:pPr>
            <w:proofErr w:type="spellStart"/>
            <w:r w:rsidRPr="007B0FBE">
              <w:lastRenderedPageBreak/>
              <w:t>Г.М.Пальдяева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07" w:rsidRPr="007B0FBE" w:rsidRDefault="007B0FBE" w:rsidP="006E7507">
            <w:pPr>
              <w:jc w:val="both"/>
            </w:pPr>
            <w:r w:rsidRPr="007B0FBE">
              <w:t>2013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07" w:rsidRPr="007B0FBE" w:rsidRDefault="006E7507" w:rsidP="006E7507">
            <w:r w:rsidRPr="007B0FBE">
              <w:t xml:space="preserve">Колесов Д.В., Маш Р.Д., </w:t>
            </w:r>
            <w:r w:rsidRPr="007B0FBE">
              <w:lastRenderedPageBreak/>
              <w:t>Беляев Н.Н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BE" w:rsidRPr="007B0FBE" w:rsidRDefault="006E7507" w:rsidP="006E7507">
            <w:pPr>
              <w:jc w:val="both"/>
            </w:pPr>
            <w:r w:rsidRPr="007B0FBE">
              <w:lastRenderedPageBreak/>
              <w:t>Биология. Человек. 8 класс. Дрофа</w:t>
            </w:r>
          </w:p>
          <w:p w:rsidR="007B0FBE" w:rsidRPr="007B0FBE" w:rsidRDefault="007B0FBE" w:rsidP="007B0FBE"/>
          <w:p w:rsidR="007B0FBE" w:rsidRPr="007B0FBE" w:rsidRDefault="007B0FBE" w:rsidP="007B0FBE">
            <w:pPr>
              <w:jc w:val="both"/>
            </w:pPr>
            <w:r w:rsidRPr="007B0FBE">
              <w:t xml:space="preserve">Человек. 8 </w:t>
            </w:r>
            <w:proofErr w:type="spellStart"/>
            <w:r w:rsidRPr="007B0FBE">
              <w:t>кл</w:t>
            </w:r>
            <w:proofErr w:type="spellEnd"/>
            <w:r w:rsidRPr="007B0FBE">
              <w:t xml:space="preserve">.: учебник для </w:t>
            </w:r>
            <w:proofErr w:type="spellStart"/>
            <w:r w:rsidRPr="007B0FBE">
              <w:t>общеобразоват</w:t>
            </w:r>
            <w:proofErr w:type="spellEnd"/>
            <w:r w:rsidRPr="007B0FBE">
              <w:t>. учреждений / Дрофа, 2018  (Российский учебник)</w:t>
            </w:r>
          </w:p>
          <w:p w:rsidR="006E7507" w:rsidRPr="007B0FBE" w:rsidRDefault="006E7507" w:rsidP="007B0FBE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07" w:rsidRPr="007B0FBE" w:rsidRDefault="007B0FBE" w:rsidP="006E7507">
            <w:r w:rsidRPr="007B0FBE">
              <w:lastRenderedPageBreak/>
              <w:t>2018</w:t>
            </w:r>
          </w:p>
          <w:p w:rsidR="006E7507" w:rsidRPr="007B0FBE" w:rsidRDefault="006E7507" w:rsidP="006E7507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07" w:rsidRPr="007B0FBE" w:rsidRDefault="006E7507" w:rsidP="006E7507">
            <w:r w:rsidRPr="007B0FBE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07" w:rsidRPr="007B0FBE" w:rsidRDefault="006E7507" w:rsidP="006E7507">
            <w:pPr>
              <w:spacing w:before="100" w:beforeAutospacing="1" w:after="100" w:afterAutospacing="1"/>
              <w:jc w:val="both"/>
              <w:rPr>
                <w:rFonts w:eastAsia="Arial Unicode MS"/>
              </w:rPr>
            </w:pPr>
            <w:r w:rsidRPr="007B0FBE">
              <w:rPr>
                <w:rFonts w:eastAsia="Arial Unicode MS"/>
              </w:rPr>
              <w:t xml:space="preserve">Уроки биологии </w:t>
            </w:r>
            <w:r w:rsidRPr="007B0FBE">
              <w:rPr>
                <w:rFonts w:eastAsia="Arial Unicode MS"/>
              </w:rPr>
              <w:lastRenderedPageBreak/>
              <w:t xml:space="preserve">Кирилла и </w:t>
            </w:r>
            <w:proofErr w:type="spellStart"/>
            <w:r w:rsidRPr="007B0FBE">
              <w:rPr>
                <w:rFonts w:eastAsia="Arial Unicode MS"/>
              </w:rPr>
              <w:t>Мефодия</w:t>
            </w:r>
            <w:proofErr w:type="spellEnd"/>
            <w:r w:rsidRPr="007B0FBE">
              <w:rPr>
                <w:rFonts w:eastAsia="Arial Unicode MS"/>
              </w:rPr>
              <w:t xml:space="preserve"> «Человек и его здоровье»</w:t>
            </w:r>
            <w:proofErr w:type="gramStart"/>
            <w:r w:rsidRPr="007B0FBE">
              <w:rPr>
                <w:rFonts w:eastAsia="Arial Unicode MS"/>
              </w:rPr>
              <w:t>.</w:t>
            </w:r>
            <w:proofErr w:type="gramEnd"/>
            <w:r w:rsidRPr="007B0FBE">
              <w:rPr>
                <w:rFonts w:eastAsia="Arial Unicode MS"/>
              </w:rPr>
              <w:t xml:space="preserve"> (</w:t>
            </w:r>
            <w:proofErr w:type="gramStart"/>
            <w:r w:rsidRPr="007B0FBE">
              <w:rPr>
                <w:rFonts w:eastAsia="Arial Unicode MS"/>
              </w:rPr>
              <w:t>д</w:t>
            </w:r>
            <w:proofErr w:type="gramEnd"/>
            <w:r w:rsidRPr="007B0FBE">
              <w:rPr>
                <w:rFonts w:eastAsia="Arial Unicode MS"/>
              </w:rPr>
              <w:t>иск)</w:t>
            </w:r>
          </w:p>
        </w:tc>
      </w:tr>
      <w:tr w:rsidR="006F61E3" w:rsidRPr="002C51FB" w:rsidTr="002F4B48">
        <w:trPr>
          <w:trHeight w:val="55"/>
        </w:trPr>
        <w:tc>
          <w:tcPr>
            <w:tcW w:w="157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61E3" w:rsidRPr="00321456" w:rsidRDefault="006F61E3" w:rsidP="008A39D0">
            <w:pPr>
              <w:rPr>
                <w:color w:val="000000" w:themeColor="text1"/>
              </w:rPr>
            </w:pPr>
            <w:r w:rsidRPr="00321456">
              <w:rPr>
                <w:color w:val="000000" w:themeColor="text1"/>
              </w:rPr>
              <w:lastRenderedPageBreak/>
              <w:t xml:space="preserve">География 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E3" w:rsidRPr="00321456" w:rsidRDefault="006F61E3" w:rsidP="008A39D0">
            <w:pPr>
              <w:jc w:val="center"/>
              <w:rPr>
                <w:color w:val="000000" w:themeColor="text1"/>
              </w:rPr>
            </w:pPr>
            <w:r w:rsidRPr="00321456">
              <w:rPr>
                <w:color w:val="000000" w:themeColor="text1"/>
              </w:rPr>
              <w:t>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E3" w:rsidRPr="00321456" w:rsidRDefault="006F61E3" w:rsidP="008A39D0">
            <w:pPr>
              <w:jc w:val="center"/>
              <w:rPr>
                <w:color w:val="000000" w:themeColor="text1"/>
              </w:rPr>
            </w:pPr>
            <w:r w:rsidRPr="00321456">
              <w:rPr>
                <w:color w:val="000000" w:themeColor="text1"/>
              </w:rPr>
              <w:t>34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E3" w:rsidRPr="00321456" w:rsidRDefault="006F61E3" w:rsidP="008A39D0">
            <w:pPr>
              <w:jc w:val="both"/>
              <w:rPr>
                <w:color w:val="000000" w:themeColor="text1"/>
              </w:rPr>
            </w:pPr>
            <w:r w:rsidRPr="00321456">
              <w:rPr>
                <w:color w:val="000000" w:themeColor="text1"/>
                <w:spacing w:val="9"/>
              </w:rPr>
              <w:t xml:space="preserve"> «География». 5-9 классы. М.:ООО «Русское слово - учебник», (Инновационная школа)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E3" w:rsidRPr="00321456" w:rsidRDefault="006F61E3" w:rsidP="008A39D0">
            <w:pPr>
              <w:jc w:val="both"/>
              <w:rPr>
                <w:color w:val="000000" w:themeColor="text1"/>
              </w:rPr>
            </w:pPr>
            <w:r w:rsidRPr="00321456">
              <w:rPr>
                <w:color w:val="000000" w:themeColor="text1"/>
              </w:rPr>
              <w:t xml:space="preserve">Е.М. </w:t>
            </w:r>
            <w:proofErr w:type="spellStart"/>
            <w:r w:rsidRPr="00321456">
              <w:rPr>
                <w:color w:val="000000" w:themeColor="text1"/>
              </w:rPr>
              <w:t>Домогацких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E3" w:rsidRPr="00321456" w:rsidRDefault="006F61E3" w:rsidP="008A39D0">
            <w:pPr>
              <w:jc w:val="both"/>
              <w:rPr>
                <w:color w:val="000000" w:themeColor="text1"/>
              </w:rPr>
            </w:pPr>
            <w:r w:rsidRPr="00321456">
              <w:rPr>
                <w:color w:val="000000" w:themeColor="text1"/>
              </w:rPr>
              <w:t>2015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E3" w:rsidRPr="00321456" w:rsidRDefault="006F61E3" w:rsidP="008A39D0">
            <w:pPr>
              <w:jc w:val="both"/>
              <w:rPr>
                <w:color w:val="000000" w:themeColor="text1"/>
              </w:rPr>
            </w:pPr>
            <w:r w:rsidRPr="00321456">
              <w:rPr>
                <w:color w:val="000000" w:themeColor="text1"/>
              </w:rPr>
              <w:t xml:space="preserve">Е.М. </w:t>
            </w:r>
            <w:proofErr w:type="spellStart"/>
            <w:r w:rsidRPr="00321456">
              <w:rPr>
                <w:color w:val="000000" w:themeColor="text1"/>
              </w:rPr>
              <w:t>Домогацких</w:t>
            </w:r>
            <w:proofErr w:type="spellEnd"/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E3" w:rsidRPr="00321456" w:rsidRDefault="006F61E3" w:rsidP="008A39D0">
            <w:pPr>
              <w:jc w:val="both"/>
              <w:rPr>
                <w:color w:val="000000" w:themeColor="text1"/>
              </w:rPr>
            </w:pPr>
            <w:r w:rsidRPr="00321456">
              <w:rPr>
                <w:color w:val="000000" w:themeColor="text1"/>
              </w:rPr>
              <w:t xml:space="preserve">География. Введение в географию: учебник для 5 класса </w:t>
            </w:r>
            <w:proofErr w:type="spellStart"/>
            <w:r w:rsidRPr="00321456">
              <w:rPr>
                <w:color w:val="000000" w:themeColor="text1"/>
              </w:rPr>
              <w:t>общеобраз</w:t>
            </w:r>
            <w:proofErr w:type="spellEnd"/>
            <w:r w:rsidRPr="00321456">
              <w:rPr>
                <w:color w:val="000000" w:themeColor="text1"/>
              </w:rPr>
              <w:t xml:space="preserve">. </w:t>
            </w:r>
            <w:proofErr w:type="spellStart"/>
            <w:r w:rsidRPr="00321456">
              <w:rPr>
                <w:color w:val="000000" w:themeColor="text1"/>
              </w:rPr>
              <w:t>учрежд</w:t>
            </w:r>
            <w:proofErr w:type="spellEnd"/>
            <w:r w:rsidRPr="00321456">
              <w:rPr>
                <w:color w:val="000000" w:themeColor="text1"/>
              </w:rPr>
              <w:t>. (Инновационная школа).-  М.: ООО «Русское слово-учебник»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E3" w:rsidRPr="00321456" w:rsidRDefault="006F61E3" w:rsidP="008A39D0">
            <w:pPr>
              <w:jc w:val="both"/>
              <w:rPr>
                <w:color w:val="000000" w:themeColor="text1"/>
              </w:rPr>
            </w:pPr>
            <w:r w:rsidRPr="00321456">
              <w:rPr>
                <w:color w:val="000000" w:themeColor="text1"/>
              </w:rPr>
              <w:t>2014,2016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E3" w:rsidRPr="00321456" w:rsidRDefault="006F61E3" w:rsidP="008A39D0">
            <w:pPr>
              <w:jc w:val="both"/>
              <w:rPr>
                <w:color w:val="000000" w:themeColor="text1"/>
              </w:rPr>
            </w:pPr>
            <w:r w:rsidRPr="00321456">
              <w:rPr>
                <w:color w:val="000000" w:themeColor="text1"/>
              </w:rPr>
              <w:t>100%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E3" w:rsidRPr="00321456" w:rsidRDefault="006F61E3" w:rsidP="008A39D0">
            <w:pPr>
              <w:spacing w:before="100" w:beforeAutospacing="1" w:after="100" w:afterAutospacing="1"/>
              <w:rPr>
                <w:rFonts w:eastAsia="Arial Unicode MS"/>
                <w:color w:val="000000" w:themeColor="text1"/>
              </w:rPr>
            </w:pPr>
          </w:p>
        </w:tc>
      </w:tr>
      <w:tr w:rsidR="006F61E3" w:rsidRPr="002C51FB" w:rsidTr="002F4B48">
        <w:trPr>
          <w:trHeight w:val="221"/>
        </w:trPr>
        <w:tc>
          <w:tcPr>
            <w:tcW w:w="157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61E3" w:rsidRPr="002C51FB" w:rsidRDefault="006F61E3" w:rsidP="00DD03D9">
            <w:pPr>
              <w:rPr>
                <w:color w:val="FF000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E3" w:rsidRPr="002C51FB" w:rsidRDefault="006F61E3" w:rsidP="00A71901">
            <w:pPr>
              <w:jc w:val="center"/>
              <w:rPr>
                <w:color w:val="FF0000"/>
              </w:rPr>
            </w:pPr>
            <w:r w:rsidRPr="00321456">
              <w:rPr>
                <w:color w:val="000000" w:themeColor="text1"/>
              </w:rPr>
              <w:t>6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E3" w:rsidRPr="002C51FB" w:rsidRDefault="006F61E3" w:rsidP="00A71901">
            <w:pPr>
              <w:jc w:val="center"/>
              <w:rPr>
                <w:color w:val="FF0000"/>
              </w:rPr>
            </w:pPr>
            <w:r w:rsidRPr="00321456">
              <w:rPr>
                <w:color w:val="000000" w:themeColor="text1"/>
              </w:rPr>
              <w:t>34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E3" w:rsidRPr="002C51FB" w:rsidRDefault="006F61E3" w:rsidP="00A71901">
            <w:pPr>
              <w:jc w:val="both"/>
              <w:rPr>
                <w:color w:val="FF0000"/>
              </w:rPr>
            </w:pPr>
            <w:r w:rsidRPr="00321456">
              <w:rPr>
                <w:color w:val="000000" w:themeColor="text1"/>
                <w:spacing w:val="9"/>
              </w:rPr>
              <w:t xml:space="preserve"> «География». 5-9 классы. М.:ООО «Русское слово - учебник», (Инновационная школа)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E3" w:rsidRPr="002C51FB" w:rsidRDefault="006F61E3" w:rsidP="00A71901">
            <w:pPr>
              <w:jc w:val="both"/>
              <w:rPr>
                <w:color w:val="FF0000"/>
              </w:rPr>
            </w:pPr>
            <w:r w:rsidRPr="00321456">
              <w:rPr>
                <w:color w:val="000000" w:themeColor="text1"/>
              </w:rPr>
              <w:t xml:space="preserve">Е.М. </w:t>
            </w:r>
            <w:proofErr w:type="spellStart"/>
            <w:r w:rsidRPr="00321456">
              <w:rPr>
                <w:color w:val="000000" w:themeColor="text1"/>
              </w:rPr>
              <w:t>Домогацких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E3" w:rsidRPr="002C51FB" w:rsidRDefault="006F61E3" w:rsidP="00A71901">
            <w:pPr>
              <w:jc w:val="both"/>
              <w:rPr>
                <w:color w:val="FF0000"/>
              </w:rPr>
            </w:pPr>
            <w:r w:rsidRPr="00321456">
              <w:rPr>
                <w:color w:val="000000" w:themeColor="text1"/>
              </w:rPr>
              <w:t>2015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E3" w:rsidRPr="002C51FB" w:rsidRDefault="006F61E3" w:rsidP="00A71901">
            <w:pPr>
              <w:jc w:val="both"/>
              <w:rPr>
                <w:color w:val="FF0000"/>
              </w:rPr>
            </w:pPr>
            <w:r w:rsidRPr="00321456">
              <w:rPr>
                <w:color w:val="000000" w:themeColor="text1"/>
              </w:rPr>
              <w:t xml:space="preserve">Е.М. </w:t>
            </w:r>
            <w:proofErr w:type="spellStart"/>
            <w:r w:rsidRPr="00321456">
              <w:rPr>
                <w:color w:val="000000" w:themeColor="text1"/>
              </w:rPr>
              <w:t>Домогацких</w:t>
            </w:r>
            <w:proofErr w:type="spellEnd"/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E3" w:rsidRPr="002C51FB" w:rsidRDefault="006F61E3" w:rsidP="00A71901">
            <w:pPr>
              <w:jc w:val="both"/>
              <w:rPr>
                <w:color w:val="FF0000"/>
              </w:rPr>
            </w:pPr>
            <w:r w:rsidRPr="00321456">
              <w:rPr>
                <w:color w:val="000000" w:themeColor="text1"/>
              </w:rPr>
              <w:t>География. 6 класс. (Инновационная школа).-  М.: ООО «Русское слово-учебник»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E3" w:rsidRPr="002C51FB" w:rsidRDefault="006F61E3" w:rsidP="00A71901">
            <w:pPr>
              <w:rPr>
                <w:color w:val="FF0000"/>
              </w:rPr>
            </w:pPr>
            <w:r w:rsidRPr="00321456">
              <w:rPr>
                <w:color w:val="000000" w:themeColor="text1"/>
              </w:rPr>
              <w:t>2016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E3" w:rsidRPr="002C51FB" w:rsidRDefault="006F61E3" w:rsidP="00A71901">
            <w:pPr>
              <w:rPr>
                <w:color w:val="FF0000"/>
              </w:rPr>
            </w:pPr>
            <w:r w:rsidRPr="00321456">
              <w:rPr>
                <w:color w:val="000000" w:themeColor="text1"/>
              </w:rPr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E3" w:rsidRPr="002C51FB" w:rsidRDefault="006F61E3" w:rsidP="00A71901">
            <w:pPr>
              <w:jc w:val="both"/>
              <w:rPr>
                <w:color w:val="FF0000"/>
              </w:rPr>
            </w:pPr>
            <w:r w:rsidRPr="00321456">
              <w:rPr>
                <w:color w:val="000000" w:themeColor="text1"/>
              </w:rPr>
              <w:t>Комплект демонстрационного материала по курсу географии 5CD -ROM</w:t>
            </w:r>
          </w:p>
        </w:tc>
      </w:tr>
      <w:tr w:rsidR="006F61E3" w:rsidRPr="002C51FB" w:rsidTr="002F4B48">
        <w:trPr>
          <w:trHeight w:val="221"/>
        </w:trPr>
        <w:tc>
          <w:tcPr>
            <w:tcW w:w="1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1E3" w:rsidRPr="002C51FB" w:rsidRDefault="006F61E3" w:rsidP="006E7507">
            <w:pPr>
              <w:rPr>
                <w:color w:val="FF000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E3" w:rsidRPr="002C51FB" w:rsidRDefault="006F61E3" w:rsidP="006E7507">
            <w:pPr>
              <w:jc w:val="center"/>
              <w:rPr>
                <w:color w:val="FF0000"/>
              </w:rPr>
            </w:pPr>
            <w:r w:rsidRPr="00321456">
              <w:rPr>
                <w:color w:val="000000" w:themeColor="text1"/>
              </w:rPr>
              <w:t>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E3" w:rsidRPr="002C51FB" w:rsidRDefault="006F61E3" w:rsidP="006E7507">
            <w:pPr>
              <w:jc w:val="center"/>
              <w:rPr>
                <w:color w:val="FF0000"/>
              </w:rPr>
            </w:pPr>
            <w:r w:rsidRPr="00321456">
              <w:rPr>
                <w:color w:val="000000" w:themeColor="text1"/>
              </w:rPr>
              <w:t>68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E3" w:rsidRPr="002C51FB" w:rsidRDefault="006F61E3" w:rsidP="006E7507">
            <w:pPr>
              <w:jc w:val="both"/>
              <w:rPr>
                <w:color w:val="FF0000"/>
              </w:rPr>
            </w:pPr>
            <w:r w:rsidRPr="00321456">
              <w:rPr>
                <w:color w:val="000000" w:themeColor="text1"/>
                <w:spacing w:val="9"/>
              </w:rPr>
              <w:t xml:space="preserve"> «География». 5-9 классы. М.:ООО «Русское слово - учебник», (Инновационная школа)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E3" w:rsidRPr="002C51FB" w:rsidRDefault="006F61E3" w:rsidP="006E7507">
            <w:pPr>
              <w:rPr>
                <w:color w:val="FF0000"/>
              </w:rPr>
            </w:pPr>
            <w:r w:rsidRPr="00321456">
              <w:rPr>
                <w:color w:val="000000" w:themeColor="text1"/>
              </w:rPr>
              <w:t xml:space="preserve">Е.М. </w:t>
            </w:r>
            <w:proofErr w:type="spellStart"/>
            <w:r w:rsidRPr="00321456">
              <w:rPr>
                <w:color w:val="000000" w:themeColor="text1"/>
              </w:rPr>
              <w:t>Домогацких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E3" w:rsidRPr="002C51FB" w:rsidRDefault="006F61E3" w:rsidP="006E7507">
            <w:pPr>
              <w:rPr>
                <w:color w:val="FF0000"/>
              </w:rPr>
            </w:pPr>
            <w:r w:rsidRPr="00321456">
              <w:rPr>
                <w:color w:val="000000" w:themeColor="text1"/>
              </w:rPr>
              <w:t>2015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E3" w:rsidRPr="002C51FB" w:rsidRDefault="006F61E3" w:rsidP="006E7507">
            <w:pPr>
              <w:rPr>
                <w:color w:val="FF0000"/>
              </w:rPr>
            </w:pPr>
            <w:r w:rsidRPr="00321456">
              <w:rPr>
                <w:color w:val="000000" w:themeColor="text1"/>
              </w:rPr>
              <w:t xml:space="preserve">Е.М. </w:t>
            </w:r>
            <w:proofErr w:type="spellStart"/>
            <w:r w:rsidRPr="00321456">
              <w:rPr>
                <w:color w:val="000000" w:themeColor="text1"/>
              </w:rPr>
              <w:t>Домогацких</w:t>
            </w:r>
            <w:proofErr w:type="spellEnd"/>
            <w:r w:rsidRPr="00321456">
              <w:rPr>
                <w:color w:val="000000" w:themeColor="text1"/>
              </w:rPr>
              <w:t>, Н.И. Алексеевский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E3" w:rsidRPr="00321456" w:rsidRDefault="006F61E3" w:rsidP="008A39D0">
            <w:pPr>
              <w:jc w:val="both"/>
              <w:rPr>
                <w:color w:val="000000" w:themeColor="text1"/>
              </w:rPr>
            </w:pPr>
            <w:r w:rsidRPr="00321456">
              <w:rPr>
                <w:color w:val="000000" w:themeColor="text1"/>
              </w:rPr>
              <w:t>1.География. Материки и океаны: в 2 ч. Ч. 1. Планета, на которой мы живём. Африка. М.: ООО «Русское слово – учебник», (Инновационная школа)</w:t>
            </w:r>
          </w:p>
          <w:p w:rsidR="006F61E3" w:rsidRPr="002C51FB" w:rsidRDefault="006F61E3" w:rsidP="006E7507">
            <w:pPr>
              <w:jc w:val="both"/>
              <w:rPr>
                <w:b/>
                <w:color w:val="FF0000"/>
              </w:rPr>
            </w:pPr>
            <w:r w:rsidRPr="00321456">
              <w:rPr>
                <w:color w:val="000000" w:themeColor="text1"/>
              </w:rPr>
              <w:t xml:space="preserve">2.Материки и </w:t>
            </w:r>
            <w:r w:rsidRPr="00321456">
              <w:rPr>
                <w:color w:val="000000" w:themeColor="text1"/>
              </w:rPr>
              <w:lastRenderedPageBreak/>
              <w:t xml:space="preserve">океаны: в 2 ч. Ч. 2. Материки планеты Земля: Австралия, Южная Америка, Северная Америка, Евразия. М.: ООО «Русское слово – учебник», </w:t>
            </w:r>
            <w:proofErr w:type="gramStart"/>
            <w:r w:rsidRPr="00321456">
              <w:rPr>
                <w:color w:val="000000" w:themeColor="text1"/>
              </w:rPr>
              <w:t>-(</w:t>
            </w:r>
            <w:proofErr w:type="gramEnd"/>
            <w:r w:rsidRPr="00321456">
              <w:rPr>
                <w:color w:val="000000" w:themeColor="text1"/>
              </w:rPr>
              <w:t>Инновационная школа).».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E3" w:rsidRPr="002C51FB" w:rsidRDefault="006F61E3" w:rsidP="006E7507">
            <w:pPr>
              <w:rPr>
                <w:color w:val="FF0000"/>
              </w:rPr>
            </w:pPr>
            <w:r w:rsidRPr="00321456">
              <w:rPr>
                <w:color w:val="000000" w:themeColor="text1"/>
              </w:rPr>
              <w:lastRenderedPageBreak/>
              <w:t>2017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E3" w:rsidRPr="002C51FB" w:rsidRDefault="006F61E3" w:rsidP="006E7507">
            <w:pPr>
              <w:rPr>
                <w:color w:val="FF0000"/>
              </w:rPr>
            </w:pPr>
            <w:r w:rsidRPr="00321456">
              <w:rPr>
                <w:color w:val="000000" w:themeColor="text1"/>
              </w:rPr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E3" w:rsidRPr="002C51FB" w:rsidRDefault="006F61E3" w:rsidP="006E7507">
            <w:pPr>
              <w:jc w:val="both"/>
              <w:rPr>
                <w:color w:val="FF0000"/>
              </w:rPr>
            </w:pPr>
          </w:p>
        </w:tc>
      </w:tr>
      <w:tr w:rsidR="006F61E3" w:rsidRPr="002C51FB" w:rsidTr="002F4B48">
        <w:trPr>
          <w:trHeight w:val="221"/>
        </w:trPr>
        <w:tc>
          <w:tcPr>
            <w:tcW w:w="1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61E3" w:rsidRPr="002C51FB" w:rsidRDefault="006F61E3" w:rsidP="006E7507">
            <w:pPr>
              <w:rPr>
                <w:color w:val="FF000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E3" w:rsidRPr="002C51FB" w:rsidRDefault="006F61E3" w:rsidP="006E7507">
            <w:pPr>
              <w:jc w:val="center"/>
              <w:rPr>
                <w:color w:val="FF0000"/>
              </w:rPr>
            </w:pPr>
            <w:r w:rsidRPr="00321456">
              <w:rPr>
                <w:color w:val="000000" w:themeColor="text1"/>
              </w:rPr>
              <w:t>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E3" w:rsidRPr="002C51FB" w:rsidRDefault="006F61E3" w:rsidP="006E7507">
            <w:pPr>
              <w:jc w:val="center"/>
              <w:rPr>
                <w:color w:val="FF0000"/>
              </w:rPr>
            </w:pPr>
            <w:r w:rsidRPr="00321456">
              <w:rPr>
                <w:color w:val="000000" w:themeColor="text1"/>
              </w:rPr>
              <w:t>68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E3" w:rsidRPr="002C51FB" w:rsidRDefault="006F61E3" w:rsidP="006E7507">
            <w:pPr>
              <w:jc w:val="both"/>
              <w:rPr>
                <w:color w:val="FF0000"/>
              </w:rPr>
            </w:pPr>
            <w:r w:rsidRPr="00321456">
              <w:rPr>
                <w:color w:val="000000" w:themeColor="text1"/>
                <w:spacing w:val="9"/>
              </w:rPr>
              <w:t xml:space="preserve"> «География». 5-9 классы. М.:ООО «Русское слово - учебник», (Инновационная школа)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E3" w:rsidRPr="002C51FB" w:rsidRDefault="006F61E3" w:rsidP="006E7507">
            <w:pPr>
              <w:rPr>
                <w:color w:val="FF0000"/>
              </w:rPr>
            </w:pPr>
            <w:r w:rsidRPr="00321456">
              <w:rPr>
                <w:color w:val="000000" w:themeColor="text1"/>
              </w:rPr>
              <w:t xml:space="preserve">Е.М. </w:t>
            </w:r>
            <w:proofErr w:type="spellStart"/>
            <w:r w:rsidRPr="00321456">
              <w:rPr>
                <w:color w:val="000000" w:themeColor="text1"/>
              </w:rPr>
              <w:t>Домогацких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E3" w:rsidRPr="002C51FB" w:rsidRDefault="006F61E3" w:rsidP="006E7507">
            <w:pPr>
              <w:rPr>
                <w:color w:val="FF0000"/>
              </w:rPr>
            </w:pPr>
            <w:r w:rsidRPr="00321456">
              <w:rPr>
                <w:color w:val="000000" w:themeColor="text1"/>
              </w:rPr>
              <w:t>2015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E3" w:rsidRPr="002C51FB" w:rsidRDefault="006F61E3" w:rsidP="006E7507">
            <w:pPr>
              <w:rPr>
                <w:color w:val="FF0000"/>
              </w:rPr>
            </w:pPr>
            <w:r w:rsidRPr="00321456">
              <w:rPr>
                <w:color w:val="000000" w:themeColor="text1"/>
              </w:rPr>
              <w:t xml:space="preserve">Е.М. </w:t>
            </w:r>
            <w:proofErr w:type="spellStart"/>
            <w:r w:rsidRPr="00321456">
              <w:rPr>
                <w:color w:val="000000" w:themeColor="text1"/>
              </w:rPr>
              <w:t>Домогацких</w:t>
            </w:r>
            <w:proofErr w:type="spellEnd"/>
            <w:r w:rsidRPr="00321456">
              <w:rPr>
                <w:color w:val="000000" w:themeColor="text1"/>
              </w:rPr>
              <w:t>, Н.И. Алексеевский.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E3" w:rsidRPr="002C51FB" w:rsidRDefault="006F61E3" w:rsidP="006E7507">
            <w:pPr>
              <w:jc w:val="both"/>
              <w:rPr>
                <w:color w:val="FF0000"/>
              </w:rPr>
            </w:pPr>
            <w:r w:rsidRPr="00321456">
              <w:rPr>
                <w:color w:val="000000" w:themeColor="text1"/>
              </w:rPr>
              <w:t xml:space="preserve">География: физическая география России. </w:t>
            </w:r>
            <w:proofErr w:type="gramStart"/>
            <w:r w:rsidRPr="00321456">
              <w:rPr>
                <w:color w:val="000000" w:themeColor="text1"/>
              </w:rPr>
              <w:t>М.: ООО «Русское слово - учебник»,– (ФГОС.</w:t>
            </w:r>
            <w:proofErr w:type="gramEnd"/>
            <w:r w:rsidRPr="00321456">
              <w:rPr>
                <w:color w:val="000000" w:themeColor="text1"/>
              </w:rPr>
              <w:t xml:space="preserve"> </w:t>
            </w:r>
            <w:proofErr w:type="gramStart"/>
            <w:r w:rsidRPr="00321456">
              <w:rPr>
                <w:color w:val="000000" w:themeColor="text1"/>
              </w:rPr>
              <w:t>Инновационная школа).</w:t>
            </w:r>
            <w:proofErr w:type="gram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E3" w:rsidRPr="002C51FB" w:rsidRDefault="006F61E3" w:rsidP="006E7507">
            <w:pPr>
              <w:rPr>
                <w:color w:val="FF0000"/>
              </w:rPr>
            </w:pPr>
            <w:r w:rsidRPr="00321456">
              <w:rPr>
                <w:color w:val="000000" w:themeColor="text1"/>
              </w:rPr>
              <w:t>2018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E3" w:rsidRPr="002C51FB" w:rsidRDefault="006F61E3" w:rsidP="006E7507">
            <w:pPr>
              <w:rPr>
                <w:color w:val="FF0000"/>
              </w:rPr>
            </w:pPr>
            <w:r w:rsidRPr="00321456">
              <w:rPr>
                <w:color w:val="000000" w:themeColor="text1"/>
              </w:rPr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E3" w:rsidRPr="002C51FB" w:rsidRDefault="006F61E3" w:rsidP="006E7507">
            <w:pPr>
              <w:spacing w:before="100" w:beforeAutospacing="1"/>
              <w:jc w:val="both"/>
              <w:rPr>
                <w:color w:val="FF0000"/>
              </w:rPr>
            </w:pPr>
            <w:r w:rsidRPr="00321456">
              <w:rPr>
                <w:color w:val="000000" w:themeColor="text1"/>
              </w:rPr>
              <w:t>Комплект видеофильмов для кабинета географии (8 DVD - ROM)</w:t>
            </w:r>
          </w:p>
        </w:tc>
      </w:tr>
      <w:tr w:rsidR="006E7507" w:rsidRPr="002C51FB" w:rsidTr="002F4B48">
        <w:trPr>
          <w:trHeight w:val="221"/>
        </w:trPr>
        <w:tc>
          <w:tcPr>
            <w:tcW w:w="15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E7507" w:rsidRPr="002F4B48" w:rsidRDefault="006E7507" w:rsidP="006E7507">
            <w:r w:rsidRPr="002F4B48">
              <w:t>Физика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07" w:rsidRPr="002D34E7" w:rsidRDefault="006E7507" w:rsidP="006E7507">
            <w:pPr>
              <w:jc w:val="center"/>
            </w:pPr>
            <w:r w:rsidRPr="002D34E7">
              <w:t>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07" w:rsidRPr="002D34E7" w:rsidRDefault="006E7507" w:rsidP="006E7507">
            <w:pPr>
              <w:jc w:val="center"/>
            </w:pPr>
            <w:r w:rsidRPr="002D34E7">
              <w:t>68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07" w:rsidRPr="002D34E7" w:rsidRDefault="002D34E7" w:rsidP="006E7507">
            <w:pPr>
              <w:jc w:val="both"/>
            </w:pPr>
            <w:r w:rsidRPr="002D34E7">
              <w:rPr>
                <w:spacing w:val="-3"/>
              </w:rPr>
              <w:t xml:space="preserve">Физика. 7-9 классы: рабочая программа к линии </w:t>
            </w:r>
            <w:proofErr w:type="gramStart"/>
            <w:r w:rsidRPr="002D34E7">
              <w:rPr>
                <w:spacing w:val="-3"/>
              </w:rPr>
              <w:t>УМК А.</w:t>
            </w:r>
            <w:proofErr w:type="gramEnd"/>
            <w:r w:rsidRPr="002D34E7">
              <w:rPr>
                <w:spacing w:val="-3"/>
              </w:rPr>
              <w:t xml:space="preserve">В. </w:t>
            </w:r>
            <w:proofErr w:type="spellStart"/>
            <w:r w:rsidRPr="002D34E7">
              <w:rPr>
                <w:spacing w:val="-3"/>
              </w:rPr>
              <w:t>Перышкин</w:t>
            </w:r>
            <w:proofErr w:type="spellEnd"/>
            <w:r w:rsidRPr="002D34E7">
              <w:rPr>
                <w:spacing w:val="-3"/>
              </w:rPr>
              <w:t xml:space="preserve">, Е.М. </w:t>
            </w:r>
            <w:proofErr w:type="spellStart"/>
            <w:r w:rsidRPr="002D34E7">
              <w:rPr>
                <w:spacing w:val="-3"/>
              </w:rPr>
              <w:t>Гутник</w:t>
            </w:r>
            <w:proofErr w:type="spellEnd"/>
            <w:r w:rsidRPr="002D34E7">
              <w:rPr>
                <w:spacing w:val="-3"/>
              </w:rPr>
              <w:t xml:space="preserve">: учебно-методическое пособие /  Н.В. </w:t>
            </w:r>
            <w:proofErr w:type="spellStart"/>
            <w:r w:rsidRPr="002D34E7">
              <w:rPr>
                <w:spacing w:val="-3"/>
              </w:rPr>
              <w:t>Филонович</w:t>
            </w:r>
            <w:proofErr w:type="spellEnd"/>
            <w:r w:rsidRPr="002D34E7">
              <w:rPr>
                <w:spacing w:val="-3"/>
              </w:rPr>
              <w:t xml:space="preserve">, Е.М. </w:t>
            </w:r>
            <w:proofErr w:type="spellStart"/>
            <w:r w:rsidRPr="002D34E7">
              <w:rPr>
                <w:spacing w:val="-3"/>
              </w:rPr>
              <w:t>Гутник</w:t>
            </w:r>
            <w:proofErr w:type="spellEnd"/>
            <w:r w:rsidRPr="002D34E7">
              <w:rPr>
                <w:spacing w:val="-3"/>
              </w:rPr>
              <w:t>. – М.: Дрофа, 2017. – 76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07" w:rsidRPr="002D34E7" w:rsidRDefault="002D34E7" w:rsidP="006E7507">
            <w:r w:rsidRPr="002D34E7">
              <w:rPr>
                <w:spacing w:val="-3"/>
              </w:rPr>
              <w:t xml:space="preserve">Н.В. </w:t>
            </w:r>
            <w:proofErr w:type="spellStart"/>
            <w:r w:rsidRPr="002D34E7">
              <w:rPr>
                <w:spacing w:val="-3"/>
              </w:rPr>
              <w:t>Филонович</w:t>
            </w:r>
            <w:proofErr w:type="spellEnd"/>
            <w:r w:rsidRPr="002D34E7">
              <w:rPr>
                <w:spacing w:val="-3"/>
              </w:rPr>
              <w:t xml:space="preserve">, Е.М. </w:t>
            </w:r>
            <w:proofErr w:type="spellStart"/>
            <w:r w:rsidRPr="002D34E7">
              <w:rPr>
                <w:spacing w:val="-3"/>
              </w:rPr>
              <w:t>Гутник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07" w:rsidRPr="002D34E7" w:rsidRDefault="002D34E7" w:rsidP="006E7507">
            <w:r w:rsidRPr="002D34E7">
              <w:t>2017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07" w:rsidRPr="002D34E7" w:rsidRDefault="006E7507" w:rsidP="006E7507">
            <w:proofErr w:type="spellStart"/>
            <w:r w:rsidRPr="002D34E7">
              <w:t>Перышкин</w:t>
            </w:r>
            <w:proofErr w:type="spellEnd"/>
            <w:r w:rsidRPr="002D34E7">
              <w:t xml:space="preserve"> А.В.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E7" w:rsidRPr="002D34E7" w:rsidRDefault="002D34E7" w:rsidP="002D34E7">
            <w:pPr>
              <w:suppressAutoHyphens/>
              <w:rPr>
                <w:bCs/>
              </w:rPr>
            </w:pPr>
            <w:r w:rsidRPr="002D34E7">
              <w:t xml:space="preserve">Физика. 7 класс. Учебник  для общеобразовательных учреждений.-  М.: Дрофа, 2017; </w:t>
            </w:r>
          </w:p>
          <w:p w:rsidR="006E7507" w:rsidRPr="002D34E7" w:rsidRDefault="006E7507" w:rsidP="006E7507">
            <w:pPr>
              <w:jc w:val="both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07" w:rsidRPr="002D34E7" w:rsidRDefault="002D34E7" w:rsidP="006E7507">
            <w:r w:rsidRPr="002D34E7">
              <w:t>2017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07" w:rsidRPr="002D34E7" w:rsidRDefault="006E7507" w:rsidP="006E7507">
            <w:r w:rsidRPr="002D34E7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07" w:rsidRPr="002D34E7" w:rsidRDefault="006E7507" w:rsidP="006E7507">
            <w:pPr>
              <w:spacing w:before="100" w:beforeAutospacing="1" w:after="100" w:afterAutospacing="1"/>
              <w:jc w:val="both"/>
              <w:rPr>
                <w:rFonts w:eastAsia="Arial Unicode MS"/>
              </w:rPr>
            </w:pPr>
            <w:r w:rsidRPr="002D34E7">
              <w:rPr>
                <w:rFonts w:eastAsia="Arial Unicode MS"/>
              </w:rPr>
              <w:t>Лабораторные работы по физике 7 класс, изд. «Дрофа»,2006г. (диск)</w:t>
            </w:r>
          </w:p>
        </w:tc>
      </w:tr>
      <w:tr w:rsidR="002D34E7" w:rsidRPr="002C51FB" w:rsidTr="002F4B48">
        <w:trPr>
          <w:trHeight w:val="221"/>
        </w:trPr>
        <w:tc>
          <w:tcPr>
            <w:tcW w:w="1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4E7" w:rsidRPr="002C51FB" w:rsidRDefault="002D34E7" w:rsidP="002D34E7">
            <w:pPr>
              <w:rPr>
                <w:color w:val="FF000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E7" w:rsidRPr="002B4368" w:rsidRDefault="002D34E7" w:rsidP="002D34E7">
            <w:pPr>
              <w:jc w:val="center"/>
            </w:pPr>
            <w:r w:rsidRPr="002B4368">
              <w:t>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E7" w:rsidRPr="002B4368" w:rsidRDefault="002D34E7" w:rsidP="002D34E7">
            <w:pPr>
              <w:jc w:val="center"/>
            </w:pPr>
            <w:r w:rsidRPr="002B4368">
              <w:t>68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E7" w:rsidRPr="002B4368" w:rsidRDefault="002D34E7" w:rsidP="002D34E7">
            <w:pPr>
              <w:jc w:val="both"/>
            </w:pPr>
            <w:r w:rsidRPr="002B4368">
              <w:rPr>
                <w:spacing w:val="-3"/>
              </w:rPr>
              <w:t xml:space="preserve">Физика. 7-9 классы: рабочая программа к линии </w:t>
            </w:r>
            <w:proofErr w:type="gramStart"/>
            <w:r w:rsidRPr="002B4368">
              <w:rPr>
                <w:spacing w:val="-3"/>
              </w:rPr>
              <w:t>УМК А.</w:t>
            </w:r>
            <w:proofErr w:type="gramEnd"/>
            <w:r w:rsidRPr="002B4368">
              <w:rPr>
                <w:spacing w:val="-3"/>
              </w:rPr>
              <w:t xml:space="preserve">В. </w:t>
            </w:r>
            <w:proofErr w:type="spellStart"/>
            <w:r w:rsidRPr="002B4368">
              <w:rPr>
                <w:spacing w:val="-3"/>
              </w:rPr>
              <w:t>Перышкин</w:t>
            </w:r>
            <w:proofErr w:type="spellEnd"/>
            <w:r w:rsidRPr="002B4368">
              <w:rPr>
                <w:spacing w:val="-3"/>
              </w:rPr>
              <w:t xml:space="preserve">, Е.М. </w:t>
            </w:r>
            <w:proofErr w:type="spellStart"/>
            <w:r w:rsidRPr="002B4368">
              <w:rPr>
                <w:spacing w:val="-3"/>
              </w:rPr>
              <w:t>Гутник</w:t>
            </w:r>
            <w:proofErr w:type="spellEnd"/>
            <w:r w:rsidRPr="002B4368">
              <w:rPr>
                <w:spacing w:val="-3"/>
              </w:rPr>
              <w:t xml:space="preserve">: учебно-методическое пособие /  Н.В. </w:t>
            </w:r>
            <w:proofErr w:type="spellStart"/>
            <w:r w:rsidRPr="002B4368">
              <w:rPr>
                <w:spacing w:val="-3"/>
              </w:rPr>
              <w:t>Филонович</w:t>
            </w:r>
            <w:proofErr w:type="spellEnd"/>
            <w:r w:rsidRPr="002B4368">
              <w:rPr>
                <w:spacing w:val="-3"/>
              </w:rPr>
              <w:t xml:space="preserve">, Е.М. </w:t>
            </w:r>
            <w:proofErr w:type="spellStart"/>
            <w:r w:rsidRPr="002B4368">
              <w:rPr>
                <w:spacing w:val="-3"/>
              </w:rPr>
              <w:t>Гутник</w:t>
            </w:r>
            <w:proofErr w:type="spellEnd"/>
            <w:r w:rsidRPr="002B4368">
              <w:rPr>
                <w:spacing w:val="-3"/>
              </w:rPr>
              <w:t>. – М.: Дрофа, 2017. – 76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E7" w:rsidRPr="002B4368" w:rsidRDefault="002D34E7" w:rsidP="002D34E7">
            <w:r w:rsidRPr="002B4368">
              <w:rPr>
                <w:spacing w:val="-3"/>
              </w:rPr>
              <w:t xml:space="preserve">Н.В. </w:t>
            </w:r>
            <w:proofErr w:type="spellStart"/>
            <w:r w:rsidRPr="002B4368">
              <w:rPr>
                <w:spacing w:val="-3"/>
              </w:rPr>
              <w:t>Филонович</w:t>
            </w:r>
            <w:proofErr w:type="spellEnd"/>
            <w:r w:rsidRPr="002B4368">
              <w:rPr>
                <w:spacing w:val="-3"/>
              </w:rPr>
              <w:t xml:space="preserve">, Е.М. </w:t>
            </w:r>
            <w:proofErr w:type="spellStart"/>
            <w:r w:rsidRPr="002B4368">
              <w:rPr>
                <w:spacing w:val="-3"/>
              </w:rPr>
              <w:t>Гутник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E7" w:rsidRPr="002B4368" w:rsidRDefault="002D34E7" w:rsidP="002D34E7">
            <w:r w:rsidRPr="002B4368">
              <w:t>2017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E7" w:rsidRPr="002B4368" w:rsidRDefault="002D34E7" w:rsidP="002D34E7">
            <w:proofErr w:type="spellStart"/>
            <w:r w:rsidRPr="002B4368">
              <w:t>Перышкин</w:t>
            </w:r>
            <w:proofErr w:type="spellEnd"/>
            <w:r w:rsidRPr="002B4368">
              <w:t xml:space="preserve"> А.В. </w:t>
            </w:r>
          </w:p>
          <w:p w:rsidR="002D34E7" w:rsidRPr="002B4368" w:rsidRDefault="002D34E7" w:rsidP="002D34E7"/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68" w:rsidRPr="002B4368" w:rsidRDefault="002B4368" w:rsidP="002B4368">
            <w:pPr>
              <w:suppressAutoHyphens/>
              <w:rPr>
                <w:bCs/>
              </w:rPr>
            </w:pPr>
            <w:r w:rsidRPr="002B4368">
              <w:t xml:space="preserve">Физика. 8 класс. Учебник  для общеобразовательных учреждений.-  М.: Дрофа, 2017; </w:t>
            </w:r>
          </w:p>
          <w:p w:rsidR="002D34E7" w:rsidRPr="002B4368" w:rsidRDefault="002D34E7" w:rsidP="002D34E7">
            <w:pPr>
              <w:jc w:val="both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E7" w:rsidRPr="002B4368" w:rsidRDefault="002B4368" w:rsidP="002D34E7">
            <w:r w:rsidRPr="002B4368">
              <w:t>2017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E7" w:rsidRPr="002B4368" w:rsidRDefault="002D34E7" w:rsidP="002D34E7">
            <w:r w:rsidRPr="002B4368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E7" w:rsidRPr="002B4368" w:rsidRDefault="002D34E7" w:rsidP="002D34E7">
            <w:pPr>
              <w:spacing w:before="100" w:beforeAutospacing="1" w:after="100" w:afterAutospacing="1"/>
              <w:jc w:val="both"/>
              <w:rPr>
                <w:rFonts w:eastAsia="Arial Unicode MS"/>
              </w:rPr>
            </w:pPr>
            <w:r w:rsidRPr="002B4368">
              <w:rPr>
                <w:rFonts w:eastAsia="Arial Unicode MS"/>
              </w:rPr>
              <w:t>Открытая физика (диск)</w:t>
            </w:r>
          </w:p>
        </w:tc>
      </w:tr>
      <w:tr w:rsidR="006F61E3" w:rsidRPr="002C51FB" w:rsidTr="002F4B48">
        <w:trPr>
          <w:trHeight w:val="221"/>
        </w:trPr>
        <w:tc>
          <w:tcPr>
            <w:tcW w:w="1570" w:type="dxa"/>
            <w:tcBorders>
              <w:left w:val="single" w:sz="4" w:space="0" w:color="auto"/>
              <w:right w:val="single" w:sz="4" w:space="0" w:color="auto"/>
            </w:tcBorders>
          </w:tcPr>
          <w:p w:rsidR="006F61E3" w:rsidRPr="00321456" w:rsidRDefault="006F61E3" w:rsidP="008A39D0">
            <w:pPr>
              <w:rPr>
                <w:color w:val="000000" w:themeColor="text1"/>
              </w:rPr>
            </w:pPr>
            <w:r w:rsidRPr="00321456">
              <w:rPr>
                <w:color w:val="000000" w:themeColor="text1"/>
              </w:rPr>
              <w:t>Химия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E3" w:rsidRPr="00321456" w:rsidRDefault="006F61E3" w:rsidP="008A39D0">
            <w:pPr>
              <w:jc w:val="center"/>
              <w:rPr>
                <w:color w:val="000000" w:themeColor="text1"/>
              </w:rPr>
            </w:pPr>
            <w:r w:rsidRPr="00321456">
              <w:rPr>
                <w:color w:val="000000" w:themeColor="text1"/>
              </w:rPr>
              <w:t>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E3" w:rsidRPr="00321456" w:rsidRDefault="006F61E3" w:rsidP="008A39D0">
            <w:pPr>
              <w:jc w:val="center"/>
              <w:rPr>
                <w:color w:val="000000" w:themeColor="text1"/>
              </w:rPr>
            </w:pPr>
            <w:r w:rsidRPr="00321456">
              <w:rPr>
                <w:color w:val="000000" w:themeColor="text1"/>
              </w:rPr>
              <w:t>68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E3" w:rsidRPr="00321456" w:rsidRDefault="006F61E3" w:rsidP="008A39D0">
            <w:pPr>
              <w:jc w:val="both"/>
              <w:rPr>
                <w:color w:val="000000" w:themeColor="text1"/>
              </w:rPr>
            </w:pPr>
            <w:r w:rsidRPr="00321456">
              <w:rPr>
                <w:color w:val="000000" w:themeColor="text1"/>
              </w:rPr>
              <w:t>Химия. 7 – 9 классы : рабочая программа к линии УМК О.С. Габриеляна: учебно-</w:t>
            </w:r>
            <w:r w:rsidRPr="00321456">
              <w:rPr>
                <w:color w:val="000000" w:themeColor="text1"/>
              </w:rPr>
              <w:lastRenderedPageBreak/>
              <w:t xml:space="preserve">методическое пособие– </w:t>
            </w:r>
            <w:proofErr w:type="gramStart"/>
            <w:r w:rsidRPr="00321456">
              <w:rPr>
                <w:color w:val="000000" w:themeColor="text1"/>
              </w:rPr>
              <w:t>М.</w:t>
            </w:r>
            <w:proofErr w:type="gramEnd"/>
            <w:r w:rsidRPr="00321456">
              <w:rPr>
                <w:color w:val="000000" w:themeColor="text1"/>
              </w:rPr>
              <w:t>: Дрофа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E3" w:rsidRPr="00321456" w:rsidRDefault="006F61E3" w:rsidP="008A39D0">
            <w:pPr>
              <w:rPr>
                <w:color w:val="000000" w:themeColor="text1"/>
              </w:rPr>
            </w:pPr>
            <w:r w:rsidRPr="00321456">
              <w:rPr>
                <w:color w:val="000000" w:themeColor="text1"/>
              </w:rPr>
              <w:lastRenderedPageBreak/>
              <w:t>О.С. Габриелян.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E3" w:rsidRPr="00321456" w:rsidRDefault="006F61E3" w:rsidP="008A39D0">
            <w:pPr>
              <w:rPr>
                <w:color w:val="000000" w:themeColor="text1"/>
              </w:rPr>
            </w:pPr>
            <w:r w:rsidRPr="00321456">
              <w:rPr>
                <w:color w:val="000000" w:themeColor="text1"/>
              </w:rPr>
              <w:t>2017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E3" w:rsidRPr="00321456" w:rsidRDefault="006F61E3" w:rsidP="008A39D0">
            <w:pPr>
              <w:rPr>
                <w:color w:val="000000" w:themeColor="text1"/>
              </w:rPr>
            </w:pPr>
            <w:r w:rsidRPr="00321456">
              <w:rPr>
                <w:iCs/>
                <w:color w:val="000000" w:themeColor="text1"/>
              </w:rPr>
              <w:t>Габриелян О.С.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E3" w:rsidRPr="00321456" w:rsidRDefault="006F61E3" w:rsidP="008A39D0">
            <w:pPr>
              <w:pStyle w:val="afd"/>
              <w:jc w:val="both"/>
              <w:rPr>
                <w:rFonts w:cs="Times New Roman"/>
                <w:iCs/>
                <w:color w:val="000000" w:themeColor="text1"/>
              </w:rPr>
            </w:pPr>
            <w:r w:rsidRPr="00321456">
              <w:rPr>
                <w:rFonts w:cs="Times New Roman"/>
                <w:iCs/>
                <w:color w:val="000000" w:themeColor="text1"/>
              </w:rPr>
              <w:t>Химия. 8 класс. М.: Дрофа,– (Российский учебник).</w:t>
            </w:r>
          </w:p>
          <w:p w:rsidR="006F61E3" w:rsidRPr="00321456" w:rsidRDefault="006F61E3" w:rsidP="008A39D0">
            <w:pPr>
              <w:jc w:val="both"/>
              <w:rPr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E3" w:rsidRPr="00321456" w:rsidRDefault="006F61E3" w:rsidP="008A39D0">
            <w:pPr>
              <w:rPr>
                <w:color w:val="000000" w:themeColor="text1"/>
              </w:rPr>
            </w:pPr>
            <w:r w:rsidRPr="00321456">
              <w:rPr>
                <w:color w:val="000000" w:themeColor="text1"/>
              </w:rPr>
              <w:lastRenderedPageBreak/>
              <w:t>2018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E3" w:rsidRPr="00321456" w:rsidRDefault="006F61E3" w:rsidP="008A39D0">
            <w:pPr>
              <w:rPr>
                <w:color w:val="000000" w:themeColor="text1"/>
              </w:rPr>
            </w:pPr>
            <w:r w:rsidRPr="00321456">
              <w:rPr>
                <w:color w:val="000000" w:themeColor="text1"/>
              </w:rPr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E3" w:rsidRPr="00321456" w:rsidRDefault="006F61E3" w:rsidP="008A39D0">
            <w:pPr>
              <w:spacing w:before="100" w:beforeAutospacing="1" w:after="100" w:afterAutospacing="1"/>
              <w:jc w:val="both"/>
              <w:rPr>
                <w:rFonts w:eastAsia="Arial Unicode MS"/>
                <w:color w:val="000000" w:themeColor="text1"/>
              </w:rPr>
            </w:pPr>
            <w:r w:rsidRPr="00321456">
              <w:rPr>
                <w:rFonts w:eastAsia="Arial Unicode MS"/>
                <w:color w:val="000000" w:themeColor="text1"/>
              </w:rPr>
              <w:t xml:space="preserve">Химия базовый курс 8-9кл. </w:t>
            </w:r>
            <w:r w:rsidRPr="00321456">
              <w:rPr>
                <w:rFonts w:eastAsia="Arial Unicode MS"/>
                <w:color w:val="000000" w:themeColor="text1"/>
              </w:rPr>
              <w:lastRenderedPageBreak/>
              <w:t xml:space="preserve">(диск) Химия. </w:t>
            </w:r>
            <w:proofErr w:type="spellStart"/>
            <w:r w:rsidRPr="00321456">
              <w:rPr>
                <w:rFonts w:eastAsia="Arial Unicode MS"/>
                <w:color w:val="000000" w:themeColor="text1"/>
              </w:rPr>
              <w:t>Мультимедийное</w:t>
            </w:r>
            <w:proofErr w:type="spellEnd"/>
            <w:r w:rsidRPr="00321456">
              <w:rPr>
                <w:rFonts w:eastAsia="Arial Unicode MS"/>
                <w:color w:val="000000" w:themeColor="text1"/>
              </w:rPr>
              <w:t xml:space="preserve"> приложение к УМК «Химия 8 </w:t>
            </w:r>
            <w:proofErr w:type="spellStart"/>
            <w:r w:rsidRPr="00321456">
              <w:rPr>
                <w:rFonts w:eastAsia="Arial Unicode MS"/>
                <w:color w:val="000000" w:themeColor="text1"/>
              </w:rPr>
              <w:t>кл</w:t>
            </w:r>
            <w:proofErr w:type="spellEnd"/>
            <w:r w:rsidRPr="00321456">
              <w:rPr>
                <w:rFonts w:eastAsia="Arial Unicode MS"/>
                <w:color w:val="000000" w:themeColor="text1"/>
              </w:rPr>
              <w:t>.»</w:t>
            </w:r>
          </w:p>
        </w:tc>
      </w:tr>
      <w:tr w:rsidR="006E7507" w:rsidRPr="002C51FB" w:rsidTr="002F4B48">
        <w:trPr>
          <w:trHeight w:val="55"/>
        </w:trPr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7507" w:rsidRPr="002F4B48" w:rsidRDefault="006E7507" w:rsidP="00DD03D9">
            <w:r w:rsidRPr="002F4B48">
              <w:lastRenderedPageBreak/>
              <w:t>Изобразите</w:t>
            </w:r>
          </w:p>
          <w:p w:rsidR="006E7507" w:rsidRPr="002F4B48" w:rsidRDefault="006E7507" w:rsidP="00DD03D9">
            <w:proofErr w:type="spellStart"/>
            <w:r w:rsidRPr="002F4B48">
              <w:t>льное</w:t>
            </w:r>
            <w:proofErr w:type="spellEnd"/>
            <w:r w:rsidRPr="002F4B48">
              <w:t xml:space="preserve"> искусство 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507" w:rsidRPr="002F4B48" w:rsidRDefault="006E7507" w:rsidP="00DD03D9">
            <w:pPr>
              <w:jc w:val="center"/>
            </w:pPr>
            <w:r w:rsidRPr="002F4B48">
              <w:t>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507" w:rsidRPr="002F4B48" w:rsidRDefault="006E7507" w:rsidP="00DD03D9">
            <w:pPr>
              <w:jc w:val="center"/>
            </w:pPr>
            <w:r w:rsidRPr="002F4B48">
              <w:t>34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507" w:rsidRPr="002F4B48" w:rsidRDefault="006E7507" w:rsidP="00AA04A1">
            <w:pPr>
              <w:jc w:val="both"/>
            </w:pPr>
            <w:r w:rsidRPr="002F4B48">
              <w:t>Изобразительное искусство.</w:t>
            </w:r>
            <w:r w:rsidRPr="002F4B48">
              <w:rPr>
                <w:b/>
              </w:rPr>
              <w:t xml:space="preserve"> </w:t>
            </w:r>
            <w:r w:rsidRPr="002F4B48">
              <w:t xml:space="preserve"> Предметная линия учебников под ред. Б.М. </w:t>
            </w:r>
            <w:proofErr w:type="spellStart"/>
            <w:r w:rsidRPr="002F4B48">
              <w:t>Неменского</w:t>
            </w:r>
            <w:proofErr w:type="spellEnd"/>
            <w:r w:rsidRPr="002F4B48">
              <w:t>.- М: Просвещение</w:t>
            </w:r>
          </w:p>
          <w:p w:rsidR="006E7507" w:rsidRPr="002F4B48" w:rsidRDefault="006E7507" w:rsidP="00DD03D9">
            <w:pPr>
              <w:jc w:val="both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507" w:rsidRPr="002F4B48" w:rsidRDefault="006E7507" w:rsidP="00997455">
            <w:pPr>
              <w:jc w:val="both"/>
            </w:pPr>
            <w:r w:rsidRPr="002F4B48">
              <w:t xml:space="preserve">Б.М. </w:t>
            </w:r>
            <w:proofErr w:type="spellStart"/>
            <w:r w:rsidRPr="002F4B48">
              <w:t>Неменский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507" w:rsidRPr="002F4B48" w:rsidRDefault="006E7507" w:rsidP="00997455">
            <w:pPr>
              <w:jc w:val="both"/>
            </w:pPr>
            <w:r w:rsidRPr="002F4B48">
              <w:t>2011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507" w:rsidRPr="002F4B48" w:rsidRDefault="006E7507" w:rsidP="00997455">
            <w:pPr>
              <w:jc w:val="both"/>
            </w:pPr>
            <w:r w:rsidRPr="002F4B48">
              <w:t xml:space="preserve">Н.А. Горяева, О.В.. Островская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507" w:rsidRPr="002F4B48" w:rsidRDefault="006E7507" w:rsidP="005E2BEC">
            <w:pPr>
              <w:jc w:val="both"/>
            </w:pPr>
            <w:r w:rsidRPr="002F4B48">
              <w:t>Изобразительное искусство. Декоративно-прикладное искусство в жизни человека: учебник для 5 класса. – «Просвещение»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507" w:rsidRPr="002F4B48" w:rsidRDefault="006E7507" w:rsidP="00997455">
            <w:pPr>
              <w:jc w:val="both"/>
            </w:pPr>
            <w:r w:rsidRPr="002F4B48">
              <w:t>2012, 2015,2016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507" w:rsidRPr="002F4B48" w:rsidRDefault="006E7507" w:rsidP="00997455">
            <w:pPr>
              <w:jc w:val="both"/>
              <w:rPr>
                <w:highlight w:val="yellow"/>
              </w:rPr>
            </w:pPr>
            <w:r w:rsidRPr="002F4B48">
              <w:t>100%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07" w:rsidRPr="002C51FB" w:rsidRDefault="006E7507" w:rsidP="00DD03D9">
            <w:pPr>
              <w:rPr>
                <w:color w:val="FF0000"/>
              </w:rPr>
            </w:pPr>
          </w:p>
        </w:tc>
      </w:tr>
      <w:tr w:rsidR="006E7507" w:rsidRPr="002C51FB" w:rsidTr="002F4B48">
        <w:trPr>
          <w:trHeight w:val="55"/>
        </w:trPr>
        <w:tc>
          <w:tcPr>
            <w:tcW w:w="157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7507" w:rsidRPr="002F4B48" w:rsidRDefault="006E7507" w:rsidP="00DD03D9"/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507" w:rsidRPr="002F4B48" w:rsidRDefault="006E7507" w:rsidP="00A71901">
            <w:pPr>
              <w:jc w:val="center"/>
            </w:pPr>
            <w:r w:rsidRPr="002F4B48">
              <w:t>6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507" w:rsidRPr="002F4B48" w:rsidRDefault="006E7507" w:rsidP="00A71901">
            <w:pPr>
              <w:jc w:val="center"/>
            </w:pPr>
            <w:r w:rsidRPr="002F4B48">
              <w:t>34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507" w:rsidRPr="002F4B48" w:rsidRDefault="006E7507" w:rsidP="00A71901">
            <w:pPr>
              <w:jc w:val="both"/>
            </w:pPr>
            <w:r w:rsidRPr="002F4B48">
              <w:t>Изобразительное искусство.</w:t>
            </w:r>
            <w:r w:rsidRPr="002F4B48">
              <w:rPr>
                <w:b/>
              </w:rPr>
              <w:t xml:space="preserve"> </w:t>
            </w:r>
            <w:r w:rsidRPr="002F4B48">
              <w:t xml:space="preserve"> Предметная линия учебников под ред. Б.М. </w:t>
            </w:r>
            <w:proofErr w:type="spellStart"/>
            <w:r w:rsidRPr="002F4B48">
              <w:t>Неменского</w:t>
            </w:r>
            <w:proofErr w:type="spellEnd"/>
            <w:r w:rsidRPr="002F4B48">
              <w:t>.- М: Просвещение</w:t>
            </w:r>
          </w:p>
          <w:p w:rsidR="006E7507" w:rsidRPr="002F4B48" w:rsidRDefault="006E7507" w:rsidP="00A71901">
            <w:pPr>
              <w:jc w:val="both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507" w:rsidRPr="002F4B48" w:rsidRDefault="006E7507" w:rsidP="00A71901">
            <w:pPr>
              <w:jc w:val="both"/>
            </w:pPr>
            <w:r w:rsidRPr="002F4B48">
              <w:t xml:space="preserve">Б.М. </w:t>
            </w:r>
            <w:proofErr w:type="spellStart"/>
            <w:r w:rsidRPr="002F4B48">
              <w:t>Неменский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507" w:rsidRPr="002F4B48" w:rsidRDefault="006E7507" w:rsidP="00A71901">
            <w:pPr>
              <w:jc w:val="both"/>
            </w:pPr>
            <w:r w:rsidRPr="002F4B48">
              <w:t>2011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507" w:rsidRPr="002F4B48" w:rsidRDefault="006E7507" w:rsidP="00A71901">
            <w:r w:rsidRPr="002F4B48">
              <w:t xml:space="preserve">Л.А. </w:t>
            </w:r>
            <w:proofErr w:type="spellStart"/>
            <w:r w:rsidRPr="002F4B48">
              <w:t>Неменская</w:t>
            </w:r>
            <w:proofErr w:type="spellEnd"/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507" w:rsidRPr="002F4B48" w:rsidRDefault="006E7507" w:rsidP="00A71901">
            <w:pPr>
              <w:jc w:val="both"/>
            </w:pPr>
            <w:r w:rsidRPr="002F4B48">
              <w:t xml:space="preserve"> Изобразительное искусство. Искусство в жизни человека: Учебник для 6 класса. -   «Просвещение»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507" w:rsidRPr="002F4B48" w:rsidRDefault="006E7507" w:rsidP="00A71901">
            <w:r w:rsidRPr="002F4B48">
              <w:t>2012, 2016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507" w:rsidRPr="002F4B48" w:rsidRDefault="006E7507" w:rsidP="00A71901">
            <w:pPr>
              <w:rPr>
                <w:highlight w:val="yellow"/>
              </w:rPr>
            </w:pPr>
            <w:r w:rsidRPr="002F4B48">
              <w:t>100%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07" w:rsidRPr="002C51FB" w:rsidRDefault="006E7507" w:rsidP="00A71901">
            <w:pPr>
              <w:jc w:val="both"/>
              <w:rPr>
                <w:color w:val="FF0000"/>
              </w:rPr>
            </w:pPr>
          </w:p>
        </w:tc>
      </w:tr>
      <w:tr w:rsidR="006E7507" w:rsidRPr="002C51FB" w:rsidTr="002F4B48">
        <w:trPr>
          <w:trHeight w:val="55"/>
        </w:trPr>
        <w:tc>
          <w:tcPr>
            <w:tcW w:w="1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07" w:rsidRPr="002F4B48" w:rsidRDefault="006E7507" w:rsidP="006E7507"/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07" w:rsidRPr="002F4B48" w:rsidRDefault="006E7507" w:rsidP="006E7507">
            <w:pPr>
              <w:jc w:val="center"/>
            </w:pPr>
            <w:r w:rsidRPr="002F4B48">
              <w:t>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07" w:rsidRPr="002F4B48" w:rsidRDefault="006E7507" w:rsidP="006E7507">
            <w:pPr>
              <w:jc w:val="center"/>
            </w:pPr>
            <w:r w:rsidRPr="002F4B48">
              <w:t>34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07" w:rsidRPr="002F4B48" w:rsidRDefault="006E7507" w:rsidP="006E7507">
            <w:pPr>
              <w:jc w:val="both"/>
            </w:pPr>
            <w:r w:rsidRPr="002F4B48">
              <w:t>Изобразительное искусство и художественный труд. 1-9 классы. - М.: Просвещение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07" w:rsidRPr="002F4B48" w:rsidRDefault="006E7507" w:rsidP="006E7507">
            <w:r w:rsidRPr="002F4B48">
              <w:t xml:space="preserve">Б.М. </w:t>
            </w:r>
            <w:proofErr w:type="spellStart"/>
            <w:r w:rsidRPr="002F4B48">
              <w:t>Неменский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07" w:rsidRPr="002F4B48" w:rsidRDefault="006E7507" w:rsidP="006E7507">
            <w:r w:rsidRPr="002F4B48">
              <w:t>2010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07" w:rsidRPr="002F4B48" w:rsidRDefault="006E7507" w:rsidP="006E7507">
            <w:proofErr w:type="spellStart"/>
            <w:r w:rsidRPr="002F4B48">
              <w:t>Л.А</w:t>
            </w:r>
            <w:proofErr w:type="gramStart"/>
            <w:r w:rsidRPr="002F4B48">
              <w:t>,П</w:t>
            </w:r>
            <w:proofErr w:type="gramEnd"/>
            <w:r w:rsidRPr="002F4B48">
              <w:t>итерских</w:t>
            </w:r>
            <w:proofErr w:type="spellEnd"/>
            <w:r w:rsidRPr="002F4B48">
              <w:t xml:space="preserve">, Г.Е.Гуров.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07" w:rsidRPr="002F4B48" w:rsidRDefault="006E7507" w:rsidP="006E7507">
            <w:pPr>
              <w:jc w:val="both"/>
            </w:pPr>
            <w:r w:rsidRPr="002F4B48">
              <w:t xml:space="preserve"> Изобразительное искусство.  Дизайн и архитектура в жизни человека. Учебник для 7 класса.- М.: «Просвещение»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07" w:rsidRPr="002F4B48" w:rsidRDefault="006E7507" w:rsidP="006E7507">
            <w:r w:rsidRPr="002F4B48">
              <w:t>2014,2016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07" w:rsidRPr="002F4B48" w:rsidRDefault="006E7507" w:rsidP="006E7507">
            <w:pPr>
              <w:rPr>
                <w:highlight w:val="yellow"/>
              </w:rPr>
            </w:pPr>
            <w:r w:rsidRPr="002F4B48">
              <w:t>100%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07" w:rsidRPr="002C51FB" w:rsidRDefault="006E7507" w:rsidP="006E7507">
            <w:pPr>
              <w:jc w:val="both"/>
              <w:rPr>
                <w:color w:val="FF0000"/>
              </w:rPr>
            </w:pPr>
          </w:p>
        </w:tc>
      </w:tr>
      <w:tr w:rsidR="002F4B48" w:rsidRPr="002C51FB" w:rsidTr="002F4B48">
        <w:trPr>
          <w:trHeight w:val="55"/>
        </w:trPr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4B48" w:rsidRPr="00193C9D" w:rsidRDefault="002F4B48" w:rsidP="00DD03D9">
            <w:r w:rsidRPr="00193C9D">
              <w:t>Музыка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B48" w:rsidRPr="00193C9D" w:rsidRDefault="002F4B48" w:rsidP="00DD03D9">
            <w:pPr>
              <w:jc w:val="center"/>
            </w:pPr>
            <w:r w:rsidRPr="00193C9D">
              <w:t>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B48" w:rsidRPr="00193C9D" w:rsidRDefault="002F4B48" w:rsidP="00DD03D9">
            <w:pPr>
              <w:jc w:val="center"/>
            </w:pPr>
            <w:r w:rsidRPr="00193C9D">
              <w:t>34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B48" w:rsidRPr="00193C9D" w:rsidRDefault="002F4B48" w:rsidP="00193C9D">
            <w:pPr>
              <w:jc w:val="both"/>
            </w:pPr>
            <w:r w:rsidRPr="00193C9D">
              <w:t xml:space="preserve">Программа по музыке для 5-8 классов, </w:t>
            </w:r>
            <w:r w:rsidRPr="00193C9D">
              <w:rPr>
                <w:bCs/>
              </w:rPr>
              <w:t xml:space="preserve">Сергеевой Г.П., </w:t>
            </w:r>
            <w:r w:rsidRPr="00193C9D">
              <w:t xml:space="preserve">«Музыка. 5-8 классы» </w:t>
            </w:r>
            <w:r w:rsidRPr="00193C9D">
              <w:rPr>
                <w:bCs/>
              </w:rPr>
              <w:t xml:space="preserve">/ Г.П. Сергеева, И.Э. </w:t>
            </w:r>
            <w:proofErr w:type="spellStart"/>
            <w:r w:rsidRPr="00193C9D">
              <w:rPr>
                <w:bCs/>
              </w:rPr>
              <w:t>Кашекова</w:t>
            </w:r>
            <w:proofErr w:type="spellEnd"/>
            <w:r w:rsidRPr="00193C9D">
              <w:rPr>
                <w:bCs/>
              </w:rPr>
              <w:t xml:space="preserve">, Е.Д. Критская – М.: Просвещение, </w:t>
            </w:r>
            <w:r w:rsidRPr="00193C9D">
              <w:rPr>
                <w:bCs/>
              </w:rPr>
              <w:lastRenderedPageBreak/>
              <w:t>2017 год;</w:t>
            </w:r>
          </w:p>
          <w:p w:rsidR="002F4B48" w:rsidRPr="00193C9D" w:rsidRDefault="002F4B48" w:rsidP="00263379">
            <w:pPr>
              <w:jc w:val="both"/>
            </w:pPr>
          </w:p>
          <w:p w:rsidR="002F4B48" w:rsidRPr="00193C9D" w:rsidRDefault="002F4B48" w:rsidP="00263379">
            <w:pPr>
              <w:jc w:val="both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B48" w:rsidRPr="00193C9D" w:rsidRDefault="002F4B48" w:rsidP="00997455">
            <w:pPr>
              <w:jc w:val="both"/>
            </w:pPr>
            <w:r w:rsidRPr="00193C9D">
              <w:lastRenderedPageBreak/>
              <w:t xml:space="preserve">Г.П. Сергеева, Е.Д. Критская, И.Э. </w:t>
            </w:r>
            <w:proofErr w:type="spellStart"/>
            <w:r w:rsidRPr="00193C9D">
              <w:lastRenderedPageBreak/>
              <w:t>Кашекова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B48" w:rsidRPr="00193C9D" w:rsidRDefault="002F4B48" w:rsidP="00997455">
            <w:pPr>
              <w:jc w:val="both"/>
            </w:pPr>
            <w:r w:rsidRPr="00193C9D">
              <w:lastRenderedPageBreak/>
              <w:t>2017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B48" w:rsidRPr="00193C9D" w:rsidRDefault="002F4B48" w:rsidP="00997455">
            <w:pPr>
              <w:jc w:val="both"/>
            </w:pPr>
            <w:r w:rsidRPr="00193C9D">
              <w:t xml:space="preserve">Сергеева Г.П., Критская Е.Д.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B48" w:rsidRPr="00193C9D" w:rsidRDefault="002F4B48" w:rsidP="00AA04A1">
            <w:pPr>
              <w:jc w:val="both"/>
            </w:pPr>
            <w:r w:rsidRPr="00193C9D">
              <w:t xml:space="preserve">Музыка: учебник для 5 класса </w:t>
            </w:r>
            <w:proofErr w:type="spellStart"/>
            <w:r w:rsidRPr="00193C9D">
              <w:t>общеобраз</w:t>
            </w:r>
            <w:proofErr w:type="spellEnd"/>
            <w:r w:rsidRPr="00193C9D">
              <w:t xml:space="preserve">. </w:t>
            </w:r>
            <w:proofErr w:type="spellStart"/>
            <w:r w:rsidRPr="00193C9D">
              <w:t>учрежд</w:t>
            </w:r>
            <w:proofErr w:type="spellEnd"/>
            <w:r w:rsidRPr="00193C9D">
              <w:t>.  – М.: Просвещение</w:t>
            </w:r>
          </w:p>
          <w:p w:rsidR="002F4B48" w:rsidRPr="00193C9D" w:rsidRDefault="002F4B48" w:rsidP="00193C9D"/>
          <w:p w:rsidR="002F4B48" w:rsidRPr="00193C9D" w:rsidRDefault="002F4B48" w:rsidP="00193C9D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B48" w:rsidRPr="00193C9D" w:rsidRDefault="002F4B48" w:rsidP="00997455">
            <w:pPr>
              <w:jc w:val="both"/>
            </w:pPr>
            <w:r w:rsidRPr="00193C9D">
              <w:lastRenderedPageBreak/>
              <w:t>2014,2016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B48" w:rsidRPr="00193C9D" w:rsidRDefault="002F4B48" w:rsidP="00997455">
            <w:pPr>
              <w:jc w:val="both"/>
              <w:rPr>
                <w:highlight w:val="red"/>
              </w:rPr>
            </w:pPr>
            <w:r w:rsidRPr="00193C9D">
              <w:t>100%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B48" w:rsidRPr="00193C9D" w:rsidRDefault="002F4B48" w:rsidP="00DD03D9">
            <w:pPr>
              <w:spacing w:before="100" w:beforeAutospacing="1"/>
            </w:pPr>
          </w:p>
        </w:tc>
      </w:tr>
      <w:tr w:rsidR="002F4B48" w:rsidRPr="002C51FB" w:rsidTr="002F4B48">
        <w:trPr>
          <w:trHeight w:val="289"/>
        </w:trPr>
        <w:tc>
          <w:tcPr>
            <w:tcW w:w="157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4B48" w:rsidRPr="002C51FB" w:rsidRDefault="002F4B48" w:rsidP="00DD03D9">
            <w:pPr>
              <w:rPr>
                <w:color w:val="FF000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B48" w:rsidRPr="00193C9D" w:rsidRDefault="002F4B48" w:rsidP="00A71901">
            <w:pPr>
              <w:jc w:val="center"/>
            </w:pPr>
            <w:r w:rsidRPr="00193C9D">
              <w:t>6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B48" w:rsidRPr="00193C9D" w:rsidRDefault="002F4B48" w:rsidP="00A71901">
            <w:pPr>
              <w:jc w:val="center"/>
            </w:pPr>
            <w:r w:rsidRPr="00193C9D">
              <w:t>34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B48" w:rsidRPr="00193C9D" w:rsidRDefault="002F4B48" w:rsidP="00193C9D">
            <w:pPr>
              <w:jc w:val="both"/>
            </w:pPr>
            <w:r w:rsidRPr="00193C9D">
              <w:t xml:space="preserve">Программа по музыке для 5-8 классов, </w:t>
            </w:r>
            <w:r w:rsidRPr="00193C9D">
              <w:rPr>
                <w:bCs/>
              </w:rPr>
              <w:t xml:space="preserve">Сергеевой Г.П., </w:t>
            </w:r>
            <w:r w:rsidRPr="00193C9D">
              <w:t xml:space="preserve">«Музыка. 5-8 классы» </w:t>
            </w:r>
            <w:r w:rsidRPr="00193C9D">
              <w:rPr>
                <w:bCs/>
              </w:rPr>
              <w:t xml:space="preserve">/ Г.П. Сергеева, И.Э. </w:t>
            </w:r>
            <w:proofErr w:type="spellStart"/>
            <w:r w:rsidRPr="00193C9D">
              <w:rPr>
                <w:bCs/>
              </w:rPr>
              <w:t>Кашекова</w:t>
            </w:r>
            <w:proofErr w:type="spellEnd"/>
            <w:r w:rsidRPr="00193C9D">
              <w:rPr>
                <w:bCs/>
              </w:rPr>
              <w:t>, Е.Д. Критская – М.: Просвещение, 2017 год;</w:t>
            </w:r>
          </w:p>
          <w:p w:rsidR="002F4B48" w:rsidRPr="00193C9D" w:rsidRDefault="002F4B48" w:rsidP="00A71901">
            <w:pPr>
              <w:jc w:val="both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B48" w:rsidRPr="00193C9D" w:rsidRDefault="002F4B48" w:rsidP="00A71901">
            <w:pPr>
              <w:jc w:val="both"/>
            </w:pPr>
            <w:r w:rsidRPr="00193C9D">
              <w:t xml:space="preserve">Г.П. Сергеева, Е.Д. Критская, И.Э. </w:t>
            </w:r>
            <w:proofErr w:type="spellStart"/>
            <w:r w:rsidRPr="00193C9D">
              <w:t>Кашекова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B48" w:rsidRPr="00193C9D" w:rsidRDefault="002F4B48" w:rsidP="00A71901">
            <w:pPr>
              <w:jc w:val="both"/>
            </w:pPr>
            <w:r w:rsidRPr="00193C9D">
              <w:t>2017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B48" w:rsidRPr="00193C9D" w:rsidRDefault="002F4B48" w:rsidP="00A71901">
            <w:r w:rsidRPr="00193C9D">
              <w:t xml:space="preserve">Сергеева Г.П., Критская Е.Д.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B48" w:rsidRPr="00193C9D" w:rsidRDefault="002F4B48" w:rsidP="00A71901">
            <w:pPr>
              <w:jc w:val="both"/>
            </w:pPr>
            <w:r w:rsidRPr="00193C9D">
              <w:t xml:space="preserve">Музыка. Учебник для </w:t>
            </w:r>
            <w:proofErr w:type="spellStart"/>
            <w:r w:rsidRPr="00193C9D">
              <w:t>учащ</w:t>
            </w:r>
            <w:proofErr w:type="spellEnd"/>
            <w:r w:rsidRPr="00193C9D">
              <w:t>. 6 класса.-   М.: Просвещение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B48" w:rsidRPr="00193C9D" w:rsidRDefault="002F4B48" w:rsidP="00A71901">
            <w:r w:rsidRPr="00193C9D">
              <w:t>2016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B48" w:rsidRPr="00193C9D" w:rsidRDefault="002F4B48" w:rsidP="00A71901">
            <w:r w:rsidRPr="00193C9D">
              <w:t>100%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B48" w:rsidRPr="00193C9D" w:rsidRDefault="002F4B48" w:rsidP="00A71901">
            <w:pPr>
              <w:jc w:val="center"/>
            </w:pPr>
            <w:r w:rsidRPr="00193C9D">
              <w:t>6</w:t>
            </w:r>
          </w:p>
        </w:tc>
      </w:tr>
      <w:tr w:rsidR="002F4B48" w:rsidRPr="002C51FB" w:rsidTr="002F4B48">
        <w:trPr>
          <w:trHeight w:val="289"/>
        </w:trPr>
        <w:tc>
          <w:tcPr>
            <w:tcW w:w="1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B48" w:rsidRPr="002C51FB" w:rsidRDefault="002F4B48" w:rsidP="006E7507">
            <w:pPr>
              <w:rPr>
                <w:color w:val="FF000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48" w:rsidRPr="002F4B48" w:rsidRDefault="002F4B48" w:rsidP="006E7507">
            <w:pPr>
              <w:jc w:val="center"/>
            </w:pPr>
            <w:r w:rsidRPr="002F4B48">
              <w:t>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48" w:rsidRPr="002F4B48" w:rsidRDefault="002F4B48" w:rsidP="006E7507">
            <w:pPr>
              <w:jc w:val="center"/>
            </w:pPr>
            <w:r w:rsidRPr="002F4B48">
              <w:t>34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48" w:rsidRPr="002F4B48" w:rsidRDefault="002F4B48" w:rsidP="00193C9D">
            <w:pPr>
              <w:jc w:val="both"/>
            </w:pPr>
            <w:r w:rsidRPr="002F4B48">
              <w:t xml:space="preserve">Программа по музыке для 5-8 классов, </w:t>
            </w:r>
            <w:r w:rsidRPr="002F4B48">
              <w:rPr>
                <w:bCs/>
              </w:rPr>
              <w:t xml:space="preserve">Сергеевой Г.П., </w:t>
            </w:r>
            <w:r w:rsidRPr="002F4B48">
              <w:t xml:space="preserve">«Музыка. 5-8 классы» </w:t>
            </w:r>
            <w:r w:rsidRPr="002F4B48">
              <w:rPr>
                <w:bCs/>
              </w:rPr>
              <w:t xml:space="preserve">/ Г.П. Сергеева, И.Э. </w:t>
            </w:r>
            <w:proofErr w:type="spellStart"/>
            <w:r w:rsidRPr="002F4B48">
              <w:rPr>
                <w:bCs/>
              </w:rPr>
              <w:t>Кашекова</w:t>
            </w:r>
            <w:proofErr w:type="spellEnd"/>
            <w:r w:rsidRPr="002F4B48">
              <w:rPr>
                <w:bCs/>
              </w:rPr>
              <w:t>, Е.Д. Критская – М.: Просвещение, 2017 год;</w:t>
            </w:r>
          </w:p>
          <w:p w:rsidR="002F4B48" w:rsidRPr="002F4B48" w:rsidRDefault="002F4B48" w:rsidP="006E7507">
            <w:pPr>
              <w:jc w:val="both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48" w:rsidRPr="002F4B48" w:rsidRDefault="002F4B48" w:rsidP="00A82E8C">
            <w:pPr>
              <w:jc w:val="both"/>
            </w:pPr>
            <w:r w:rsidRPr="002F4B48">
              <w:t xml:space="preserve">Г.П. Сергеева, Е.Д. Критская, И.Э. </w:t>
            </w:r>
            <w:proofErr w:type="spellStart"/>
            <w:r w:rsidRPr="002F4B48">
              <w:t>Кашекова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48" w:rsidRPr="002F4B48" w:rsidRDefault="002F4B48" w:rsidP="00A82E8C">
            <w:pPr>
              <w:jc w:val="both"/>
            </w:pPr>
            <w:r w:rsidRPr="002F4B48">
              <w:t>2017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48" w:rsidRPr="002F4B48" w:rsidRDefault="002F4B48" w:rsidP="00A82E8C">
            <w:r w:rsidRPr="002F4B48">
              <w:t xml:space="preserve">Сергеева Г.П., Критская Е.Д.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48" w:rsidRPr="002F4B48" w:rsidRDefault="002F4B48" w:rsidP="006E7507">
            <w:pPr>
              <w:jc w:val="both"/>
            </w:pPr>
            <w:r w:rsidRPr="002F4B48">
              <w:t xml:space="preserve">Музыка. Учебник для </w:t>
            </w:r>
            <w:proofErr w:type="spellStart"/>
            <w:r w:rsidRPr="002F4B48">
              <w:t>учащ</w:t>
            </w:r>
            <w:proofErr w:type="spellEnd"/>
            <w:r w:rsidRPr="002F4B48">
              <w:t>. 7 класса.  – М.: Просвещение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48" w:rsidRPr="002F4B48" w:rsidRDefault="002F4B48" w:rsidP="006E7507">
            <w:r w:rsidRPr="002F4B48">
              <w:t>2016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48" w:rsidRPr="002F4B48" w:rsidRDefault="002F4B48" w:rsidP="006E7507">
            <w:r w:rsidRPr="002F4B48">
              <w:t>100%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48" w:rsidRPr="002C51FB" w:rsidRDefault="002F4B48" w:rsidP="006E7507">
            <w:pPr>
              <w:jc w:val="both"/>
              <w:rPr>
                <w:color w:val="FF0000"/>
              </w:rPr>
            </w:pPr>
          </w:p>
        </w:tc>
      </w:tr>
      <w:tr w:rsidR="002F4B48" w:rsidRPr="002C51FB" w:rsidTr="002F4B48">
        <w:trPr>
          <w:trHeight w:val="289"/>
        </w:trPr>
        <w:tc>
          <w:tcPr>
            <w:tcW w:w="1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48" w:rsidRPr="002C51FB" w:rsidRDefault="002F4B48" w:rsidP="006E7507">
            <w:pPr>
              <w:rPr>
                <w:color w:val="FF000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48" w:rsidRPr="002F4B48" w:rsidRDefault="002F4B48" w:rsidP="006E7507">
            <w:pPr>
              <w:jc w:val="center"/>
            </w:pPr>
            <w:r w:rsidRPr="002F4B48">
              <w:t>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48" w:rsidRPr="002F4B48" w:rsidRDefault="002F4B48" w:rsidP="006E7507">
            <w:pPr>
              <w:jc w:val="center"/>
            </w:pPr>
            <w:r w:rsidRPr="002F4B48">
              <w:t>34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48" w:rsidRPr="002F4B48" w:rsidRDefault="002F4B48" w:rsidP="00193C9D">
            <w:pPr>
              <w:jc w:val="both"/>
            </w:pPr>
            <w:r w:rsidRPr="002F4B48">
              <w:t xml:space="preserve">Программа по музыке для 5-8 классов, </w:t>
            </w:r>
            <w:r w:rsidRPr="002F4B48">
              <w:rPr>
                <w:bCs/>
              </w:rPr>
              <w:t xml:space="preserve">Сергеевой Г.П., </w:t>
            </w:r>
            <w:r w:rsidRPr="002F4B48">
              <w:t xml:space="preserve">«Музыка. 5-8 классы» </w:t>
            </w:r>
            <w:r w:rsidRPr="002F4B48">
              <w:rPr>
                <w:bCs/>
              </w:rPr>
              <w:t xml:space="preserve">/ Г.П. Сергеева, И.Э. </w:t>
            </w:r>
            <w:proofErr w:type="spellStart"/>
            <w:r w:rsidRPr="002F4B48">
              <w:rPr>
                <w:bCs/>
              </w:rPr>
              <w:t>Кашекова</w:t>
            </w:r>
            <w:proofErr w:type="spellEnd"/>
            <w:r w:rsidRPr="002F4B48">
              <w:rPr>
                <w:bCs/>
              </w:rPr>
              <w:t>, Е.Д. Критская – М.: Просвещение, 2017 год;</w:t>
            </w:r>
          </w:p>
          <w:p w:rsidR="002F4B48" w:rsidRPr="002F4B48" w:rsidRDefault="002F4B48" w:rsidP="006E7507">
            <w:pPr>
              <w:jc w:val="both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48" w:rsidRPr="002F4B48" w:rsidRDefault="002F4B48" w:rsidP="00A82E8C">
            <w:pPr>
              <w:jc w:val="both"/>
            </w:pPr>
            <w:r w:rsidRPr="002F4B48">
              <w:t xml:space="preserve">Г.П. Сергеева, Е.Д. Критская, И.Э. </w:t>
            </w:r>
            <w:proofErr w:type="spellStart"/>
            <w:r w:rsidRPr="002F4B48">
              <w:t>Кашекова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48" w:rsidRPr="002F4B48" w:rsidRDefault="002F4B48" w:rsidP="00A82E8C">
            <w:pPr>
              <w:jc w:val="both"/>
            </w:pPr>
            <w:r w:rsidRPr="002F4B48">
              <w:t>2017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48" w:rsidRPr="002F4B48" w:rsidRDefault="002F4B48" w:rsidP="00A82E8C">
            <w:r w:rsidRPr="002F4B48">
              <w:t xml:space="preserve">Сергеева Г.П., Критская Е.Д.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48" w:rsidRPr="002F4B48" w:rsidRDefault="002F4B48" w:rsidP="00E63315">
            <w:pPr>
              <w:jc w:val="both"/>
            </w:pPr>
            <w:r w:rsidRPr="002F4B48">
              <w:t xml:space="preserve">Музыка: 8 класс учебное  пособие для </w:t>
            </w:r>
            <w:proofErr w:type="spellStart"/>
            <w:r w:rsidRPr="002F4B48">
              <w:t>общеобразов</w:t>
            </w:r>
            <w:proofErr w:type="spellEnd"/>
            <w:r w:rsidRPr="002F4B48">
              <w:t>.-   М.: Просвещение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48" w:rsidRPr="002F4B48" w:rsidRDefault="002F4B48" w:rsidP="006E7507">
            <w:r w:rsidRPr="002F4B48">
              <w:t>2018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48" w:rsidRPr="002F4B48" w:rsidRDefault="002F4B48" w:rsidP="006E7507">
            <w:r w:rsidRPr="002F4B48">
              <w:t>100%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48" w:rsidRPr="002C51FB" w:rsidRDefault="002F4B48" w:rsidP="006E7507">
            <w:pPr>
              <w:jc w:val="both"/>
              <w:rPr>
                <w:color w:val="FF0000"/>
              </w:rPr>
            </w:pPr>
          </w:p>
        </w:tc>
      </w:tr>
      <w:tr w:rsidR="002F4B48" w:rsidRPr="002C51FB" w:rsidTr="002F4B48">
        <w:trPr>
          <w:trHeight w:val="55"/>
        </w:trPr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4B48" w:rsidRPr="00321456" w:rsidRDefault="002F4B48" w:rsidP="008A39D0">
            <w:pPr>
              <w:rPr>
                <w:color w:val="000000" w:themeColor="text1"/>
              </w:rPr>
            </w:pPr>
            <w:r w:rsidRPr="00321456">
              <w:rPr>
                <w:color w:val="000000" w:themeColor="text1"/>
              </w:rPr>
              <w:t>Технология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B48" w:rsidRPr="00193C9D" w:rsidRDefault="002F4B48" w:rsidP="008A39D0">
            <w:pPr>
              <w:jc w:val="center"/>
            </w:pPr>
            <w:r w:rsidRPr="00193C9D">
              <w:t>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B48" w:rsidRPr="00193C9D" w:rsidRDefault="002F4B48" w:rsidP="008A39D0">
            <w:pPr>
              <w:jc w:val="center"/>
            </w:pPr>
            <w:r w:rsidRPr="00193C9D">
              <w:t>68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B48" w:rsidRPr="00193C9D" w:rsidRDefault="002F4B48" w:rsidP="008A39D0">
            <w:pPr>
              <w:jc w:val="both"/>
            </w:pPr>
            <w:r w:rsidRPr="00193C9D">
              <w:t xml:space="preserve">Технология: программа: 5 – 8(9) классы – М.: </w:t>
            </w:r>
            <w:proofErr w:type="spellStart"/>
            <w:r w:rsidRPr="00193C9D">
              <w:t>Вентана-Граф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B48" w:rsidRPr="00193C9D" w:rsidRDefault="002F4B48" w:rsidP="008A39D0">
            <w:pPr>
              <w:rPr>
                <w:u w:val="single"/>
              </w:rPr>
            </w:pPr>
            <w:r w:rsidRPr="00193C9D">
              <w:t xml:space="preserve">Н.В. Синица, П.С. </w:t>
            </w:r>
            <w:proofErr w:type="spellStart"/>
            <w:r w:rsidRPr="00193C9D">
              <w:t>Самородский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B48" w:rsidRPr="00193C9D" w:rsidRDefault="002F4B48" w:rsidP="008A39D0">
            <w:r w:rsidRPr="00193C9D">
              <w:t>2016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B48" w:rsidRPr="00193C9D" w:rsidRDefault="002F4B48" w:rsidP="008A39D0">
            <w:pPr>
              <w:jc w:val="both"/>
              <w:rPr>
                <w:spacing w:val="-2"/>
              </w:rPr>
            </w:pPr>
            <w:r w:rsidRPr="00193C9D">
              <w:rPr>
                <w:spacing w:val="-2"/>
              </w:rPr>
              <w:t>Н.В.Синица,</w:t>
            </w:r>
          </w:p>
          <w:p w:rsidR="002F4B48" w:rsidRPr="00193C9D" w:rsidRDefault="002F4B48" w:rsidP="008A39D0">
            <w:pPr>
              <w:jc w:val="both"/>
              <w:rPr>
                <w:spacing w:val="-2"/>
              </w:rPr>
            </w:pPr>
            <w:proofErr w:type="spellStart"/>
            <w:r w:rsidRPr="00193C9D">
              <w:rPr>
                <w:spacing w:val="-2"/>
              </w:rPr>
              <w:t>П.С.Самородский</w:t>
            </w:r>
            <w:proofErr w:type="spellEnd"/>
            <w:r w:rsidRPr="00193C9D">
              <w:rPr>
                <w:spacing w:val="-2"/>
              </w:rPr>
              <w:t xml:space="preserve">, </w:t>
            </w:r>
            <w:proofErr w:type="spellStart"/>
            <w:r w:rsidRPr="00193C9D">
              <w:rPr>
                <w:spacing w:val="-2"/>
              </w:rPr>
              <w:t>В.Д.Симонен</w:t>
            </w:r>
            <w:proofErr w:type="spellEnd"/>
          </w:p>
          <w:p w:rsidR="002F4B48" w:rsidRPr="00193C9D" w:rsidRDefault="002F4B48" w:rsidP="008A39D0">
            <w:pPr>
              <w:jc w:val="both"/>
            </w:pPr>
            <w:r w:rsidRPr="00193C9D">
              <w:rPr>
                <w:spacing w:val="-2"/>
              </w:rPr>
              <w:t xml:space="preserve">ко, </w:t>
            </w:r>
            <w:proofErr w:type="spellStart"/>
            <w:r w:rsidRPr="00193C9D">
              <w:rPr>
                <w:spacing w:val="-2"/>
              </w:rPr>
              <w:t>О.В.Яковенко</w:t>
            </w:r>
            <w:proofErr w:type="spellEnd"/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B48" w:rsidRPr="00193C9D" w:rsidRDefault="002F4B48" w:rsidP="00A82E8C">
            <w:pPr>
              <w:jc w:val="both"/>
            </w:pPr>
            <w:r w:rsidRPr="00193C9D">
              <w:rPr>
                <w:spacing w:val="-1"/>
              </w:rPr>
              <w:t xml:space="preserve">Технология. 5 класс: учебник для уч-ся общеобразовательных организаций </w:t>
            </w:r>
            <w:r w:rsidRPr="00193C9D">
              <w:t>М.: «</w:t>
            </w:r>
            <w:proofErr w:type="spellStart"/>
            <w:r w:rsidRPr="00193C9D">
              <w:t>Вентана-Граф</w:t>
            </w:r>
            <w:proofErr w:type="spellEnd"/>
            <w:r w:rsidRPr="00193C9D">
              <w:t>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B48" w:rsidRPr="00193C9D" w:rsidRDefault="002F4B48" w:rsidP="00A82E8C">
            <w:r w:rsidRPr="00193C9D">
              <w:t>2018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B48" w:rsidRPr="00193C9D" w:rsidRDefault="002F4B48" w:rsidP="008A39D0">
            <w:pPr>
              <w:jc w:val="both"/>
            </w:pPr>
            <w:r w:rsidRPr="00193C9D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48" w:rsidRPr="00321456" w:rsidRDefault="002F4B48" w:rsidP="008A39D0">
            <w:pPr>
              <w:rPr>
                <w:color w:val="000000" w:themeColor="text1"/>
              </w:rPr>
            </w:pPr>
          </w:p>
        </w:tc>
      </w:tr>
      <w:tr w:rsidR="002F4B48" w:rsidRPr="002C51FB" w:rsidTr="002F4B48">
        <w:trPr>
          <w:trHeight w:val="55"/>
        </w:trPr>
        <w:tc>
          <w:tcPr>
            <w:tcW w:w="157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4B48" w:rsidRPr="002C51FB" w:rsidRDefault="002F4B48" w:rsidP="00DD03D9">
            <w:pPr>
              <w:rPr>
                <w:color w:val="FF000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B48" w:rsidRPr="00193C9D" w:rsidRDefault="002F4B48" w:rsidP="00A71901">
            <w:pPr>
              <w:jc w:val="center"/>
            </w:pPr>
            <w:r w:rsidRPr="00193C9D">
              <w:t>6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B48" w:rsidRPr="00193C9D" w:rsidRDefault="002F4B48" w:rsidP="00A71901">
            <w:pPr>
              <w:jc w:val="center"/>
            </w:pPr>
            <w:r w:rsidRPr="00193C9D">
              <w:t>68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B48" w:rsidRPr="00193C9D" w:rsidRDefault="002F4B48" w:rsidP="00A71901">
            <w:pPr>
              <w:jc w:val="both"/>
            </w:pPr>
            <w:r w:rsidRPr="00193C9D">
              <w:t xml:space="preserve">Технология: программа: 5 – 8(9) классы – М.: </w:t>
            </w:r>
            <w:proofErr w:type="spellStart"/>
            <w:r w:rsidRPr="00193C9D">
              <w:t>Вентана-Граф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B48" w:rsidRPr="00193C9D" w:rsidRDefault="002F4B48" w:rsidP="00A71901">
            <w:pPr>
              <w:jc w:val="both"/>
              <w:rPr>
                <w:u w:val="single"/>
              </w:rPr>
            </w:pPr>
            <w:r w:rsidRPr="00193C9D">
              <w:t xml:space="preserve">Н.В. Синица, П.С. </w:t>
            </w:r>
            <w:proofErr w:type="spellStart"/>
            <w:r w:rsidRPr="00193C9D">
              <w:lastRenderedPageBreak/>
              <w:t>Самородский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B48" w:rsidRPr="00193C9D" w:rsidRDefault="002F4B48" w:rsidP="00A71901">
            <w:pPr>
              <w:jc w:val="both"/>
            </w:pPr>
            <w:r w:rsidRPr="00193C9D">
              <w:lastRenderedPageBreak/>
              <w:t>2016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B48" w:rsidRPr="00193C9D" w:rsidRDefault="002F4B48" w:rsidP="008A39D0">
            <w:pPr>
              <w:jc w:val="both"/>
              <w:rPr>
                <w:spacing w:val="-2"/>
              </w:rPr>
            </w:pPr>
            <w:r w:rsidRPr="00193C9D">
              <w:rPr>
                <w:spacing w:val="-2"/>
              </w:rPr>
              <w:t>Н.В.Синица,</w:t>
            </w:r>
          </w:p>
          <w:p w:rsidR="002F4B48" w:rsidRPr="00193C9D" w:rsidRDefault="002F4B48" w:rsidP="008A39D0">
            <w:pPr>
              <w:jc w:val="both"/>
              <w:rPr>
                <w:spacing w:val="-2"/>
              </w:rPr>
            </w:pPr>
            <w:proofErr w:type="spellStart"/>
            <w:r w:rsidRPr="00193C9D">
              <w:rPr>
                <w:spacing w:val="-2"/>
              </w:rPr>
              <w:t>П.С.Самородский</w:t>
            </w:r>
            <w:proofErr w:type="spellEnd"/>
            <w:r w:rsidRPr="00193C9D">
              <w:rPr>
                <w:spacing w:val="-2"/>
              </w:rPr>
              <w:t xml:space="preserve">, </w:t>
            </w:r>
            <w:proofErr w:type="spellStart"/>
            <w:r w:rsidRPr="00193C9D">
              <w:rPr>
                <w:spacing w:val="-2"/>
              </w:rPr>
              <w:lastRenderedPageBreak/>
              <w:t>В.Д.Симонен</w:t>
            </w:r>
            <w:proofErr w:type="spellEnd"/>
          </w:p>
          <w:p w:rsidR="002F4B48" w:rsidRPr="00193C9D" w:rsidRDefault="002F4B48" w:rsidP="00267D5F">
            <w:pPr>
              <w:jc w:val="both"/>
            </w:pPr>
            <w:r w:rsidRPr="00193C9D">
              <w:rPr>
                <w:spacing w:val="-2"/>
              </w:rPr>
              <w:t xml:space="preserve">ко, </w:t>
            </w:r>
            <w:proofErr w:type="spellStart"/>
            <w:r w:rsidRPr="00193C9D">
              <w:rPr>
                <w:spacing w:val="-2"/>
              </w:rPr>
              <w:t>О.В.Яковенко</w:t>
            </w:r>
            <w:proofErr w:type="spellEnd"/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B48" w:rsidRPr="00193C9D" w:rsidRDefault="002F4B48" w:rsidP="00A82E8C">
            <w:pPr>
              <w:jc w:val="both"/>
            </w:pPr>
            <w:r w:rsidRPr="00193C9D">
              <w:rPr>
                <w:spacing w:val="-1"/>
              </w:rPr>
              <w:lastRenderedPageBreak/>
              <w:t>Технология. 6 класс: учебник для уч-ся общеобразовательны</w:t>
            </w:r>
            <w:r w:rsidRPr="00193C9D">
              <w:rPr>
                <w:spacing w:val="-1"/>
              </w:rPr>
              <w:lastRenderedPageBreak/>
              <w:t xml:space="preserve">х организаций </w:t>
            </w:r>
            <w:r w:rsidRPr="00193C9D">
              <w:t>М.: «</w:t>
            </w:r>
            <w:proofErr w:type="spellStart"/>
            <w:r w:rsidRPr="00193C9D">
              <w:t>Вентана-Граф</w:t>
            </w:r>
            <w:proofErr w:type="spellEnd"/>
            <w:r w:rsidRPr="00193C9D">
              <w:t>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B48" w:rsidRPr="00193C9D" w:rsidRDefault="002F4B48" w:rsidP="00A82E8C">
            <w:r w:rsidRPr="00193C9D">
              <w:lastRenderedPageBreak/>
              <w:t>2018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B48" w:rsidRPr="00193C9D" w:rsidRDefault="002F4B48" w:rsidP="00A71901">
            <w:r w:rsidRPr="00193C9D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48" w:rsidRPr="002C51FB" w:rsidRDefault="002F4B48" w:rsidP="00A71901">
            <w:pPr>
              <w:rPr>
                <w:color w:val="FF0000"/>
              </w:rPr>
            </w:pPr>
          </w:p>
        </w:tc>
      </w:tr>
      <w:tr w:rsidR="002F4B48" w:rsidRPr="002C51FB" w:rsidTr="002F4B48">
        <w:trPr>
          <w:trHeight w:val="55"/>
        </w:trPr>
        <w:tc>
          <w:tcPr>
            <w:tcW w:w="1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B48" w:rsidRPr="002C51FB" w:rsidRDefault="002F4B48" w:rsidP="00375955">
            <w:pPr>
              <w:rPr>
                <w:color w:val="FF000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48" w:rsidRPr="00193C9D" w:rsidRDefault="002F4B48" w:rsidP="00375955">
            <w:pPr>
              <w:jc w:val="center"/>
            </w:pPr>
            <w:r w:rsidRPr="00193C9D">
              <w:t>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48" w:rsidRPr="00193C9D" w:rsidRDefault="002F4B48" w:rsidP="00375955">
            <w:pPr>
              <w:jc w:val="center"/>
            </w:pPr>
            <w:r w:rsidRPr="00193C9D">
              <w:t>68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48" w:rsidRPr="00193C9D" w:rsidRDefault="002F4B48" w:rsidP="00375955">
            <w:pPr>
              <w:jc w:val="both"/>
            </w:pPr>
            <w:r w:rsidRPr="00193C9D">
              <w:t xml:space="preserve">Технология: программа: 5 – 8(9) классы – М.: </w:t>
            </w:r>
            <w:proofErr w:type="spellStart"/>
            <w:r w:rsidRPr="00193C9D">
              <w:t>Вентана-Граф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48" w:rsidRPr="00193C9D" w:rsidRDefault="002F4B48" w:rsidP="00375955">
            <w:pPr>
              <w:rPr>
                <w:u w:val="single"/>
              </w:rPr>
            </w:pPr>
            <w:r w:rsidRPr="00193C9D">
              <w:t xml:space="preserve">Н.В. Синица, П.С. </w:t>
            </w:r>
            <w:proofErr w:type="spellStart"/>
            <w:r w:rsidRPr="00193C9D">
              <w:t>Самородский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48" w:rsidRPr="00193C9D" w:rsidRDefault="002F4B48" w:rsidP="00375955">
            <w:r w:rsidRPr="00193C9D">
              <w:t>2016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48" w:rsidRPr="00193C9D" w:rsidRDefault="002F4B48" w:rsidP="00375955">
            <w:pPr>
              <w:jc w:val="both"/>
              <w:rPr>
                <w:u w:val="single"/>
              </w:rPr>
            </w:pPr>
            <w:r w:rsidRPr="00193C9D">
              <w:t xml:space="preserve">П.С. </w:t>
            </w:r>
            <w:proofErr w:type="spellStart"/>
            <w:r w:rsidRPr="00193C9D">
              <w:t>Самородский</w:t>
            </w:r>
            <w:proofErr w:type="spellEnd"/>
            <w:r w:rsidRPr="00193C9D">
              <w:t xml:space="preserve">, Н.В.Синица, </w:t>
            </w:r>
            <w:proofErr w:type="spellStart"/>
            <w:r w:rsidRPr="00193C9D">
              <w:t>В.Д.Симоненко</w:t>
            </w:r>
            <w:proofErr w:type="gramStart"/>
            <w:r w:rsidRPr="00193C9D">
              <w:t>,О</w:t>
            </w:r>
            <w:proofErr w:type="gramEnd"/>
            <w:r w:rsidRPr="00193C9D">
              <w:t>.В.Яковенко</w:t>
            </w:r>
            <w:proofErr w:type="spellEnd"/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48" w:rsidRPr="00193C9D" w:rsidRDefault="002F4B48" w:rsidP="00A82E8C">
            <w:pPr>
              <w:jc w:val="both"/>
            </w:pPr>
            <w:r w:rsidRPr="00193C9D">
              <w:rPr>
                <w:spacing w:val="-1"/>
              </w:rPr>
              <w:t xml:space="preserve">Технология. 7 класс: учебник для уч-ся общеобразовательных организаций </w:t>
            </w:r>
            <w:r w:rsidRPr="00193C9D">
              <w:t>М.: «</w:t>
            </w:r>
            <w:proofErr w:type="spellStart"/>
            <w:r w:rsidRPr="00193C9D">
              <w:t>Вентана-Граф</w:t>
            </w:r>
            <w:proofErr w:type="spellEnd"/>
            <w:r w:rsidRPr="00193C9D">
              <w:t>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48" w:rsidRPr="00193C9D" w:rsidRDefault="002F4B48" w:rsidP="00A82E8C">
            <w:r w:rsidRPr="00193C9D">
              <w:t>2018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48" w:rsidRPr="00193C9D" w:rsidRDefault="002F4B48" w:rsidP="00375955">
            <w:r w:rsidRPr="00193C9D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48" w:rsidRPr="002C51FB" w:rsidRDefault="002F4B48" w:rsidP="00375955">
            <w:pPr>
              <w:rPr>
                <w:color w:val="FF0000"/>
              </w:rPr>
            </w:pPr>
          </w:p>
        </w:tc>
      </w:tr>
      <w:tr w:rsidR="002F4B48" w:rsidRPr="002C51FB" w:rsidTr="002F4B48">
        <w:trPr>
          <w:trHeight w:val="55"/>
        </w:trPr>
        <w:tc>
          <w:tcPr>
            <w:tcW w:w="1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48" w:rsidRPr="002C51FB" w:rsidRDefault="002F4B48" w:rsidP="00375955">
            <w:pPr>
              <w:rPr>
                <w:color w:val="FF000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48" w:rsidRPr="00193C9D" w:rsidRDefault="002F4B48" w:rsidP="00375955">
            <w:pPr>
              <w:jc w:val="center"/>
            </w:pPr>
            <w:r w:rsidRPr="00193C9D">
              <w:t>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48" w:rsidRPr="00193C9D" w:rsidRDefault="002F4B48" w:rsidP="00375955">
            <w:pPr>
              <w:jc w:val="center"/>
            </w:pPr>
            <w:r w:rsidRPr="00193C9D">
              <w:t>68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48" w:rsidRPr="00193C9D" w:rsidRDefault="002F4B48" w:rsidP="00375955">
            <w:pPr>
              <w:jc w:val="both"/>
            </w:pPr>
            <w:r w:rsidRPr="00193C9D">
              <w:t xml:space="preserve">Программа основного общего </w:t>
            </w:r>
            <w:proofErr w:type="spellStart"/>
            <w:r w:rsidRPr="00193C9D">
              <w:t>образованияТехнология</w:t>
            </w:r>
            <w:proofErr w:type="spellEnd"/>
            <w:r w:rsidRPr="00193C9D">
              <w:t>. – Москва: «</w:t>
            </w:r>
            <w:proofErr w:type="spellStart"/>
            <w:r w:rsidRPr="00193C9D">
              <w:t>Вентана-Граф</w:t>
            </w:r>
            <w:proofErr w:type="spellEnd"/>
            <w:r w:rsidRPr="00193C9D"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48" w:rsidRPr="00193C9D" w:rsidRDefault="002F4B48" w:rsidP="00375955">
            <w:r w:rsidRPr="00193C9D">
              <w:t xml:space="preserve">М.В.Хохлова, П.С. </w:t>
            </w:r>
            <w:proofErr w:type="spellStart"/>
            <w:r w:rsidRPr="00193C9D">
              <w:t>Самородский</w:t>
            </w:r>
            <w:proofErr w:type="spellEnd"/>
            <w:r w:rsidRPr="00193C9D">
              <w:t>, Н.В.Синица, В.Д.Симоненко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48" w:rsidRPr="00193C9D" w:rsidRDefault="002F4B48" w:rsidP="00375955">
            <w:pPr>
              <w:jc w:val="both"/>
            </w:pPr>
            <w:r w:rsidRPr="00193C9D">
              <w:t>2010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48" w:rsidRPr="00193C9D" w:rsidRDefault="002F4B48" w:rsidP="00375955">
            <w:pPr>
              <w:jc w:val="both"/>
            </w:pPr>
            <w:proofErr w:type="spellStart"/>
            <w:r w:rsidRPr="00193C9D">
              <w:rPr>
                <w:spacing w:val="-2"/>
              </w:rPr>
              <w:t>Электов</w:t>
            </w:r>
            <w:proofErr w:type="spellEnd"/>
            <w:r w:rsidRPr="00193C9D">
              <w:rPr>
                <w:spacing w:val="-2"/>
              </w:rPr>
              <w:t xml:space="preserve"> А.А., </w:t>
            </w:r>
            <w:proofErr w:type="spellStart"/>
            <w:r w:rsidRPr="00193C9D">
              <w:rPr>
                <w:spacing w:val="-2"/>
              </w:rPr>
              <w:t>Н.В.Матяш</w:t>
            </w:r>
            <w:proofErr w:type="spellEnd"/>
            <w:r w:rsidRPr="00193C9D">
              <w:rPr>
                <w:spacing w:val="-2"/>
              </w:rPr>
              <w:t xml:space="preserve">, В.Д.Симоненко и </w:t>
            </w:r>
            <w:proofErr w:type="spellStart"/>
            <w:proofErr w:type="gramStart"/>
            <w:r w:rsidRPr="00193C9D">
              <w:rPr>
                <w:spacing w:val="-2"/>
              </w:rPr>
              <w:t>др</w:t>
            </w:r>
            <w:proofErr w:type="spellEnd"/>
            <w:proofErr w:type="gramEnd"/>
            <w:r w:rsidRPr="00193C9D">
              <w:rPr>
                <w:spacing w:val="-2"/>
              </w:rPr>
              <w:t>,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48" w:rsidRPr="00193C9D" w:rsidRDefault="002F4B48" w:rsidP="00375955">
            <w:pPr>
              <w:jc w:val="both"/>
            </w:pPr>
            <w:r w:rsidRPr="00193C9D">
              <w:rPr>
                <w:spacing w:val="-1"/>
              </w:rPr>
              <w:t xml:space="preserve">Технология. 8класс: учебник для уч-ся общеобразовательных организаций </w:t>
            </w:r>
            <w:r w:rsidRPr="00193C9D">
              <w:t>М.: «</w:t>
            </w:r>
            <w:proofErr w:type="spellStart"/>
            <w:r w:rsidRPr="00193C9D">
              <w:t>Вентана-Граф</w:t>
            </w:r>
            <w:proofErr w:type="spellEnd"/>
            <w:r w:rsidRPr="00193C9D">
              <w:t>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48" w:rsidRPr="00193C9D" w:rsidRDefault="002F4B48" w:rsidP="00375955">
            <w:r w:rsidRPr="00193C9D">
              <w:t>2018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48" w:rsidRPr="00193C9D" w:rsidRDefault="002F4B48" w:rsidP="00375955">
            <w:r w:rsidRPr="00193C9D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48" w:rsidRPr="002C51FB" w:rsidRDefault="002F4B48" w:rsidP="00375955">
            <w:pPr>
              <w:suppressAutoHyphens/>
              <w:jc w:val="both"/>
              <w:rPr>
                <w:color w:val="FF0000"/>
              </w:rPr>
            </w:pPr>
          </w:p>
        </w:tc>
      </w:tr>
      <w:tr w:rsidR="00375955" w:rsidRPr="002C51FB" w:rsidTr="002F4B48">
        <w:trPr>
          <w:trHeight w:val="55"/>
        </w:trPr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5955" w:rsidRPr="00B25E16" w:rsidRDefault="00375955" w:rsidP="00DD03D9">
            <w:r w:rsidRPr="00B25E16">
              <w:t>Физическая культура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55" w:rsidRPr="00B25E16" w:rsidRDefault="00375955" w:rsidP="00DD03D9">
            <w:pPr>
              <w:jc w:val="center"/>
            </w:pPr>
            <w:r w:rsidRPr="00B25E16">
              <w:t>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55" w:rsidRPr="00B25E16" w:rsidRDefault="00375955" w:rsidP="00DD03D9">
            <w:pPr>
              <w:jc w:val="center"/>
            </w:pPr>
            <w:r w:rsidRPr="00B25E16">
              <w:t>102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55" w:rsidRPr="00B25E16" w:rsidRDefault="00375955" w:rsidP="005116BD">
            <w:pPr>
              <w:jc w:val="both"/>
            </w:pPr>
            <w:r w:rsidRPr="00B25E16">
              <w:t xml:space="preserve">Физическая культура. Рабочие программы. Предметная линия учебников  </w:t>
            </w:r>
            <w:proofErr w:type="spellStart"/>
            <w:r w:rsidRPr="00B25E16">
              <w:t>М.Я.Виленского</w:t>
            </w:r>
            <w:proofErr w:type="spellEnd"/>
            <w:r w:rsidRPr="00B25E16">
              <w:t xml:space="preserve">, </w:t>
            </w:r>
            <w:proofErr w:type="spellStart"/>
            <w:r w:rsidRPr="00B25E16">
              <w:t>И.М.Туревского</w:t>
            </w:r>
            <w:proofErr w:type="spellEnd"/>
            <w:r w:rsidRPr="00B25E16">
              <w:t>, В.И.Ляха.-  5-9 классы.- М: Просвещение</w:t>
            </w:r>
          </w:p>
          <w:p w:rsidR="00375955" w:rsidRPr="00B25E16" w:rsidRDefault="00375955" w:rsidP="00DD03D9">
            <w:pPr>
              <w:jc w:val="both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55" w:rsidRPr="00B25E16" w:rsidRDefault="00375955" w:rsidP="00BF2932">
            <w:pPr>
              <w:jc w:val="both"/>
            </w:pPr>
            <w:r w:rsidRPr="00B25E16">
              <w:t>В.И. Лях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55" w:rsidRPr="00B25E16" w:rsidRDefault="00375955" w:rsidP="00997455">
            <w:pPr>
              <w:jc w:val="both"/>
            </w:pPr>
            <w:r w:rsidRPr="00B25E16">
              <w:t>201</w:t>
            </w:r>
            <w:r w:rsidR="00B25E16" w:rsidRPr="00B25E16">
              <w:t>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55" w:rsidRPr="00B25E16" w:rsidRDefault="00375955" w:rsidP="00997455">
            <w:pPr>
              <w:jc w:val="both"/>
            </w:pPr>
            <w:r w:rsidRPr="00B25E16">
              <w:t>М.Я.Вилен</w:t>
            </w:r>
          </w:p>
          <w:p w:rsidR="00375955" w:rsidRPr="00B25E16" w:rsidRDefault="00375955" w:rsidP="00997455">
            <w:pPr>
              <w:jc w:val="both"/>
            </w:pPr>
            <w:proofErr w:type="spellStart"/>
            <w:r w:rsidRPr="00B25E16">
              <w:t>ский</w:t>
            </w:r>
            <w:proofErr w:type="spellEnd"/>
            <w:r w:rsidRPr="00B25E16">
              <w:t xml:space="preserve">, </w:t>
            </w:r>
            <w:proofErr w:type="spellStart"/>
            <w:r w:rsidRPr="00B25E16">
              <w:t>И.М.Туревский</w:t>
            </w:r>
            <w:proofErr w:type="spellEnd"/>
            <w:r w:rsidRPr="00B25E16">
              <w:t xml:space="preserve">, </w:t>
            </w:r>
            <w:proofErr w:type="spellStart"/>
            <w:r w:rsidRPr="00B25E16">
              <w:t>Т.Ю.Торокова</w:t>
            </w:r>
            <w:proofErr w:type="spellEnd"/>
            <w:r w:rsidRPr="00B25E16">
              <w:t xml:space="preserve"> и др.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55" w:rsidRPr="00B25E16" w:rsidRDefault="00375955" w:rsidP="00997455">
            <w:pPr>
              <w:jc w:val="both"/>
            </w:pPr>
            <w:r w:rsidRPr="00B25E16">
              <w:t xml:space="preserve">Физическая культура. 5-7 классы: учебник для </w:t>
            </w:r>
            <w:proofErr w:type="spellStart"/>
            <w:r w:rsidRPr="00B25E16">
              <w:t>общеобраз</w:t>
            </w:r>
            <w:proofErr w:type="spellEnd"/>
            <w:r w:rsidRPr="00B25E16">
              <w:t>. организаций. – М.: «Просвещение»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55" w:rsidRPr="00B25E16" w:rsidRDefault="00375955" w:rsidP="00997455">
            <w:pPr>
              <w:jc w:val="both"/>
              <w:rPr>
                <w:highlight w:val="yellow"/>
              </w:rPr>
            </w:pPr>
            <w:r w:rsidRPr="00B25E16">
              <w:t>2014 2016,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55" w:rsidRPr="00B25E16" w:rsidRDefault="00375955" w:rsidP="00997455">
            <w:pPr>
              <w:jc w:val="both"/>
              <w:rPr>
                <w:highlight w:val="red"/>
              </w:rPr>
            </w:pPr>
            <w:r w:rsidRPr="00B25E16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55" w:rsidRPr="00B25E16" w:rsidRDefault="00375955" w:rsidP="00DD03D9"/>
        </w:tc>
      </w:tr>
      <w:tr w:rsidR="00375955" w:rsidRPr="002C51FB" w:rsidTr="002F4B48">
        <w:trPr>
          <w:trHeight w:val="55"/>
        </w:trPr>
        <w:tc>
          <w:tcPr>
            <w:tcW w:w="157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75955" w:rsidRPr="00B25E16" w:rsidRDefault="00375955" w:rsidP="00DD03D9"/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55" w:rsidRPr="00B25E16" w:rsidRDefault="00375955" w:rsidP="00A71901">
            <w:pPr>
              <w:jc w:val="center"/>
            </w:pPr>
            <w:r w:rsidRPr="00B25E16">
              <w:t>6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55" w:rsidRPr="00B25E16" w:rsidRDefault="00375955" w:rsidP="002C51FB">
            <w:pPr>
              <w:jc w:val="center"/>
            </w:pPr>
            <w:r w:rsidRPr="00B25E16">
              <w:t>102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55" w:rsidRPr="00B25E16" w:rsidRDefault="00375955" w:rsidP="002C51FB">
            <w:pPr>
              <w:jc w:val="both"/>
            </w:pPr>
            <w:r w:rsidRPr="00B25E16">
              <w:t xml:space="preserve">Физическая культура. Рабочие программы. Предметная линия учебников  </w:t>
            </w:r>
            <w:proofErr w:type="spellStart"/>
            <w:r w:rsidRPr="00B25E16">
              <w:t>М.Я.Виленского</w:t>
            </w:r>
            <w:proofErr w:type="spellEnd"/>
            <w:r w:rsidRPr="00B25E16">
              <w:t xml:space="preserve">, </w:t>
            </w:r>
            <w:proofErr w:type="spellStart"/>
            <w:r w:rsidRPr="00B25E16">
              <w:t>И.М.Туревского</w:t>
            </w:r>
            <w:proofErr w:type="spellEnd"/>
            <w:r w:rsidRPr="00B25E16">
              <w:t>, В.И.Ляха.-  5-9 классы.- М: Просвещение</w:t>
            </w:r>
          </w:p>
          <w:p w:rsidR="00375955" w:rsidRPr="00B25E16" w:rsidRDefault="00375955" w:rsidP="002C51FB">
            <w:pPr>
              <w:jc w:val="both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55" w:rsidRPr="00B25E16" w:rsidRDefault="00375955" w:rsidP="002C51FB">
            <w:pPr>
              <w:jc w:val="both"/>
            </w:pPr>
            <w:r w:rsidRPr="00B25E16">
              <w:t>В.И. Лях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55" w:rsidRPr="00B25E16" w:rsidRDefault="00375955" w:rsidP="002C51FB">
            <w:pPr>
              <w:jc w:val="both"/>
            </w:pPr>
            <w:r w:rsidRPr="00B25E16">
              <w:t>201</w:t>
            </w:r>
            <w:r w:rsidR="00B25E16" w:rsidRPr="00B25E16">
              <w:t>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55" w:rsidRPr="00B25E16" w:rsidRDefault="00375955" w:rsidP="00A71901">
            <w:proofErr w:type="spellStart"/>
            <w:r w:rsidRPr="00B25E16">
              <w:t>М.Я.Виленс</w:t>
            </w:r>
            <w:proofErr w:type="spellEnd"/>
          </w:p>
          <w:p w:rsidR="00375955" w:rsidRPr="00B25E16" w:rsidRDefault="00375955" w:rsidP="00A71901">
            <w:r w:rsidRPr="00B25E16">
              <w:t xml:space="preserve">кий, </w:t>
            </w:r>
            <w:proofErr w:type="spellStart"/>
            <w:r w:rsidRPr="00B25E16">
              <w:t>И.М.Туревс</w:t>
            </w:r>
            <w:proofErr w:type="spellEnd"/>
          </w:p>
          <w:p w:rsidR="00375955" w:rsidRPr="00B25E16" w:rsidRDefault="00375955" w:rsidP="00A71901">
            <w:r w:rsidRPr="00B25E16">
              <w:t xml:space="preserve">кий, </w:t>
            </w:r>
            <w:proofErr w:type="spellStart"/>
            <w:r w:rsidRPr="00B25E16">
              <w:t>Т.Ю.Торокова</w:t>
            </w:r>
            <w:proofErr w:type="spellEnd"/>
            <w:r w:rsidRPr="00B25E16">
              <w:t xml:space="preserve"> и др.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55" w:rsidRPr="00B25E16" w:rsidRDefault="00375955" w:rsidP="00A71901">
            <w:pPr>
              <w:jc w:val="both"/>
            </w:pPr>
            <w:r w:rsidRPr="00B25E16">
              <w:t xml:space="preserve">Физическая культура. 5-7 классы: учебник для </w:t>
            </w:r>
            <w:proofErr w:type="spellStart"/>
            <w:r w:rsidRPr="00B25E16">
              <w:t>общеобраз</w:t>
            </w:r>
            <w:proofErr w:type="spellEnd"/>
            <w:r w:rsidRPr="00B25E16">
              <w:t>. организаций. – М.: «Просвещение»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55" w:rsidRPr="00B25E16" w:rsidRDefault="00B25E16" w:rsidP="00A71901">
            <w:pPr>
              <w:rPr>
                <w:highlight w:val="yellow"/>
              </w:rPr>
            </w:pPr>
            <w:r w:rsidRPr="00B25E16">
              <w:t>2016,  2018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55" w:rsidRPr="00B25E16" w:rsidRDefault="00375955" w:rsidP="00A71901">
            <w:r w:rsidRPr="00B25E16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55" w:rsidRPr="00B25E16" w:rsidRDefault="00375955" w:rsidP="00A71901"/>
        </w:tc>
      </w:tr>
      <w:tr w:rsidR="00B25E16" w:rsidRPr="002C51FB" w:rsidTr="002F4B48">
        <w:trPr>
          <w:trHeight w:val="55"/>
        </w:trPr>
        <w:tc>
          <w:tcPr>
            <w:tcW w:w="1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E16" w:rsidRPr="00B25E16" w:rsidRDefault="00B25E16" w:rsidP="00375955"/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16" w:rsidRPr="00B25E16" w:rsidRDefault="00B25E16" w:rsidP="00375955">
            <w:pPr>
              <w:jc w:val="center"/>
            </w:pPr>
            <w:r w:rsidRPr="00B25E16">
              <w:t>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16" w:rsidRPr="00B25E16" w:rsidRDefault="00B25E16" w:rsidP="00375955">
            <w:pPr>
              <w:jc w:val="center"/>
            </w:pPr>
            <w:r w:rsidRPr="00B25E16">
              <w:t>102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16" w:rsidRPr="00B25E16" w:rsidRDefault="00B25E16" w:rsidP="00B25E16">
            <w:pPr>
              <w:jc w:val="both"/>
            </w:pPr>
            <w:r w:rsidRPr="00B25E16">
              <w:t xml:space="preserve">Физическая культура. Рабочие программы. Предметная линия учебников  </w:t>
            </w:r>
            <w:proofErr w:type="spellStart"/>
            <w:r w:rsidRPr="00B25E16">
              <w:t>М.Я.Виленского</w:t>
            </w:r>
            <w:proofErr w:type="spellEnd"/>
            <w:r w:rsidRPr="00B25E16">
              <w:t xml:space="preserve">, </w:t>
            </w:r>
            <w:proofErr w:type="spellStart"/>
            <w:r w:rsidRPr="00B25E16">
              <w:t>И.М.Туревского</w:t>
            </w:r>
            <w:proofErr w:type="spellEnd"/>
            <w:r w:rsidRPr="00B25E16">
              <w:t>, В.И.Ляха.-  5-9 классы.- М: Просвещение</w:t>
            </w:r>
          </w:p>
          <w:p w:rsidR="00B25E16" w:rsidRPr="00B25E16" w:rsidRDefault="00B25E16" w:rsidP="00B25E16">
            <w:pPr>
              <w:jc w:val="both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16" w:rsidRPr="00B25E16" w:rsidRDefault="00B25E16" w:rsidP="00B25E16">
            <w:pPr>
              <w:jc w:val="both"/>
            </w:pPr>
            <w:r w:rsidRPr="00B25E16">
              <w:lastRenderedPageBreak/>
              <w:t>В.И. Лях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16" w:rsidRPr="00B25E16" w:rsidRDefault="00B25E16" w:rsidP="00B25E16">
            <w:pPr>
              <w:jc w:val="both"/>
            </w:pPr>
            <w:r w:rsidRPr="00B25E16">
              <w:t>2016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16" w:rsidRPr="00B25E16" w:rsidRDefault="00B25E16" w:rsidP="00375955">
            <w:proofErr w:type="spellStart"/>
            <w:r w:rsidRPr="00B25E16">
              <w:t>М.Я.Виленский</w:t>
            </w:r>
            <w:proofErr w:type="spellEnd"/>
            <w:r w:rsidRPr="00B25E16">
              <w:t xml:space="preserve">, </w:t>
            </w:r>
            <w:proofErr w:type="spellStart"/>
            <w:r w:rsidRPr="00B25E16">
              <w:t>И.М.Туревский</w:t>
            </w:r>
            <w:proofErr w:type="spellEnd"/>
            <w:r w:rsidRPr="00B25E16">
              <w:t xml:space="preserve">, </w:t>
            </w:r>
            <w:proofErr w:type="spellStart"/>
            <w:r w:rsidRPr="00B25E16">
              <w:t>Т.Ю.Торокова</w:t>
            </w:r>
            <w:proofErr w:type="spellEnd"/>
            <w:r w:rsidRPr="00B25E16">
              <w:t xml:space="preserve"> </w:t>
            </w:r>
            <w:r w:rsidRPr="00B25E16">
              <w:lastRenderedPageBreak/>
              <w:t>и др.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16" w:rsidRPr="00B25E16" w:rsidRDefault="00B25E16" w:rsidP="00375955">
            <w:pPr>
              <w:jc w:val="both"/>
            </w:pPr>
            <w:r w:rsidRPr="00B25E16">
              <w:lastRenderedPageBreak/>
              <w:t xml:space="preserve">Физическая культура. 5-7 классы: учебник для </w:t>
            </w:r>
            <w:proofErr w:type="spellStart"/>
            <w:r w:rsidRPr="00B25E16">
              <w:t>общеобраз</w:t>
            </w:r>
            <w:proofErr w:type="spellEnd"/>
            <w:r w:rsidRPr="00B25E16">
              <w:t xml:space="preserve">. организаций. – М.: </w:t>
            </w:r>
            <w:r w:rsidRPr="00B25E16">
              <w:lastRenderedPageBreak/>
              <w:t>«Просвещение»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16" w:rsidRPr="00B25E16" w:rsidRDefault="00B25E16" w:rsidP="00B25E16">
            <w:pPr>
              <w:rPr>
                <w:highlight w:val="yellow"/>
              </w:rPr>
            </w:pPr>
            <w:r w:rsidRPr="00B25E16">
              <w:lastRenderedPageBreak/>
              <w:t>2016,  2018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16" w:rsidRPr="00B25E16" w:rsidRDefault="00B25E16" w:rsidP="00375955">
            <w:r w:rsidRPr="00B25E16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16" w:rsidRPr="00B25E16" w:rsidRDefault="00B25E16" w:rsidP="00375955"/>
        </w:tc>
      </w:tr>
      <w:tr w:rsidR="00B25E16" w:rsidRPr="002C51FB" w:rsidTr="002F4B48">
        <w:trPr>
          <w:trHeight w:val="55"/>
        </w:trPr>
        <w:tc>
          <w:tcPr>
            <w:tcW w:w="1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16" w:rsidRPr="00B25E16" w:rsidRDefault="00B25E16" w:rsidP="00375955"/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16" w:rsidRPr="00B25E16" w:rsidRDefault="00B25E16" w:rsidP="00375955">
            <w:pPr>
              <w:jc w:val="center"/>
            </w:pPr>
            <w:r w:rsidRPr="00B25E16">
              <w:t>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16" w:rsidRPr="00B25E16" w:rsidRDefault="00B25E16" w:rsidP="00375955">
            <w:pPr>
              <w:jc w:val="center"/>
            </w:pPr>
            <w:r w:rsidRPr="00B25E16">
              <w:t>102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16" w:rsidRPr="00B25E16" w:rsidRDefault="00B25E16" w:rsidP="00B25E16">
            <w:pPr>
              <w:jc w:val="both"/>
            </w:pPr>
            <w:r w:rsidRPr="00B25E16">
              <w:t xml:space="preserve">Физическая культура. Рабочие программы. Предметная линия учебников  </w:t>
            </w:r>
            <w:proofErr w:type="spellStart"/>
            <w:r w:rsidRPr="00B25E16">
              <w:t>М.Я.Виленского</w:t>
            </w:r>
            <w:proofErr w:type="spellEnd"/>
            <w:r w:rsidRPr="00B25E16">
              <w:t xml:space="preserve">, </w:t>
            </w:r>
            <w:proofErr w:type="spellStart"/>
            <w:r w:rsidRPr="00B25E16">
              <w:t>И.М.Туревского</w:t>
            </w:r>
            <w:proofErr w:type="spellEnd"/>
            <w:r w:rsidRPr="00B25E16">
              <w:t>, В.И.Ляха.-  5-9 классы.- М: Просвещение</w:t>
            </w:r>
          </w:p>
          <w:p w:rsidR="00B25E16" w:rsidRPr="00B25E16" w:rsidRDefault="00B25E16" w:rsidP="00B25E16">
            <w:pPr>
              <w:jc w:val="both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16" w:rsidRPr="00B25E16" w:rsidRDefault="00B25E16" w:rsidP="00B25E16">
            <w:pPr>
              <w:jc w:val="both"/>
            </w:pPr>
            <w:r w:rsidRPr="00B25E16">
              <w:t>В.И. Лях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16" w:rsidRPr="00B25E16" w:rsidRDefault="00B25E16" w:rsidP="00B25E16">
            <w:pPr>
              <w:jc w:val="both"/>
            </w:pPr>
            <w:r w:rsidRPr="00B25E16">
              <w:t>2016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16" w:rsidRPr="00B25E16" w:rsidRDefault="00B25E16" w:rsidP="00375955">
            <w:r w:rsidRPr="00B25E16">
              <w:t>В.И.Лях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16" w:rsidRPr="00B25E16" w:rsidRDefault="00B25E16" w:rsidP="00375955">
            <w:pPr>
              <w:jc w:val="both"/>
            </w:pPr>
            <w:r w:rsidRPr="00B25E16">
              <w:t xml:space="preserve">Физическая культура.8-9 классы: учебник для </w:t>
            </w:r>
            <w:proofErr w:type="spellStart"/>
            <w:r w:rsidRPr="00B25E16">
              <w:t>общеобраз</w:t>
            </w:r>
            <w:proofErr w:type="spellEnd"/>
            <w:r w:rsidRPr="00B25E16">
              <w:t>. организаций. – М.: «Просвещение»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16" w:rsidRPr="00B25E16" w:rsidRDefault="00B25E16" w:rsidP="00375955">
            <w:pPr>
              <w:rPr>
                <w:highlight w:val="yellow"/>
              </w:rPr>
            </w:pPr>
            <w:r w:rsidRPr="00B25E16">
              <w:t>2016,  2018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16" w:rsidRPr="00B25E16" w:rsidRDefault="00B25E16" w:rsidP="00375955">
            <w:r w:rsidRPr="00B25E16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16" w:rsidRPr="00B25E16" w:rsidRDefault="00B25E16" w:rsidP="00375955"/>
        </w:tc>
      </w:tr>
      <w:tr w:rsidR="00375955" w:rsidRPr="002C51FB" w:rsidTr="002F4B48">
        <w:trPr>
          <w:trHeight w:val="55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55" w:rsidRPr="001D7649" w:rsidRDefault="00375955" w:rsidP="00375955">
            <w:r w:rsidRPr="001D7649">
              <w:t xml:space="preserve">Основы </w:t>
            </w:r>
            <w:proofErr w:type="gramStart"/>
            <w:r w:rsidRPr="001D7649">
              <w:t>духовно-нравствен</w:t>
            </w:r>
            <w:proofErr w:type="gramEnd"/>
          </w:p>
          <w:p w:rsidR="00375955" w:rsidRPr="001D7649" w:rsidRDefault="00375955" w:rsidP="00375955">
            <w:pPr>
              <w:rPr>
                <w:b/>
              </w:rPr>
            </w:pPr>
            <w:r w:rsidRPr="001D7649">
              <w:t>ной культуры народов России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55" w:rsidRPr="001D7649" w:rsidRDefault="001D7649" w:rsidP="00375955">
            <w:pPr>
              <w:jc w:val="center"/>
            </w:pPr>
            <w:r w:rsidRPr="001D7649">
              <w:t>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55" w:rsidRPr="001D7649" w:rsidRDefault="00375955" w:rsidP="00375955">
            <w:pPr>
              <w:jc w:val="center"/>
            </w:pPr>
            <w:r w:rsidRPr="001D7649">
              <w:t>34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BE" w:rsidRPr="001D7649" w:rsidRDefault="007B0FBE" w:rsidP="007B0FBE">
            <w:pPr>
              <w:jc w:val="both"/>
            </w:pPr>
            <w:r w:rsidRPr="001D7649">
              <w:t>Программа комплексного учебного курса «Основы духовно-нравственной культуры народов России» авторы</w:t>
            </w:r>
            <w:r w:rsidRPr="001D7649">
              <w:rPr>
                <w:bCs/>
              </w:rPr>
              <w:t>: Н.Ф. Виноградова, В.И. Власенко, А.В. Поляков</w:t>
            </w:r>
            <w:r w:rsidRPr="001D7649">
              <w:rPr>
                <w:spacing w:val="-2"/>
              </w:rPr>
              <w:t xml:space="preserve">  из сборника Система учебников «Алгоритм успеха». Примерная основная </w:t>
            </w:r>
            <w:r w:rsidRPr="001D7649">
              <w:rPr>
                <w:spacing w:val="-1"/>
              </w:rPr>
              <w:t xml:space="preserve">образовательная программа образовательного учреждения: основная школа. </w:t>
            </w:r>
            <w:r w:rsidRPr="001D7649">
              <w:t xml:space="preserve">— М.: </w:t>
            </w:r>
            <w:proofErr w:type="spellStart"/>
            <w:r w:rsidRPr="001D7649">
              <w:t>Вентана-Граф</w:t>
            </w:r>
            <w:proofErr w:type="spellEnd"/>
            <w:r w:rsidRPr="001D7649">
              <w:t>, 2016;</w:t>
            </w:r>
          </w:p>
          <w:p w:rsidR="00375955" w:rsidRPr="001D7649" w:rsidRDefault="00375955" w:rsidP="00375955">
            <w:pPr>
              <w:jc w:val="both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55" w:rsidRPr="001D7649" w:rsidRDefault="001D7649" w:rsidP="00375955">
            <w:r w:rsidRPr="001D7649">
              <w:rPr>
                <w:bCs/>
              </w:rPr>
              <w:t>Н.Ф. Виноградова, В.И. Власенко, А.В. Поляков</w:t>
            </w:r>
            <w:r w:rsidRPr="001D7649">
              <w:rPr>
                <w:spacing w:val="-2"/>
              </w:rPr>
              <w:t xml:space="preserve"> 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55" w:rsidRPr="001D7649" w:rsidRDefault="001D7649" w:rsidP="00375955">
            <w:r>
              <w:t>2016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55" w:rsidRPr="001D7649" w:rsidRDefault="007B0FBE" w:rsidP="00375955">
            <w:r w:rsidRPr="001D7649">
              <w:t>Н.Ф.Виноградова, В.И. Власенко, А.В. Поляков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55" w:rsidRPr="001D7649" w:rsidRDefault="007B0FBE" w:rsidP="00375955">
            <w:pPr>
              <w:jc w:val="both"/>
            </w:pPr>
            <w:r w:rsidRPr="001D7649">
              <w:t xml:space="preserve">Основы духовно-нравственной культуры народов России: 5 класс: учебник для учащихся </w:t>
            </w:r>
            <w:proofErr w:type="spellStart"/>
            <w:r w:rsidRPr="001D7649">
              <w:t>общеобразоват</w:t>
            </w:r>
            <w:proofErr w:type="spellEnd"/>
            <w:r w:rsidRPr="001D7649">
              <w:t xml:space="preserve">. учреждений / Н.Ф.Виноградова, В.И. Власенко, А.В. Поляков. – М.: </w:t>
            </w:r>
            <w:proofErr w:type="spellStart"/>
            <w:r w:rsidRPr="001D7649">
              <w:t>Вентана-Граф</w:t>
            </w:r>
            <w:proofErr w:type="spellEnd"/>
            <w:r w:rsidRPr="001D7649">
              <w:t>, 2017.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55" w:rsidRPr="001D7649" w:rsidRDefault="001D7649" w:rsidP="00375955">
            <w:r w:rsidRPr="001D7649">
              <w:t>2017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55" w:rsidRPr="001D7649" w:rsidRDefault="00375955" w:rsidP="00375955">
            <w:r w:rsidRPr="001D7649">
              <w:t>100 %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55" w:rsidRPr="001D7649" w:rsidRDefault="00375955" w:rsidP="00375955">
            <w:pPr>
              <w:spacing w:before="100" w:beforeAutospacing="1"/>
              <w:jc w:val="both"/>
            </w:pPr>
            <w:proofErr w:type="spellStart"/>
            <w:r w:rsidRPr="001D7649">
              <w:t>Мультимедийное</w:t>
            </w:r>
            <w:proofErr w:type="spellEnd"/>
            <w:r w:rsidRPr="001D7649">
              <w:t xml:space="preserve"> пособие по ОБЖ 8кл. (тесты, видеофильмы)</w:t>
            </w:r>
          </w:p>
        </w:tc>
      </w:tr>
      <w:tr w:rsidR="00C85166" w:rsidRPr="002C51FB" w:rsidTr="002F4B48">
        <w:trPr>
          <w:trHeight w:val="55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6" w:rsidRDefault="00C85166" w:rsidP="00AD7489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Основы безопасности жизнедеятельности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6" w:rsidRDefault="00C85166" w:rsidP="00AD7489">
            <w:pPr>
              <w:snapToGrid w:val="0"/>
              <w:jc w:val="center"/>
            </w:pPr>
            <w:r>
              <w:t>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6" w:rsidRDefault="00C85166" w:rsidP="00AD7489">
            <w:pPr>
              <w:snapToGrid w:val="0"/>
              <w:jc w:val="center"/>
            </w:pPr>
            <w:r>
              <w:t>34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6" w:rsidRDefault="00C85166" w:rsidP="00AD7489">
            <w:pPr>
              <w:snapToGrid w:val="0"/>
              <w:jc w:val="both"/>
            </w:pPr>
            <w:r>
              <w:t>Основы безопасности жизнедеятельности. Рабочие</w:t>
            </w:r>
          </w:p>
          <w:p w:rsidR="00C85166" w:rsidRDefault="00C85166" w:rsidP="00AD7489">
            <w:pPr>
              <w:jc w:val="both"/>
            </w:pPr>
            <w:r>
              <w:t>программы. Предметная линия учебников под редакцией А. Т. Смирнова. 5—9 классы</w:t>
            </w:r>
            <w:proofErr w:type="gramStart"/>
            <w:r>
              <w:t xml:space="preserve"> :</w:t>
            </w:r>
            <w:proofErr w:type="gramEnd"/>
            <w:r>
              <w:t xml:space="preserve"> учеб. Пособие</w:t>
            </w:r>
          </w:p>
          <w:p w:rsidR="00C85166" w:rsidRDefault="00C85166" w:rsidP="00AD7489">
            <w:pPr>
              <w:jc w:val="both"/>
            </w:pPr>
            <w:r>
              <w:t xml:space="preserve"> для </w:t>
            </w:r>
            <w:proofErr w:type="spellStart"/>
            <w:r>
              <w:t>общеобразоват</w:t>
            </w:r>
            <w:proofErr w:type="spellEnd"/>
            <w:r>
              <w:t>. организаций / А. Т. Смирнов,</w:t>
            </w:r>
          </w:p>
          <w:p w:rsidR="00C85166" w:rsidRDefault="00C85166" w:rsidP="00AD7489">
            <w:pPr>
              <w:jc w:val="both"/>
            </w:pPr>
          </w:p>
          <w:p w:rsidR="00C85166" w:rsidRDefault="00C85166" w:rsidP="00AD7489">
            <w:pPr>
              <w:jc w:val="both"/>
            </w:pPr>
            <w:r>
              <w:t>Б. О. Хренников. — 4-е изд. — М.</w:t>
            </w:r>
            <w:proofErr w:type="gramStart"/>
            <w:r>
              <w:t xml:space="preserve"> :</w:t>
            </w:r>
            <w:proofErr w:type="gramEnd"/>
            <w:r>
              <w:t xml:space="preserve"> Просвещение,</w:t>
            </w:r>
          </w:p>
          <w:p w:rsidR="00C85166" w:rsidRDefault="00C85166" w:rsidP="00AD7489">
            <w:pPr>
              <w:jc w:val="both"/>
            </w:pPr>
            <w:r>
              <w:t xml:space="preserve"> 2016.</w:t>
            </w:r>
          </w:p>
          <w:p w:rsidR="00C85166" w:rsidRDefault="00C85166" w:rsidP="00AD7489">
            <w:pPr>
              <w:jc w:val="both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6" w:rsidRDefault="00C85166" w:rsidP="00AD7489">
            <w:pPr>
              <w:snapToGrid w:val="0"/>
              <w:rPr>
                <w:bCs/>
              </w:rPr>
            </w:pPr>
            <w:r>
              <w:rPr>
                <w:bCs/>
              </w:rPr>
              <w:lastRenderedPageBreak/>
              <w:t>A.Т. Смирнов, Б.О. Хренников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6" w:rsidRDefault="00C85166" w:rsidP="00AD7489">
            <w:pPr>
              <w:snapToGrid w:val="0"/>
            </w:pPr>
            <w:r>
              <w:t>2016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6" w:rsidRDefault="00C85166" w:rsidP="00AD7489">
            <w:pPr>
              <w:snapToGrid w:val="0"/>
              <w:rPr>
                <w:bCs/>
              </w:rPr>
            </w:pPr>
            <w:r>
              <w:rPr>
                <w:bCs/>
              </w:rPr>
              <w:t>A.Т. Смирнов, Б.О. Хренников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6" w:rsidRDefault="00C85166" w:rsidP="00AD7489">
            <w:pPr>
              <w:snapToGrid w:val="0"/>
              <w:jc w:val="both"/>
            </w:pPr>
            <w:r>
              <w:t xml:space="preserve">Основы безопасности жизнедеятельности. 8 класс: </w:t>
            </w:r>
            <w:proofErr w:type="spellStart"/>
            <w:r>
              <w:t>учеб</w:t>
            </w:r>
            <w:proofErr w:type="gramStart"/>
            <w:r>
              <w:t>.д</w:t>
            </w:r>
            <w:proofErr w:type="gramEnd"/>
            <w:r>
              <w:t>ля</w:t>
            </w:r>
            <w:proofErr w:type="spellEnd"/>
            <w:r>
              <w:t xml:space="preserve"> </w:t>
            </w:r>
            <w:proofErr w:type="spellStart"/>
            <w:r>
              <w:t>общеобразоват</w:t>
            </w:r>
            <w:proofErr w:type="spellEnd"/>
            <w:r>
              <w:t>. Организаций/А.Т. Смирнов, Б.О. Хренников; под ред. А.Т. Смирнова. - 6-е изд. - М.:Просвещение,2017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6" w:rsidRDefault="00C85166" w:rsidP="00AD7489">
            <w:pPr>
              <w:snapToGrid w:val="0"/>
            </w:pPr>
            <w:r>
              <w:t>2017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6" w:rsidRDefault="00C85166" w:rsidP="00AD7489">
            <w:pPr>
              <w:snapToGrid w:val="0"/>
            </w:pPr>
            <w:r>
              <w:t>100,00%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66" w:rsidRDefault="00C85166" w:rsidP="00AD7489">
            <w:pPr>
              <w:snapToGrid w:val="0"/>
              <w:spacing w:before="28"/>
              <w:jc w:val="both"/>
            </w:pPr>
            <w:proofErr w:type="spellStart"/>
            <w:r>
              <w:t>Мультимедийное</w:t>
            </w:r>
            <w:proofErr w:type="spellEnd"/>
            <w:r>
              <w:t xml:space="preserve"> пособие по ОБЖ 8кл. (тесты, видеофильмы)</w:t>
            </w:r>
          </w:p>
        </w:tc>
      </w:tr>
      <w:tr w:rsidR="002F4B48" w:rsidRPr="002C51FB" w:rsidTr="002F4B48">
        <w:trPr>
          <w:trHeight w:val="55"/>
        </w:trPr>
        <w:tc>
          <w:tcPr>
            <w:tcW w:w="1554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48" w:rsidRPr="002F4B48" w:rsidRDefault="002F4B48" w:rsidP="0050518D">
            <w:pPr>
              <w:jc w:val="center"/>
              <w:rPr>
                <w:b/>
              </w:rPr>
            </w:pPr>
            <w:r w:rsidRPr="002F4B48">
              <w:rPr>
                <w:b/>
              </w:rPr>
              <w:lastRenderedPageBreak/>
              <w:t>Элективные, учебные курсы школьного компонента</w:t>
            </w:r>
          </w:p>
          <w:p w:rsidR="002F4B48" w:rsidRPr="002C51FB" w:rsidRDefault="002F4B48" w:rsidP="0050518D">
            <w:pPr>
              <w:jc w:val="center"/>
              <w:rPr>
                <w:color w:val="FF0000"/>
              </w:rPr>
            </w:pPr>
          </w:p>
        </w:tc>
      </w:tr>
      <w:tr w:rsidR="002F4B48" w:rsidRPr="002F4B48" w:rsidTr="002F4B48">
        <w:trPr>
          <w:trHeight w:val="527"/>
        </w:trPr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B48" w:rsidRPr="002F4B48" w:rsidRDefault="002F4B48" w:rsidP="0050518D">
            <w:proofErr w:type="spellStart"/>
            <w:r w:rsidRPr="002F4B48">
              <w:t>Язые</w:t>
            </w:r>
            <w:proofErr w:type="spellEnd"/>
            <w:r w:rsidRPr="002F4B48">
              <w:t xml:space="preserve"> в речевом общении</w:t>
            </w: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B48" w:rsidRPr="002F4B48" w:rsidRDefault="002F4B48" w:rsidP="0050518D">
            <w:pPr>
              <w:jc w:val="center"/>
            </w:pPr>
            <w:r w:rsidRPr="002F4B48">
              <w:t>8</w:t>
            </w:r>
          </w:p>
        </w:tc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B48" w:rsidRPr="002F4B48" w:rsidRDefault="002F4B48" w:rsidP="0050518D">
            <w:pPr>
              <w:jc w:val="center"/>
            </w:pPr>
            <w:r w:rsidRPr="002F4B48">
              <w:t>34</w:t>
            </w:r>
          </w:p>
        </w:tc>
        <w:tc>
          <w:tcPr>
            <w:tcW w:w="36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B48" w:rsidRPr="002F4B48" w:rsidRDefault="002F4B48" w:rsidP="0050518D">
            <w:pPr>
              <w:jc w:val="both"/>
              <w:rPr>
                <w:rFonts w:eastAsia="Arial Unicode MS"/>
              </w:rPr>
            </w:pPr>
            <w:r w:rsidRPr="002F4B48">
              <w:t xml:space="preserve">   </w:t>
            </w:r>
            <w:proofErr w:type="gramStart"/>
            <w:r w:rsidRPr="002F4B48">
              <w:t>Авторская программа курса «Язык в речевом общении» С.И. Львовой, опубликованная в сборнике «</w:t>
            </w:r>
            <w:r w:rsidRPr="002F4B48">
              <w:rPr>
                <w:color w:val="000000"/>
              </w:rPr>
              <w:t>Русский язык: 7-11 классы: программы факультативных и элективных курсов</w:t>
            </w:r>
            <w:r w:rsidRPr="002F4B48">
              <w:t>» (М.:</w:t>
            </w:r>
            <w:r w:rsidRPr="002F4B48">
              <w:rPr>
                <w:color w:val="000000"/>
              </w:rPr>
              <w:t xml:space="preserve"> </w:t>
            </w:r>
            <w:proofErr w:type="spellStart"/>
            <w:r w:rsidRPr="002F4B48">
              <w:rPr>
                <w:color w:val="000000"/>
              </w:rPr>
              <w:t>Вентана-Граф</w:t>
            </w:r>
            <w:proofErr w:type="spellEnd"/>
            <w:proofErr w:type="gramEnd"/>
          </w:p>
        </w:tc>
        <w:tc>
          <w:tcPr>
            <w:tcW w:w="14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B48" w:rsidRPr="002F4B48" w:rsidRDefault="002F4B48" w:rsidP="0050518D">
            <w:pPr>
              <w:jc w:val="both"/>
              <w:rPr>
                <w:rFonts w:eastAsia="Arial Unicode MS"/>
              </w:rPr>
            </w:pPr>
            <w:r w:rsidRPr="002F4B48">
              <w:t>С.И. Львова</w:t>
            </w:r>
          </w:p>
        </w:tc>
        <w:tc>
          <w:tcPr>
            <w:tcW w:w="7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B48" w:rsidRPr="002F4B48" w:rsidRDefault="002F4B48" w:rsidP="0050518D">
            <w:pPr>
              <w:jc w:val="both"/>
              <w:rPr>
                <w:rFonts w:eastAsia="Arial Unicode MS"/>
              </w:rPr>
            </w:pPr>
            <w:r w:rsidRPr="002F4B48">
              <w:rPr>
                <w:rFonts w:eastAsia="Arial Unicode MS"/>
              </w:rPr>
              <w:t>2008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48" w:rsidRPr="002F4B48" w:rsidRDefault="002F4B48" w:rsidP="0050518D">
            <w:r w:rsidRPr="002F4B48">
              <w:rPr>
                <w:color w:val="000000" w:themeColor="text1"/>
              </w:rPr>
              <w:t>Львова С. И.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B48" w:rsidRPr="002F4B48" w:rsidRDefault="002F4B48" w:rsidP="002F4B48">
            <w:pPr>
              <w:jc w:val="both"/>
              <w:rPr>
                <w:color w:val="000000" w:themeColor="text1"/>
              </w:rPr>
            </w:pPr>
            <w:r w:rsidRPr="002F4B48">
              <w:rPr>
                <w:color w:val="000000" w:themeColor="text1"/>
              </w:rPr>
              <w:t>Язык в речевом общении: Книга для учащихся. - М., 1992.</w:t>
            </w:r>
          </w:p>
          <w:p w:rsidR="002F4B48" w:rsidRPr="002F4B48" w:rsidRDefault="002F4B48" w:rsidP="002F4B48">
            <w:pPr>
              <w:jc w:val="both"/>
              <w:rPr>
                <w:color w:val="000000" w:themeColor="text1"/>
              </w:rPr>
            </w:pPr>
            <w:r w:rsidRPr="002F4B48">
              <w:rPr>
                <w:color w:val="000000" w:themeColor="text1"/>
              </w:rPr>
              <w:t>Львова С. И..</w:t>
            </w:r>
          </w:p>
          <w:p w:rsidR="002F4B48" w:rsidRPr="002F4B48" w:rsidRDefault="002F4B48" w:rsidP="002F4B48"/>
          <w:p w:rsidR="002F4B48" w:rsidRPr="002F4B48" w:rsidRDefault="002F4B48" w:rsidP="0050518D">
            <w:pPr>
              <w:jc w:val="both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48" w:rsidRPr="002F4B48" w:rsidRDefault="002F4B48" w:rsidP="0050518D">
            <w:r w:rsidRPr="002F4B48">
              <w:t>1992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48" w:rsidRPr="002F4B48" w:rsidRDefault="002F4B48" w:rsidP="0050518D">
            <w:r w:rsidRPr="002F4B48">
              <w:t>100 %</w:t>
            </w:r>
          </w:p>
        </w:tc>
        <w:tc>
          <w:tcPr>
            <w:tcW w:w="16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48" w:rsidRPr="002F4B48" w:rsidRDefault="002F4B48" w:rsidP="0050518D"/>
        </w:tc>
      </w:tr>
      <w:tr w:rsidR="002F4B48" w:rsidRPr="002F4B48" w:rsidTr="002F4B48">
        <w:trPr>
          <w:trHeight w:val="241"/>
        </w:trPr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B48" w:rsidRPr="002F4B48" w:rsidRDefault="002F4B48" w:rsidP="0050518D">
            <w:pPr>
              <w:rPr>
                <w:highlight w:val="yellow"/>
              </w:rPr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B48" w:rsidRPr="002F4B48" w:rsidRDefault="002F4B48" w:rsidP="0050518D">
            <w:pPr>
              <w:rPr>
                <w:highlight w:val="yellow"/>
              </w:rPr>
            </w:pPr>
          </w:p>
        </w:tc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B48" w:rsidRPr="002F4B48" w:rsidRDefault="002F4B48" w:rsidP="0050518D">
            <w:pPr>
              <w:rPr>
                <w:highlight w:val="yellow"/>
              </w:rPr>
            </w:pPr>
          </w:p>
        </w:tc>
        <w:tc>
          <w:tcPr>
            <w:tcW w:w="36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B48" w:rsidRPr="002F4B48" w:rsidRDefault="002F4B48" w:rsidP="0050518D">
            <w:pPr>
              <w:jc w:val="both"/>
              <w:rPr>
                <w:b/>
                <w:highlight w:val="yellow"/>
              </w:rPr>
            </w:pPr>
          </w:p>
        </w:tc>
        <w:tc>
          <w:tcPr>
            <w:tcW w:w="14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B48" w:rsidRPr="002F4B48" w:rsidRDefault="002F4B48" w:rsidP="0050518D">
            <w:pPr>
              <w:rPr>
                <w:highlight w:val="yellow"/>
              </w:rPr>
            </w:pPr>
          </w:p>
        </w:tc>
        <w:tc>
          <w:tcPr>
            <w:tcW w:w="7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B48" w:rsidRPr="002F4B48" w:rsidRDefault="002F4B48" w:rsidP="0050518D"/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48" w:rsidRPr="002F4B48" w:rsidRDefault="002F4B48" w:rsidP="0050518D">
            <w:r w:rsidRPr="002F4B48">
              <w:rPr>
                <w:color w:val="000000" w:themeColor="text1"/>
              </w:rPr>
              <w:t>Львова С. И.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48" w:rsidRPr="002F4B48" w:rsidRDefault="002F4B48" w:rsidP="0050518D">
            <w:pPr>
              <w:jc w:val="both"/>
            </w:pPr>
            <w:r w:rsidRPr="002F4B48">
              <w:rPr>
                <w:color w:val="000000" w:themeColor="text1"/>
              </w:rPr>
              <w:t>Язык и речь. Учебное пособие для 8-9 классов. - М., 2000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B48" w:rsidRPr="002F4B48" w:rsidRDefault="002F4B48" w:rsidP="0050518D">
            <w:r w:rsidRPr="002F4B48">
              <w:t>2000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B48" w:rsidRPr="002F4B48" w:rsidRDefault="002F4B48" w:rsidP="0050518D">
            <w:r w:rsidRPr="002F4B48">
              <w:t>100%</w:t>
            </w:r>
          </w:p>
        </w:tc>
        <w:tc>
          <w:tcPr>
            <w:tcW w:w="16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B48" w:rsidRPr="002F4B48" w:rsidRDefault="002F4B48" w:rsidP="0050518D"/>
        </w:tc>
      </w:tr>
    </w:tbl>
    <w:p w:rsidR="002F4B48" w:rsidRPr="002F4B48" w:rsidRDefault="002F4B48" w:rsidP="002F4B48">
      <w:pPr>
        <w:ind w:left="720"/>
        <w:rPr>
          <w:b/>
        </w:rPr>
      </w:pPr>
    </w:p>
    <w:p w:rsidR="0022797C" w:rsidRPr="002F4B48" w:rsidRDefault="0022797C" w:rsidP="00267D5F">
      <w:pPr>
        <w:tabs>
          <w:tab w:val="left" w:pos="3795"/>
          <w:tab w:val="center" w:pos="8005"/>
        </w:tabs>
        <w:ind w:left="1440"/>
        <w:rPr>
          <w:b/>
          <w:color w:val="FF0000"/>
        </w:rPr>
      </w:pPr>
    </w:p>
    <w:p w:rsidR="0022797C" w:rsidRPr="002F4B48" w:rsidRDefault="0022797C" w:rsidP="00DD03D9">
      <w:pPr>
        <w:tabs>
          <w:tab w:val="left" w:pos="3795"/>
          <w:tab w:val="center" w:pos="8005"/>
        </w:tabs>
        <w:ind w:left="1440"/>
        <w:jc w:val="center"/>
        <w:rPr>
          <w:b/>
          <w:color w:val="FF0000"/>
        </w:rPr>
      </w:pPr>
    </w:p>
    <w:p w:rsidR="0022797C" w:rsidRPr="002C51FB" w:rsidRDefault="0022797C" w:rsidP="00DD03D9">
      <w:pPr>
        <w:tabs>
          <w:tab w:val="left" w:pos="3795"/>
          <w:tab w:val="center" w:pos="8005"/>
        </w:tabs>
        <w:ind w:left="1440"/>
        <w:jc w:val="center"/>
        <w:rPr>
          <w:b/>
          <w:color w:val="FF0000"/>
        </w:rPr>
      </w:pPr>
    </w:p>
    <w:p w:rsidR="00267D5F" w:rsidRPr="002C51FB" w:rsidRDefault="00267D5F" w:rsidP="00DD03D9">
      <w:pPr>
        <w:tabs>
          <w:tab w:val="left" w:pos="3795"/>
          <w:tab w:val="center" w:pos="8005"/>
        </w:tabs>
        <w:ind w:left="1440"/>
        <w:jc w:val="center"/>
        <w:rPr>
          <w:b/>
          <w:color w:val="FF0000"/>
        </w:rPr>
      </w:pPr>
    </w:p>
    <w:p w:rsidR="00267D5F" w:rsidRPr="002C51FB" w:rsidRDefault="00267D5F" w:rsidP="00DD03D9">
      <w:pPr>
        <w:tabs>
          <w:tab w:val="left" w:pos="3795"/>
          <w:tab w:val="center" w:pos="8005"/>
        </w:tabs>
        <w:ind w:left="1440"/>
        <w:jc w:val="center"/>
        <w:rPr>
          <w:b/>
          <w:color w:val="FF0000"/>
        </w:rPr>
      </w:pPr>
    </w:p>
    <w:p w:rsidR="00267D5F" w:rsidRPr="002C51FB" w:rsidRDefault="00267D5F" w:rsidP="00DD03D9">
      <w:pPr>
        <w:tabs>
          <w:tab w:val="left" w:pos="3795"/>
          <w:tab w:val="center" w:pos="8005"/>
        </w:tabs>
        <w:ind w:left="1440"/>
        <w:jc w:val="center"/>
        <w:rPr>
          <w:b/>
          <w:color w:val="FF0000"/>
        </w:rPr>
      </w:pPr>
    </w:p>
    <w:p w:rsidR="00267D5F" w:rsidRPr="002C51FB" w:rsidRDefault="00267D5F" w:rsidP="00DD03D9">
      <w:pPr>
        <w:tabs>
          <w:tab w:val="left" w:pos="3795"/>
          <w:tab w:val="center" w:pos="8005"/>
        </w:tabs>
        <w:ind w:left="1440"/>
        <w:jc w:val="center"/>
        <w:rPr>
          <w:b/>
          <w:color w:val="FF0000"/>
        </w:rPr>
      </w:pPr>
    </w:p>
    <w:p w:rsidR="00267D5F" w:rsidRPr="002C51FB" w:rsidRDefault="00267D5F" w:rsidP="00DD03D9">
      <w:pPr>
        <w:tabs>
          <w:tab w:val="left" w:pos="3795"/>
          <w:tab w:val="center" w:pos="8005"/>
        </w:tabs>
        <w:ind w:left="1440"/>
        <w:jc w:val="center"/>
        <w:rPr>
          <w:b/>
          <w:color w:val="FF0000"/>
        </w:rPr>
      </w:pPr>
    </w:p>
    <w:p w:rsidR="00267D5F" w:rsidRPr="002C51FB" w:rsidRDefault="00267D5F" w:rsidP="00DD03D9">
      <w:pPr>
        <w:tabs>
          <w:tab w:val="left" w:pos="3795"/>
          <w:tab w:val="center" w:pos="8005"/>
        </w:tabs>
        <w:ind w:left="1440"/>
        <w:jc w:val="center"/>
        <w:rPr>
          <w:b/>
          <w:color w:val="FF0000"/>
        </w:rPr>
      </w:pPr>
    </w:p>
    <w:p w:rsidR="00267D5F" w:rsidRPr="002C51FB" w:rsidRDefault="00267D5F" w:rsidP="00DD03D9">
      <w:pPr>
        <w:tabs>
          <w:tab w:val="left" w:pos="3795"/>
          <w:tab w:val="center" w:pos="8005"/>
        </w:tabs>
        <w:ind w:left="1440"/>
        <w:jc w:val="center"/>
        <w:rPr>
          <w:b/>
          <w:color w:val="FF0000"/>
        </w:rPr>
      </w:pPr>
    </w:p>
    <w:p w:rsidR="00267D5F" w:rsidRPr="002C51FB" w:rsidRDefault="00267D5F" w:rsidP="00DD03D9">
      <w:pPr>
        <w:tabs>
          <w:tab w:val="left" w:pos="3795"/>
          <w:tab w:val="center" w:pos="8005"/>
        </w:tabs>
        <w:ind w:left="1440"/>
        <w:jc w:val="center"/>
        <w:rPr>
          <w:b/>
          <w:color w:val="FF0000"/>
        </w:rPr>
      </w:pPr>
    </w:p>
    <w:p w:rsidR="00267D5F" w:rsidRPr="002C51FB" w:rsidRDefault="00267D5F" w:rsidP="00DD03D9">
      <w:pPr>
        <w:tabs>
          <w:tab w:val="left" w:pos="3795"/>
          <w:tab w:val="center" w:pos="8005"/>
        </w:tabs>
        <w:ind w:left="1440"/>
        <w:jc w:val="center"/>
        <w:rPr>
          <w:b/>
          <w:color w:val="FF0000"/>
        </w:rPr>
      </w:pPr>
    </w:p>
    <w:p w:rsidR="00267D5F" w:rsidRPr="002C51FB" w:rsidRDefault="00267D5F" w:rsidP="00DD03D9">
      <w:pPr>
        <w:tabs>
          <w:tab w:val="left" w:pos="3795"/>
          <w:tab w:val="center" w:pos="8005"/>
        </w:tabs>
        <w:ind w:left="1440"/>
        <w:jc w:val="center"/>
        <w:rPr>
          <w:b/>
          <w:color w:val="FF0000"/>
        </w:rPr>
      </w:pPr>
    </w:p>
    <w:p w:rsidR="00267D5F" w:rsidRPr="002C51FB" w:rsidRDefault="00267D5F" w:rsidP="00DD03D9">
      <w:pPr>
        <w:tabs>
          <w:tab w:val="left" w:pos="3795"/>
          <w:tab w:val="center" w:pos="8005"/>
        </w:tabs>
        <w:ind w:left="1440"/>
        <w:jc w:val="center"/>
        <w:rPr>
          <w:b/>
          <w:color w:val="FF0000"/>
        </w:rPr>
      </w:pPr>
    </w:p>
    <w:p w:rsidR="00267D5F" w:rsidRPr="002C51FB" w:rsidRDefault="00267D5F" w:rsidP="00DD03D9">
      <w:pPr>
        <w:tabs>
          <w:tab w:val="left" w:pos="3795"/>
          <w:tab w:val="center" w:pos="8005"/>
        </w:tabs>
        <w:ind w:left="1440"/>
        <w:jc w:val="center"/>
        <w:rPr>
          <w:b/>
          <w:color w:val="FF0000"/>
        </w:rPr>
      </w:pPr>
    </w:p>
    <w:p w:rsidR="00267D5F" w:rsidRPr="002C51FB" w:rsidRDefault="00267D5F" w:rsidP="00DD03D9">
      <w:pPr>
        <w:tabs>
          <w:tab w:val="left" w:pos="3795"/>
          <w:tab w:val="center" w:pos="8005"/>
        </w:tabs>
        <w:ind w:left="1440"/>
        <w:jc w:val="center"/>
        <w:rPr>
          <w:b/>
          <w:color w:val="FF0000"/>
        </w:rPr>
      </w:pPr>
    </w:p>
    <w:p w:rsidR="00267D5F" w:rsidRPr="002C51FB" w:rsidRDefault="00267D5F" w:rsidP="00DD03D9">
      <w:pPr>
        <w:tabs>
          <w:tab w:val="left" w:pos="3795"/>
          <w:tab w:val="center" w:pos="8005"/>
        </w:tabs>
        <w:ind w:left="1440"/>
        <w:jc w:val="center"/>
        <w:rPr>
          <w:b/>
          <w:color w:val="FF0000"/>
        </w:rPr>
      </w:pPr>
    </w:p>
    <w:p w:rsidR="00267D5F" w:rsidRPr="002C51FB" w:rsidRDefault="00267D5F" w:rsidP="00DD03D9">
      <w:pPr>
        <w:tabs>
          <w:tab w:val="left" w:pos="3795"/>
          <w:tab w:val="center" w:pos="8005"/>
        </w:tabs>
        <w:ind w:left="1440"/>
        <w:jc w:val="center"/>
        <w:rPr>
          <w:b/>
          <w:color w:val="FF0000"/>
        </w:rPr>
      </w:pPr>
    </w:p>
    <w:p w:rsidR="00267D5F" w:rsidRPr="002C51FB" w:rsidRDefault="00267D5F" w:rsidP="00DD03D9">
      <w:pPr>
        <w:tabs>
          <w:tab w:val="left" w:pos="3795"/>
          <w:tab w:val="center" w:pos="8005"/>
        </w:tabs>
        <w:ind w:left="1440"/>
        <w:jc w:val="center"/>
        <w:rPr>
          <w:b/>
          <w:color w:val="FF0000"/>
        </w:rPr>
      </w:pPr>
    </w:p>
    <w:p w:rsidR="0022797C" w:rsidRPr="002C51FB" w:rsidRDefault="0022797C" w:rsidP="00DD03D9">
      <w:pPr>
        <w:tabs>
          <w:tab w:val="left" w:pos="3795"/>
          <w:tab w:val="center" w:pos="8005"/>
        </w:tabs>
        <w:ind w:left="1440"/>
        <w:jc w:val="center"/>
        <w:rPr>
          <w:b/>
          <w:color w:val="FF0000"/>
        </w:rPr>
      </w:pPr>
    </w:p>
    <w:p w:rsidR="00DD03D9" w:rsidRPr="002F4B48" w:rsidRDefault="00DD03D9" w:rsidP="00DD03D9">
      <w:pPr>
        <w:tabs>
          <w:tab w:val="left" w:pos="3795"/>
          <w:tab w:val="center" w:pos="8005"/>
        </w:tabs>
        <w:ind w:left="1440"/>
        <w:jc w:val="center"/>
        <w:rPr>
          <w:b/>
        </w:rPr>
      </w:pPr>
      <w:r w:rsidRPr="002F4B48">
        <w:rPr>
          <w:b/>
        </w:rPr>
        <w:lastRenderedPageBreak/>
        <w:t xml:space="preserve">   Программно-методическое обеспечение учебного плана</w:t>
      </w:r>
    </w:p>
    <w:p w:rsidR="00DD03D9" w:rsidRPr="002F4B48" w:rsidRDefault="00DD03D9" w:rsidP="00DD03D9">
      <w:pPr>
        <w:ind w:left="360"/>
        <w:jc w:val="center"/>
        <w:rPr>
          <w:b/>
        </w:rPr>
      </w:pPr>
      <w:r w:rsidRPr="002F4B48">
        <w:rPr>
          <w:b/>
        </w:rPr>
        <w:t xml:space="preserve">муниципального бюджетного общеобразовательного учреждения </w:t>
      </w:r>
    </w:p>
    <w:p w:rsidR="00DD03D9" w:rsidRPr="002F4B48" w:rsidRDefault="00DD03D9" w:rsidP="00DD03D9">
      <w:pPr>
        <w:ind w:left="360"/>
        <w:jc w:val="center"/>
        <w:rPr>
          <w:b/>
        </w:rPr>
      </w:pPr>
      <w:r w:rsidRPr="002F4B48">
        <w:rPr>
          <w:b/>
        </w:rPr>
        <w:t xml:space="preserve"> «Новоалександровская средняя общеобразовательная школа </w:t>
      </w:r>
      <w:proofErr w:type="spellStart"/>
      <w:r w:rsidRPr="002F4B48">
        <w:rPr>
          <w:b/>
        </w:rPr>
        <w:t>Ровеньского</w:t>
      </w:r>
      <w:proofErr w:type="spellEnd"/>
      <w:r w:rsidRPr="002F4B48">
        <w:rPr>
          <w:b/>
        </w:rPr>
        <w:t xml:space="preserve"> района Белгородской области» уровня основного общего образования, реализующего ФКГОС-2004, </w:t>
      </w:r>
    </w:p>
    <w:p w:rsidR="00DD03D9" w:rsidRPr="002F4B48" w:rsidRDefault="00DD03D9" w:rsidP="00DD03D9">
      <w:pPr>
        <w:ind w:left="360"/>
        <w:jc w:val="center"/>
        <w:rPr>
          <w:b/>
        </w:rPr>
      </w:pPr>
      <w:r w:rsidRPr="002F4B48">
        <w:rPr>
          <w:b/>
        </w:rPr>
        <w:t>на 201</w:t>
      </w:r>
      <w:r w:rsidR="002C51FB" w:rsidRPr="002F4B48">
        <w:rPr>
          <w:b/>
        </w:rPr>
        <w:t>8</w:t>
      </w:r>
      <w:r w:rsidRPr="002F4B48">
        <w:rPr>
          <w:b/>
        </w:rPr>
        <w:t>-201</w:t>
      </w:r>
      <w:r w:rsidR="002C51FB" w:rsidRPr="002F4B48">
        <w:rPr>
          <w:b/>
        </w:rPr>
        <w:t>9</w:t>
      </w:r>
      <w:r w:rsidRPr="002F4B48">
        <w:rPr>
          <w:b/>
        </w:rPr>
        <w:t xml:space="preserve"> учебный год</w:t>
      </w:r>
    </w:p>
    <w:p w:rsidR="00DD03D9" w:rsidRPr="002F4B48" w:rsidRDefault="00DD03D9" w:rsidP="00DD03D9">
      <w:pPr>
        <w:ind w:left="360"/>
        <w:jc w:val="center"/>
        <w:rPr>
          <w:b/>
        </w:rPr>
      </w:pPr>
      <w:r w:rsidRPr="002F4B48">
        <w:rPr>
          <w:b/>
        </w:rPr>
        <w:t>(9 классы)</w:t>
      </w:r>
    </w:p>
    <w:tbl>
      <w:tblPr>
        <w:tblW w:w="15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37"/>
        <w:gridCol w:w="413"/>
        <w:gridCol w:w="691"/>
        <w:gridCol w:w="3563"/>
        <w:gridCol w:w="48"/>
        <w:gridCol w:w="1446"/>
        <w:gridCol w:w="65"/>
        <w:gridCol w:w="712"/>
        <w:gridCol w:w="1414"/>
        <w:gridCol w:w="2552"/>
        <w:gridCol w:w="647"/>
        <w:gridCol w:w="770"/>
        <w:gridCol w:w="1652"/>
      </w:tblGrid>
      <w:tr w:rsidR="002C51FB" w:rsidRPr="002F4B48" w:rsidTr="00E22738">
        <w:trPr>
          <w:trHeight w:val="21"/>
        </w:trPr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DD03D9" w:rsidRPr="002F4B48" w:rsidRDefault="00DD03D9" w:rsidP="002D132B">
            <w:pPr>
              <w:jc w:val="center"/>
              <w:rPr>
                <w:b/>
              </w:rPr>
            </w:pPr>
            <w:r w:rsidRPr="002F4B48">
              <w:rPr>
                <w:b/>
              </w:rPr>
              <w:t>Предмет</w:t>
            </w:r>
          </w:p>
        </w:tc>
        <w:tc>
          <w:tcPr>
            <w:tcW w:w="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extDirection w:val="btLr"/>
            <w:hideMark/>
          </w:tcPr>
          <w:p w:rsidR="00DD03D9" w:rsidRPr="002F4B48" w:rsidRDefault="00DD03D9" w:rsidP="002D132B">
            <w:pPr>
              <w:jc w:val="center"/>
              <w:rPr>
                <w:b/>
              </w:rPr>
            </w:pPr>
            <w:r w:rsidRPr="002F4B48">
              <w:rPr>
                <w:b/>
              </w:rPr>
              <w:t>Класс</w:t>
            </w:r>
          </w:p>
        </w:tc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extDirection w:val="btLr"/>
            <w:hideMark/>
          </w:tcPr>
          <w:p w:rsidR="00DD03D9" w:rsidRPr="002F4B48" w:rsidRDefault="00DD03D9" w:rsidP="002D132B">
            <w:pPr>
              <w:jc w:val="center"/>
              <w:rPr>
                <w:b/>
              </w:rPr>
            </w:pPr>
            <w:r w:rsidRPr="002F4B48">
              <w:rPr>
                <w:b/>
              </w:rPr>
              <w:t>Кол-во часов</w:t>
            </w:r>
          </w:p>
        </w:tc>
        <w:tc>
          <w:tcPr>
            <w:tcW w:w="58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DD03D9" w:rsidRPr="002F4B48" w:rsidRDefault="00DD03D9" w:rsidP="002D132B">
            <w:pPr>
              <w:jc w:val="center"/>
              <w:rPr>
                <w:b/>
              </w:rPr>
            </w:pPr>
            <w:r w:rsidRPr="002F4B48">
              <w:rPr>
                <w:b/>
              </w:rPr>
              <w:t>Программа</w:t>
            </w:r>
          </w:p>
        </w:tc>
        <w:tc>
          <w:tcPr>
            <w:tcW w:w="5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DD03D9" w:rsidRPr="002F4B48" w:rsidRDefault="00DD03D9" w:rsidP="002D132B">
            <w:pPr>
              <w:jc w:val="center"/>
              <w:rPr>
                <w:b/>
              </w:rPr>
            </w:pPr>
            <w:r w:rsidRPr="002F4B48">
              <w:rPr>
                <w:b/>
              </w:rPr>
              <w:t>Учебник</w:t>
            </w: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DD03D9" w:rsidRPr="002F4B48" w:rsidRDefault="00DD03D9" w:rsidP="002D132B">
            <w:pPr>
              <w:jc w:val="center"/>
              <w:rPr>
                <w:b/>
              </w:rPr>
            </w:pPr>
            <w:r w:rsidRPr="002F4B48">
              <w:rPr>
                <w:b/>
              </w:rPr>
              <w:t>Электронные пособия</w:t>
            </w:r>
          </w:p>
        </w:tc>
      </w:tr>
      <w:tr w:rsidR="002C51FB" w:rsidRPr="002F4B48" w:rsidTr="00E22738">
        <w:trPr>
          <w:trHeight w:val="549"/>
        </w:trPr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3D9" w:rsidRPr="002F4B48" w:rsidRDefault="00DD03D9" w:rsidP="002D132B">
            <w:pPr>
              <w:jc w:val="center"/>
              <w:rPr>
                <w:b/>
              </w:rPr>
            </w:pPr>
          </w:p>
        </w:tc>
        <w:tc>
          <w:tcPr>
            <w:tcW w:w="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3D9" w:rsidRPr="002F4B48" w:rsidRDefault="00DD03D9" w:rsidP="002D132B">
            <w:pPr>
              <w:jc w:val="center"/>
              <w:rPr>
                <w:b/>
              </w:rPr>
            </w:pPr>
          </w:p>
        </w:tc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3D9" w:rsidRPr="002F4B48" w:rsidRDefault="00DD03D9" w:rsidP="002D132B">
            <w:pPr>
              <w:jc w:val="center"/>
              <w:rPr>
                <w:b/>
              </w:rPr>
            </w:pP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DD03D9" w:rsidRPr="002F4B48" w:rsidRDefault="00DD03D9" w:rsidP="002D132B">
            <w:pPr>
              <w:jc w:val="center"/>
              <w:rPr>
                <w:b/>
              </w:rPr>
            </w:pPr>
            <w:r w:rsidRPr="002F4B48">
              <w:rPr>
                <w:b/>
              </w:rPr>
              <w:t>Вид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DD03D9" w:rsidRPr="002F4B48" w:rsidRDefault="00DD03D9" w:rsidP="002D132B">
            <w:pPr>
              <w:jc w:val="center"/>
              <w:rPr>
                <w:b/>
              </w:rPr>
            </w:pPr>
            <w:r w:rsidRPr="002F4B48">
              <w:rPr>
                <w:b/>
              </w:rPr>
              <w:t>Автор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DD03D9" w:rsidRPr="002F4B48" w:rsidRDefault="00DD03D9" w:rsidP="00F55E00">
            <w:pPr>
              <w:ind w:right="-105"/>
              <w:jc w:val="center"/>
              <w:rPr>
                <w:b/>
              </w:rPr>
            </w:pPr>
            <w:r w:rsidRPr="002F4B48">
              <w:rPr>
                <w:b/>
              </w:rPr>
              <w:t>Год издания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DD03D9" w:rsidRPr="002F4B48" w:rsidRDefault="00DD03D9" w:rsidP="002D132B">
            <w:pPr>
              <w:jc w:val="center"/>
              <w:rPr>
                <w:b/>
              </w:rPr>
            </w:pPr>
            <w:r w:rsidRPr="002F4B48">
              <w:rPr>
                <w:b/>
              </w:rPr>
              <w:t>Автор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DD03D9" w:rsidRPr="002F4B48" w:rsidRDefault="00DD03D9" w:rsidP="002D132B">
            <w:pPr>
              <w:jc w:val="center"/>
              <w:rPr>
                <w:b/>
              </w:rPr>
            </w:pPr>
            <w:r w:rsidRPr="002F4B48">
              <w:rPr>
                <w:b/>
              </w:rPr>
              <w:t>Название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DD03D9" w:rsidRPr="002F4B48" w:rsidRDefault="00DD03D9" w:rsidP="002D132B">
            <w:pPr>
              <w:jc w:val="center"/>
              <w:rPr>
                <w:b/>
              </w:rPr>
            </w:pPr>
            <w:r w:rsidRPr="002F4B48">
              <w:rPr>
                <w:b/>
              </w:rPr>
              <w:t>Год издания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DD03D9" w:rsidRPr="002F4B48" w:rsidRDefault="00DD03D9" w:rsidP="002D132B">
            <w:pPr>
              <w:jc w:val="center"/>
              <w:rPr>
                <w:b/>
              </w:rPr>
            </w:pPr>
            <w:r w:rsidRPr="002F4B48">
              <w:rPr>
                <w:b/>
              </w:rPr>
              <w:t>Обеспеченность</w:t>
            </w:r>
          </w:p>
        </w:tc>
        <w:tc>
          <w:tcPr>
            <w:tcW w:w="1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3D9" w:rsidRPr="002F4B48" w:rsidRDefault="00DD03D9" w:rsidP="002D132B">
            <w:pPr>
              <w:jc w:val="center"/>
              <w:rPr>
                <w:b/>
              </w:rPr>
            </w:pPr>
          </w:p>
        </w:tc>
      </w:tr>
      <w:tr w:rsidR="002C51FB" w:rsidRPr="002F4B48" w:rsidTr="002D132B">
        <w:trPr>
          <w:trHeight w:val="55"/>
        </w:trPr>
        <w:tc>
          <w:tcPr>
            <w:tcW w:w="155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32B" w:rsidRPr="002F4B48" w:rsidRDefault="002D132B" w:rsidP="002D132B">
            <w:pPr>
              <w:jc w:val="center"/>
            </w:pPr>
            <w:r w:rsidRPr="002F4B48">
              <w:rPr>
                <w:b/>
                <w:i/>
              </w:rPr>
              <w:t>Уровень основного общего образования</w:t>
            </w:r>
          </w:p>
        </w:tc>
      </w:tr>
      <w:tr w:rsidR="002C51FB" w:rsidRPr="002F4B48" w:rsidTr="00E22738">
        <w:trPr>
          <w:trHeight w:val="55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B4C" w:rsidRPr="002F4B48" w:rsidRDefault="00375955" w:rsidP="00DD03D9">
            <w:r w:rsidRPr="002F4B48">
              <w:t>Русский язык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B4C" w:rsidRPr="002F4B48" w:rsidRDefault="00393B4C" w:rsidP="00DD03D9">
            <w:pPr>
              <w:jc w:val="center"/>
            </w:pPr>
            <w:r w:rsidRPr="002F4B48">
              <w:t>9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B4C" w:rsidRPr="002F4B48" w:rsidRDefault="00393B4C" w:rsidP="00DD03D9">
            <w:pPr>
              <w:jc w:val="center"/>
            </w:pPr>
            <w:r w:rsidRPr="002F4B48">
              <w:t>68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B4C" w:rsidRPr="002F4B48" w:rsidRDefault="00AA5D05" w:rsidP="00D03E11">
            <w:pPr>
              <w:jc w:val="both"/>
              <w:rPr>
                <w:b/>
              </w:rPr>
            </w:pPr>
            <w:r w:rsidRPr="002F4B48">
              <w:t xml:space="preserve">Программа </w:t>
            </w:r>
            <w:r w:rsidR="00D03E11" w:rsidRPr="002F4B48">
              <w:t xml:space="preserve">общеобразовательных учреждений.  Русский язык . 5-9 классы </w:t>
            </w:r>
            <w:r w:rsidRPr="002F4B48">
              <w:t xml:space="preserve"> М.: </w:t>
            </w:r>
            <w:r w:rsidR="00D03E11" w:rsidRPr="002F4B48">
              <w:t>Просвещение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B4C" w:rsidRPr="002F4B48" w:rsidRDefault="00D03E11" w:rsidP="00DD03D9">
            <w:r w:rsidRPr="002F4B48">
              <w:t xml:space="preserve">М.Т.Баранов, </w:t>
            </w:r>
            <w:proofErr w:type="spellStart"/>
            <w:r w:rsidRPr="002F4B48">
              <w:t>Т.А.Ладыженская</w:t>
            </w:r>
            <w:proofErr w:type="spellEnd"/>
            <w:proofErr w:type="gramStart"/>
            <w:r w:rsidRPr="002F4B48">
              <w:t xml:space="preserve"> ,</w:t>
            </w:r>
            <w:proofErr w:type="gramEnd"/>
            <w:r w:rsidRPr="002F4B48">
              <w:t xml:space="preserve"> </w:t>
            </w:r>
            <w:proofErr w:type="spellStart"/>
            <w:r w:rsidRPr="002F4B48">
              <w:t>Н.М.Шанский</w:t>
            </w:r>
            <w:proofErr w:type="spellEnd"/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4C" w:rsidRPr="002F4B48" w:rsidRDefault="00D03E11" w:rsidP="00DD03D9">
            <w:r w:rsidRPr="002F4B48">
              <w:t>2008</w:t>
            </w:r>
          </w:p>
          <w:p w:rsidR="00393B4C" w:rsidRPr="002F4B48" w:rsidRDefault="00393B4C" w:rsidP="00DD03D9"/>
          <w:p w:rsidR="00393B4C" w:rsidRPr="002F4B48" w:rsidRDefault="00393B4C" w:rsidP="00DD03D9"/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B4C" w:rsidRPr="002F4B48" w:rsidRDefault="008346B7" w:rsidP="00CD777C">
            <w:pPr>
              <w:ind w:left="-111"/>
            </w:pPr>
            <w:proofErr w:type="spellStart"/>
            <w:r w:rsidRPr="002F4B48">
              <w:t>Л.А.Тростенцова</w:t>
            </w:r>
            <w:proofErr w:type="spellEnd"/>
            <w:proofErr w:type="gramStart"/>
            <w:r w:rsidRPr="002F4B48">
              <w:t xml:space="preserve"> ,</w:t>
            </w:r>
            <w:proofErr w:type="gramEnd"/>
            <w:r w:rsidRPr="002F4B48">
              <w:t xml:space="preserve"> </w:t>
            </w:r>
            <w:proofErr w:type="spellStart"/>
            <w:r w:rsidRPr="002F4B48">
              <w:t>А.Д.Ладыженская</w:t>
            </w:r>
            <w:proofErr w:type="spellEnd"/>
            <w:r w:rsidRPr="002F4B48">
              <w:t xml:space="preserve"> , </w:t>
            </w:r>
            <w:proofErr w:type="spellStart"/>
            <w:r w:rsidRPr="002F4B48">
              <w:t>А.Д.Дейкина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B4C" w:rsidRPr="002F4B48" w:rsidRDefault="00393B4C" w:rsidP="008346B7">
            <w:pPr>
              <w:jc w:val="both"/>
            </w:pPr>
            <w:r w:rsidRPr="002F4B48">
              <w:t>Русский язык. 9 класс: учебник</w:t>
            </w:r>
            <w:r w:rsidR="00D03628" w:rsidRPr="002F4B48">
              <w:t xml:space="preserve"> </w:t>
            </w:r>
            <w:r w:rsidR="008346B7" w:rsidRPr="002F4B48">
              <w:t xml:space="preserve">для </w:t>
            </w:r>
            <w:proofErr w:type="spellStart"/>
            <w:r w:rsidR="008346B7" w:rsidRPr="002F4B48">
              <w:t>общеобраз</w:t>
            </w:r>
            <w:proofErr w:type="spellEnd"/>
            <w:r w:rsidR="008346B7" w:rsidRPr="002F4B48">
              <w:t xml:space="preserve">. </w:t>
            </w:r>
            <w:proofErr w:type="spellStart"/>
            <w:r w:rsidR="008346B7" w:rsidRPr="002F4B48">
              <w:t>организай</w:t>
            </w:r>
            <w:proofErr w:type="spellEnd"/>
            <w:r w:rsidR="008346B7" w:rsidRPr="002F4B48">
              <w:t xml:space="preserve">. </w:t>
            </w:r>
            <w:r w:rsidR="00D03628" w:rsidRPr="002F4B48">
              <w:t>- М:  «</w:t>
            </w:r>
            <w:r w:rsidR="008346B7" w:rsidRPr="002F4B48">
              <w:t>Просвещение</w:t>
            </w:r>
            <w:r w:rsidRPr="002F4B48">
              <w:t>»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B4C" w:rsidRPr="002F4B48" w:rsidRDefault="008346B7" w:rsidP="00DD03D9">
            <w:r w:rsidRPr="002F4B48">
              <w:t>2018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B4C" w:rsidRPr="002F4B48" w:rsidRDefault="00393B4C" w:rsidP="00DD03D9">
            <w:r w:rsidRPr="002F4B48">
              <w:t>100 %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4C" w:rsidRPr="002F4B48" w:rsidRDefault="00393B4C" w:rsidP="00DD03D9"/>
        </w:tc>
      </w:tr>
      <w:tr w:rsidR="002C51FB" w:rsidRPr="002C51FB" w:rsidTr="00E22738">
        <w:trPr>
          <w:trHeight w:val="55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B4C" w:rsidRPr="008346B7" w:rsidRDefault="00375955" w:rsidP="00DD03D9">
            <w:r w:rsidRPr="008346B7">
              <w:t>Литература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B4C" w:rsidRPr="008346B7" w:rsidRDefault="00393B4C" w:rsidP="00DD03D9">
            <w:pPr>
              <w:jc w:val="center"/>
            </w:pPr>
            <w:r w:rsidRPr="008346B7">
              <w:t>9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B4C" w:rsidRPr="008346B7" w:rsidRDefault="00393B4C" w:rsidP="00DD03D9">
            <w:pPr>
              <w:jc w:val="center"/>
            </w:pPr>
            <w:r w:rsidRPr="008346B7">
              <w:t>102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B4C" w:rsidRPr="008346B7" w:rsidRDefault="008346B7" w:rsidP="00DD03D9">
            <w:pPr>
              <w:jc w:val="both"/>
            </w:pPr>
            <w:r w:rsidRPr="008346B7">
              <w:t xml:space="preserve">Программа по литературе </w:t>
            </w:r>
            <w:r w:rsidR="00393B4C" w:rsidRPr="008346B7">
              <w:t xml:space="preserve"> для 5-11 клас</w:t>
            </w:r>
            <w:r w:rsidRPr="008346B7">
              <w:t>сов общеобразовательной школы. 6</w:t>
            </w:r>
            <w:r w:rsidR="00393B4C" w:rsidRPr="008346B7">
              <w:t>-е издание, исправленное и дополненное. – М.</w:t>
            </w:r>
            <w:proofErr w:type="gramStart"/>
            <w:r w:rsidR="00393B4C" w:rsidRPr="008346B7">
              <w:t xml:space="preserve"> :</w:t>
            </w:r>
            <w:proofErr w:type="gramEnd"/>
            <w:r w:rsidR="00393B4C" w:rsidRPr="008346B7">
              <w:t xml:space="preserve"> Русское слово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B4C" w:rsidRPr="008346B7" w:rsidRDefault="00393B4C" w:rsidP="00DD03D9">
            <w:r w:rsidRPr="008346B7">
              <w:rPr>
                <w:spacing w:val="-6"/>
              </w:rPr>
              <w:t xml:space="preserve">Г.С. </w:t>
            </w:r>
            <w:proofErr w:type="spellStart"/>
            <w:r w:rsidRPr="008346B7">
              <w:rPr>
                <w:spacing w:val="-6"/>
              </w:rPr>
              <w:t>Меркин</w:t>
            </w:r>
            <w:proofErr w:type="spellEnd"/>
            <w:r w:rsidRPr="008346B7">
              <w:rPr>
                <w:spacing w:val="-6"/>
              </w:rPr>
              <w:t xml:space="preserve">, С.А. Зинина, В.А. </w:t>
            </w:r>
            <w:proofErr w:type="spellStart"/>
            <w:r w:rsidRPr="008346B7">
              <w:rPr>
                <w:spacing w:val="-6"/>
              </w:rPr>
              <w:t>Чалмаев</w:t>
            </w:r>
            <w:proofErr w:type="spellEnd"/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4C" w:rsidRPr="008346B7" w:rsidRDefault="00393B4C" w:rsidP="00DD03D9">
            <w:r w:rsidRPr="008346B7">
              <w:t>201</w:t>
            </w:r>
            <w:r w:rsidR="008346B7" w:rsidRPr="008346B7"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B4C" w:rsidRPr="008346B7" w:rsidRDefault="00393B4C" w:rsidP="00DD03D9">
            <w:r w:rsidRPr="008346B7">
              <w:t>С.А. Зинин</w:t>
            </w:r>
            <w:r w:rsidR="008346B7" w:rsidRPr="008346B7">
              <w:t xml:space="preserve">, В.И.Сахаров, </w:t>
            </w:r>
            <w:proofErr w:type="spellStart"/>
            <w:r w:rsidR="008346B7" w:rsidRPr="008346B7">
              <w:t>В.А.Чалмаев</w:t>
            </w:r>
            <w:proofErr w:type="spellEnd"/>
            <w:r w:rsidRPr="008346B7"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B4C" w:rsidRPr="008346B7" w:rsidRDefault="00393B4C" w:rsidP="008346B7">
            <w:pPr>
              <w:jc w:val="both"/>
            </w:pPr>
            <w:r w:rsidRPr="008346B7">
              <w:t xml:space="preserve">Литература. 9 класс: </w:t>
            </w:r>
            <w:r w:rsidR="008346B7">
              <w:t xml:space="preserve">учебник  </w:t>
            </w:r>
            <w:r w:rsidRPr="008346B7">
              <w:t xml:space="preserve">для </w:t>
            </w:r>
            <w:proofErr w:type="spellStart"/>
            <w:r w:rsidRPr="008346B7">
              <w:t>общеобраз</w:t>
            </w:r>
            <w:proofErr w:type="spellEnd"/>
            <w:r w:rsidRPr="008346B7">
              <w:t xml:space="preserve">. </w:t>
            </w:r>
            <w:proofErr w:type="spellStart"/>
            <w:r w:rsidR="008346B7">
              <w:t>организай</w:t>
            </w:r>
            <w:proofErr w:type="spellEnd"/>
            <w:r w:rsidRPr="008346B7">
              <w:t>.: в 2 ч. – М.: «Русское слово»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B4C" w:rsidRPr="008346B7" w:rsidRDefault="00393B4C" w:rsidP="00DD03D9">
            <w:r w:rsidRPr="008346B7">
              <w:t>2012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B4C" w:rsidRPr="008346B7" w:rsidRDefault="00393B4C" w:rsidP="00DD03D9">
            <w:r w:rsidRPr="008346B7">
              <w:t>100 %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B4C" w:rsidRPr="008346B7" w:rsidRDefault="00393B4C" w:rsidP="00DD03D9">
            <w:pPr>
              <w:spacing w:before="100" w:beforeAutospacing="1" w:after="100" w:afterAutospacing="1"/>
              <w:rPr>
                <w:rFonts w:eastAsia="Arial Unicode MS"/>
                <w:highlight w:val="yellow"/>
              </w:rPr>
            </w:pPr>
          </w:p>
        </w:tc>
      </w:tr>
      <w:tr w:rsidR="002C51FB" w:rsidRPr="002C51FB" w:rsidTr="00E22738">
        <w:trPr>
          <w:trHeight w:val="85"/>
        </w:trPr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D5F" w:rsidRPr="002F4B48" w:rsidRDefault="0022797C" w:rsidP="001767EF">
            <w:proofErr w:type="spellStart"/>
            <w:r w:rsidRPr="002F4B48">
              <w:t>Иностран</w:t>
            </w:r>
            <w:proofErr w:type="spellEnd"/>
          </w:p>
          <w:p w:rsidR="0022797C" w:rsidRPr="002F4B48" w:rsidRDefault="0022797C" w:rsidP="001767EF">
            <w:proofErr w:type="spellStart"/>
            <w:r w:rsidRPr="002F4B48">
              <w:t>ный</w:t>
            </w:r>
            <w:proofErr w:type="spellEnd"/>
            <w:r w:rsidRPr="002F4B48">
              <w:t xml:space="preserve"> язык </w:t>
            </w:r>
            <w:r w:rsidRPr="002F4B48">
              <w:rPr>
                <w:sz w:val="22"/>
                <w:szCs w:val="22"/>
              </w:rPr>
              <w:t>(английский)</w:t>
            </w:r>
          </w:p>
        </w:tc>
        <w:tc>
          <w:tcPr>
            <w:tcW w:w="13973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2797C" w:rsidRPr="002F4B48" w:rsidRDefault="0022797C" w:rsidP="00DD03D9">
            <w:pPr>
              <w:jc w:val="both"/>
            </w:pPr>
          </w:p>
        </w:tc>
      </w:tr>
      <w:tr w:rsidR="00810E60" w:rsidRPr="002C51FB" w:rsidTr="00E22738">
        <w:trPr>
          <w:trHeight w:val="55"/>
        </w:trPr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E60" w:rsidRPr="002F4B48" w:rsidRDefault="00810E60" w:rsidP="00DD03D9"/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2F4B48" w:rsidRDefault="00810E60" w:rsidP="00DD03D9">
            <w:pPr>
              <w:jc w:val="center"/>
            </w:pPr>
            <w:r w:rsidRPr="002F4B48">
              <w:t>9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2F4B48" w:rsidRDefault="00810E60" w:rsidP="00DD03D9">
            <w:pPr>
              <w:jc w:val="center"/>
            </w:pPr>
            <w:r w:rsidRPr="002F4B48">
              <w:t>102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2F4B48" w:rsidRDefault="00810E60" w:rsidP="008A39D0">
            <w:pPr>
              <w:jc w:val="both"/>
            </w:pPr>
            <w:r w:rsidRPr="002F4B48">
              <w:t xml:space="preserve">Английский язык. Рабочие программы. Предметная линия учебников В.П. </w:t>
            </w:r>
            <w:proofErr w:type="spellStart"/>
            <w:r w:rsidRPr="002F4B48">
              <w:t>Кузовлева</w:t>
            </w:r>
            <w:proofErr w:type="spellEnd"/>
            <w:r w:rsidRPr="002F4B48">
              <w:t>. 5-9 классы.- М: Просвещение</w:t>
            </w:r>
          </w:p>
          <w:p w:rsidR="00810E60" w:rsidRPr="002F4B48" w:rsidRDefault="00810E60" w:rsidP="008A39D0">
            <w:pPr>
              <w:jc w:val="both"/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810E60" w:rsidRDefault="00810E60" w:rsidP="008A39D0">
            <w:proofErr w:type="spellStart"/>
            <w:r w:rsidRPr="00810E60">
              <w:t>В.П.Кузовлев</w:t>
            </w:r>
            <w:proofErr w:type="spellEnd"/>
            <w:r w:rsidRPr="00810E60">
              <w:t xml:space="preserve">, Н.М.Лапа, </w:t>
            </w:r>
            <w:proofErr w:type="spellStart"/>
            <w:r w:rsidRPr="00810E60">
              <w:t>Э.Ш.Перегудова</w:t>
            </w:r>
            <w:proofErr w:type="spellEnd"/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810E60" w:rsidRDefault="00810E60" w:rsidP="00DD03D9">
            <w:pPr>
              <w:jc w:val="center"/>
            </w:pPr>
            <w:r w:rsidRPr="00810E60">
              <w:t>2004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810E60" w:rsidRDefault="00810E60" w:rsidP="00DD03D9">
            <w:proofErr w:type="spellStart"/>
            <w:r w:rsidRPr="00810E60">
              <w:t>Кузовлев</w:t>
            </w:r>
            <w:proofErr w:type="spellEnd"/>
            <w:r w:rsidRPr="00810E60">
              <w:t xml:space="preserve"> В.П., Лапа Н.М., </w:t>
            </w:r>
            <w:proofErr w:type="spellStart"/>
            <w:r w:rsidRPr="00810E60">
              <w:t>Перегудова</w:t>
            </w:r>
            <w:proofErr w:type="spellEnd"/>
            <w:r w:rsidRPr="00810E60">
              <w:t xml:space="preserve"> Э.Ш.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810E60" w:rsidRDefault="00810E60" w:rsidP="00DD03D9">
            <w:pPr>
              <w:jc w:val="both"/>
            </w:pPr>
            <w:r w:rsidRPr="00810E60">
              <w:t xml:space="preserve">Английский язык 9 </w:t>
            </w:r>
            <w:proofErr w:type="spellStart"/>
            <w:r w:rsidRPr="00810E60">
              <w:t>кл</w:t>
            </w:r>
            <w:proofErr w:type="spellEnd"/>
            <w:r w:rsidRPr="00810E60">
              <w:t>. Изд. -  М.: «Просвещение»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810E60" w:rsidRDefault="00810E60" w:rsidP="00DD03D9">
            <w:r w:rsidRPr="00810E60">
              <w:t>2010,2012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810E60" w:rsidRDefault="00810E60" w:rsidP="00DD03D9">
            <w:r w:rsidRPr="00810E60">
              <w:t>100 %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810E60" w:rsidRDefault="00810E60" w:rsidP="00DD03D9">
            <w:pPr>
              <w:jc w:val="both"/>
            </w:pPr>
            <w:r w:rsidRPr="00810E60">
              <w:t xml:space="preserve">Английский язык. 9 класс. Электронное приложение к учебнику </w:t>
            </w:r>
            <w:proofErr w:type="spellStart"/>
            <w:r w:rsidRPr="00810E60">
              <w:t>В.П.Кузовлева</w:t>
            </w:r>
            <w:proofErr w:type="spellEnd"/>
            <w:r w:rsidRPr="00810E60">
              <w:t xml:space="preserve"> с  </w:t>
            </w:r>
            <w:proofErr w:type="spellStart"/>
            <w:r w:rsidRPr="00810E60">
              <w:t>аудиокурсом</w:t>
            </w:r>
            <w:proofErr w:type="spellEnd"/>
            <w:r w:rsidRPr="00810E60">
              <w:t xml:space="preserve">. - М: </w:t>
            </w:r>
            <w:r w:rsidRPr="00810E60">
              <w:lastRenderedPageBreak/>
              <w:t>«Просвещение»</w:t>
            </w:r>
          </w:p>
        </w:tc>
      </w:tr>
      <w:tr w:rsidR="00810E60" w:rsidRPr="002C51FB" w:rsidTr="00E22738">
        <w:trPr>
          <w:trHeight w:val="674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30E" w:rsidRDefault="00810E60" w:rsidP="00646BBE">
            <w:r w:rsidRPr="00EF630E">
              <w:lastRenderedPageBreak/>
              <w:t>Математика</w:t>
            </w:r>
            <w:r w:rsidR="002F4B48">
              <w:t>:</w:t>
            </w:r>
          </w:p>
          <w:p w:rsidR="00EF630E" w:rsidRDefault="00EF630E" w:rsidP="00EF630E"/>
          <w:p w:rsidR="00810E60" w:rsidRPr="00EF630E" w:rsidRDefault="00EF630E" w:rsidP="00EF630E">
            <w:pPr>
              <w:jc w:val="center"/>
            </w:pPr>
            <w:r>
              <w:t>алгебра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60" w:rsidRPr="00EF630E" w:rsidRDefault="00810E60" w:rsidP="00646BBE">
            <w:pPr>
              <w:jc w:val="center"/>
            </w:pPr>
            <w:r w:rsidRPr="00EF630E">
              <w:t>9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60" w:rsidRPr="00EF630E" w:rsidRDefault="00810E60" w:rsidP="00646BBE">
            <w:pPr>
              <w:jc w:val="center"/>
            </w:pPr>
            <w:r w:rsidRPr="00EF630E">
              <w:t>102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30E" w:rsidRPr="00EF630E" w:rsidRDefault="00810E60" w:rsidP="00646BBE">
            <w:pPr>
              <w:jc w:val="both"/>
            </w:pPr>
            <w:r w:rsidRPr="00EF630E">
              <w:t>Программа  общеобразовательных учреждений. Алгебра 7-9 классы.  Издательство «Просвещение».  Москва</w:t>
            </w:r>
          </w:p>
          <w:p w:rsidR="00EF630E" w:rsidRPr="00EF630E" w:rsidRDefault="00EF630E" w:rsidP="00EF630E"/>
          <w:p w:rsidR="00810E60" w:rsidRPr="00EF630E" w:rsidRDefault="00810E60" w:rsidP="00EF630E"/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60" w:rsidRPr="00EF630E" w:rsidRDefault="00810E60" w:rsidP="00646BBE">
            <w:r w:rsidRPr="00EF630E">
              <w:t xml:space="preserve">Ю.Н. Макарычев, Н.Г. </w:t>
            </w:r>
            <w:proofErr w:type="spellStart"/>
            <w:r w:rsidRPr="00EF630E">
              <w:t>Миндюк</w:t>
            </w:r>
            <w:proofErr w:type="spellEnd"/>
            <w:r w:rsidRPr="00EF630E">
              <w:t xml:space="preserve">, К.И. </w:t>
            </w:r>
            <w:proofErr w:type="spellStart"/>
            <w:r w:rsidRPr="00EF630E">
              <w:t>Нешков</w:t>
            </w:r>
            <w:proofErr w:type="spellEnd"/>
            <w:r w:rsidRPr="00EF630E">
              <w:t>, С.Б. Суворова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60" w:rsidRPr="00EF630E" w:rsidRDefault="00810E60" w:rsidP="00646BBE">
            <w:r w:rsidRPr="00EF630E">
              <w:t>2009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60" w:rsidRPr="00EF630E" w:rsidRDefault="00810E60" w:rsidP="00646BBE">
            <w:r w:rsidRPr="00EF630E">
              <w:t xml:space="preserve">ЮН. Макарычев, Н.Г. </w:t>
            </w:r>
            <w:proofErr w:type="spellStart"/>
            <w:r w:rsidRPr="00EF630E">
              <w:t>Миндюк</w:t>
            </w:r>
            <w:proofErr w:type="spellEnd"/>
            <w:r w:rsidRPr="00EF630E">
              <w:t xml:space="preserve">, К.И. </w:t>
            </w:r>
            <w:proofErr w:type="spellStart"/>
            <w:r w:rsidRPr="00EF630E">
              <w:t>Нешков</w:t>
            </w:r>
            <w:proofErr w:type="spellEnd"/>
            <w:r w:rsidRPr="00EF630E">
              <w:t xml:space="preserve">, С.Б. Суворова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30E" w:rsidRPr="00EF630E" w:rsidRDefault="00810E60" w:rsidP="00646BBE">
            <w:pPr>
              <w:jc w:val="both"/>
            </w:pPr>
            <w:r w:rsidRPr="00EF630E">
              <w:t xml:space="preserve">Алгебра. Учебник для 9 класса </w:t>
            </w:r>
            <w:proofErr w:type="spellStart"/>
            <w:r w:rsidRPr="00EF630E">
              <w:t>общеобраз</w:t>
            </w:r>
            <w:proofErr w:type="spellEnd"/>
            <w:r w:rsidRPr="00EF630E">
              <w:t xml:space="preserve">. </w:t>
            </w:r>
            <w:proofErr w:type="spellStart"/>
            <w:r w:rsidRPr="00EF630E">
              <w:t>учрежд</w:t>
            </w:r>
            <w:proofErr w:type="spellEnd"/>
            <w:r w:rsidRPr="00EF630E">
              <w:t>. – М.: «Просвещение»</w:t>
            </w:r>
          </w:p>
          <w:p w:rsidR="00810E60" w:rsidRPr="00EF630E" w:rsidRDefault="00810E60" w:rsidP="00EF630E"/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60" w:rsidRPr="00EF630E" w:rsidRDefault="00810E60" w:rsidP="00646BBE">
            <w:r w:rsidRPr="00EF630E">
              <w:t>2009-2016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60" w:rsidRPr="00EF630E" w:rsidRDefault="00810E60" w:rsidP="00646BBE">
            <w:r w:rsidRPr="00EF630E">
              <w:t>100 %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60" w:rsidRPr="00EF630E" w:rsidRDefault="00810E60" w:rsidP="00646BBE">
            <w:r w:rsidRPr="00EF630E">
              <w:t>Демонстрационные материалы</w:t>
            </w:r>
          </w:p>
        </w:tc>
      </w:tr>
      <w:tr w:rsidR="00810E60" w:rsidRPr="002C51FB" w:rsidTr="00E22738">
        <w:trPr>
          <w:trHeight w:val="55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E60" w:rsidRPr="00EF630E" w:rsidRDefault="00EF630E" w:rsidP="00DD03D9">
            <w:r w:rsidRPr="00EF630E">
              <w:t>геометрия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EF630E" w:rsidRDefault="00810E60" w:rsidP="00DD03D9">
            <w:pPr>
              <w:jc w:val="center"/>
            </w:pPr>
            <w:r w:rsidRPr="00EF630E">
              <w:t>9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EF630E" w:rsidRDefault="00810E60" w:rsidP="00DD03D9">
            <w:pPr>
              <w:jc w:val="center"/>
            </w:pPr>
            <w:r w:rsidRPr="00EF630E">
              <w:t>68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30E" w:rsidRPr="00EF630E" w:rsidRDefault="00EF630E" w:rsidP="00EF630E">
            <w:pPr>
              <w:pStyle w:val="a4"/>
              <w:tabs>
                <w:tab w:val="left" w:pos="0"/>
                <w:tab w:val="left" w:pos="142"/>
              </w:tabs>
              <w:ind w:left="0"/>
              <w:jc w:val="both"/>
            </w:pPr>
            <w:r w:rsidRPr="00EF630E">
              <w:t xml:space="preserve">Программа по геометрии. 7-9 классы. Погорелов А.В. из сборника программ для общеобразовательных учреждений. Геометрия. 7-9 классы/ </w:t>
            </w:r>
          </w:p>
          <w:p w:rsidR="00EF630E" w:rsidRPr="00EF630E" w:rsidRDefault="00EF630E" w:rsidP="00EF630E">
            <w:pPr>
              <w:pStyle w:val="a4"/>
              <w:tabs>
                <w:tab w:val="left" w:pos="0"/>
                <w:tab w:val="left" w:pos="142"/>
              </w:tabs>
              <w:ind w:left="0"/>
              <w:jc w:val="both"/>
              <w:rPr>
                <w:bCs/>
                <w:iCs/>
              </w:rPr>
            </w:pPr>
            <w:r w:rsidRPr="00EF630E">
              <w:t xml:space="preserve">Т.А. </w:t>
            </w:r>
            <w:proofErr w:type="spellStart"/>
            <w:r w:rsidRPr="00EF630E">
              <w:t>Бурмистрова</w:t>
            </w:r>
            <w:proofErr w:type="spellEnd"/>
            <w:r w:rsidRPr="00EF630E">
              <w:t xml:space="preserve"> - М., «Просвещение», 2008;</w:t>
            </w:r>
          </w:p>
          <w:p w:rsidR="00810E60" w:rsidRPr="00EF630E" w:rsidRDefault="00810E60" w:rsidP="00EF630E">
            <w:pPr>
              <w:ind w:firstLine="708"/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EF630E" w:rsidRDefault="00810E60" w:rsidP="00DD03D9">
            <w:r w:rsidRPr="00EF630E">
              <w:t>А.В. Погорелов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EF630E" w:rsidRDefault="00810E60" w:rsidP="00DD03D9">
            <w:r w:rsidRPr="00EF630E">
              <w:t>2008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EF630E" w:rsidRDefault="00810E60" w:rsidP="00DD03D9">
            <w:r w:rsidRPr="00EF630E">
              <w:t>А.В. Погорелов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EF630E" w:rsidRDefault="00810E60" w:rsidP="00DD03D9">
            <w:pPr>
              <w:jc w:val="both"/>
            </w:pPr>
            <w:r w:rsidRPr="00EF630E">
              <w:t xml:space="preserve">Геометрия 7-9 классы. Учебник для </w:t>
            </w:r>
            <w:proofErr w:type="spellStart"/>
            <w:r w:rsidRPr="00EF630E">
              <w:t>образ</w:t>
            </w:r>
            <w:proofErr w:type="gramStart"/>
            <w:r w:rsidRPr="00EF630E">
              <w:t>.у</w:t>
            </w:r>
            <w:proofErr w:type="gramEnd"/>
            <w:r w:rsidRPr="00EF630E">
              <w:t>чрежд</w:t>
            </w:r>
            <w:proofErr w:type="spellEnd"/>
            <w:r w:rsidRPr="00EF630E">
              <w:t>. – М.: «Просвещение»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EF630E" w:rsidRDefault="00810E60" w:rsidP="00DD03D9">
            <w:r w:rsidRPr="00EF630E">
              <w:t>2012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EF630E" w:rsidRDefault="00810E60" w:rsidP="00DD03D9">
            <w:r w:rsidRPr="00EF630E">
              <w:t>100 %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EF630E" w:rsidRDefault="00810E60" w:rsidP="00DD03D9">
            <w:r w:rsidRPr="00EF630E">
              <w:t>Живая геометрия.  7-11 классы</w:t>
            </w:r>
          </w:p>
        </w:tc>
      </w:tr>
      <w:tr w:rsidR="00810E60" w:rsidRPr="002C51FB" w:rsidTr="00E22738">
        <w:trPr>
          <w:trHeight w:val="55"/>
        </w:trPr>
        <w:tc>
          <w:tcPr>
            <w:tcW w:w="153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0E60" w:rsidRPr="002B4368" w:rsidRDefault="00810E60" w:rsidP="00DD03D9">
            <w:pPr>
              <w:rPr>
                <w:highlight w:val="yellow"/>
              </w:rPr>
            </w:pPr>
            <w:r w:rsidRPr="002B4368">
              <w:t>Информатика и ИКТ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2B4368" w:rsidRDefault="00810E60" w:rsidP="009152CE">
            <w:pPr>
              <w:jc w:val="center"/>
            </w:pPr>
            <w:r w:rsidRPr="002B4368">
              <w:t>9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2B4368" w:rsidRDefault="00810E60" w:rsidP="009152CE">
            <w:pPr>
              <w:jc w:val="center"/>
            </w:pPr>
            <w:r w:rsidRPr="002B4368">
              <w:t>68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2B4368" w:rsidRDefault="00810E60" w:rsidP="009152CE">
            <w:pPr>
              <w:jc w:val="both"/>
            </w:pPr>
            <w:r w:rsidRPr="002B4368">
              <w:t xml:space="preserve">Программа для </w:t>
            </w:r>
            <w:proofErr w:type="spellStart"/>
            <w:r w:rsidRPr="002B4368">
              <w:t>общеобр</w:t>
            </w:r>
            <w:proofErr w:type="spellEnd"/>
            <w:r w:rsidRPr="002B4368">
              <w:t xml:space="preserve">. </w:t>
            </w:r>
            <w:proofErr w:type="spellStart"/>
            <w:r w:rsidRPr="002B4368">
              <w:t>учрежд</w:t>
            </w:r>
            <w:proofErr w:type="spellEnd"/>
            <w:r w:rsidRPr="002B4368">
              <w:t xml:space="preserve"> «Информатика и ИКТ», 2-11 </w:t>
            </w:r>
            <w:proofErr w:type="spellStart"/>
            <w:r w:rsidRPr="002B4368">
              <w:t>кл</w:t>
            </w:r>
            <w:proofErr w:type="spellEnd"/>
            <w:r w:rsidRPr="002B4368">
              <w:t>.  – М.: БИНОМ. Лаборатория знаний</w:t>
            </w:r>
          </w:p>
          <w:p w:rsidR="00810E60" w:rsidRPr="002B4368" w:rsidRDefault="00810E60" w:rsidP="009152CE">
            <w:pPr>
              <w:jc w:val="both"/>
            </w:pPr>
          </w:p>
          <w:p w:rsidR="00810E60" w:rsidRPr="002B4368" w:rsidRDefault="00810E60" w:rsidP="009152CE">
            <w:pPr>
              <w:jc w:val="both"/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2B4368" w:rsidRDefault="00810E60" w:rsidP="009152CE">
            <w:proofErr w:type="spellStart"/>
            <w:r w:rsidRPr="002B4368">
              <w:t>Угринович</w:t>
            </w:r>
            <w:proofErr w:type="spellEnd"/>
            <w:r w:rsidRPr="002B4368">
              <w:t xml:space="preserve"> Н.Д. 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2B4368" w:rsidRDefault="00810E60" w:rsidP="009152CE">
            <w:r w:rsidRPr="002B4368">
              <w:t>2010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2B4368" w:rsidRDefault="00810E60" w:rsidP="009152CE">
            <w:proofErr w:type="spellStart"/>
            <w:r w:rsidRPr="002B4368">
              <w:t>Н.Д.Угринович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368" w:rsidRPr="002B4368" w:rsidRDefault="002B4368" w:rsidP="002B4368">
            <w:pPr>
              <w:tabs>
                <w:tab w:val="num" w:pos="840"/>
              </w:tabs>
              <w:jc w:val="both"/>
            </w:pPr>
            <w:r w:rsidRPr="002B4368">
              <w:t xml:space="preserve">Информатика и ИКТ: Учебник для 9 класса / Н.Д. </w:t>
            </w:r>
            <w:proofErr w:type="spellStart"/>
            <w:r w:rsidRPr="002B4368">
              <w:t>Угринович</w:t>
            </w:r>
            <w:proofErr w:type="spellEnd"/>
            <w:r w:rsidRPr="002B4368">
              <w:t xml:space="preserve">. – 2-е изд., </w:t>
            </w:r>
            <w:proofErr w:type="spellStart"/>
            <w:r w:rsidRPr="002B4368">
              <w:t>испр</w:t>
            </w:r>
            <w:proofErr w:type="spellEnd"/>
            <w:r w:rsidRPr="002B4368">
              <w:t xml:space="preserve">.– М.: Бином. Лаборатория знаний,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2B4368">
                <w:t>2010 г</w:t>
              </w:r>
            </w:smartTag>
            <w:r w:rsidRPr="002B4368">
              <w:t>.</w:t>
            </w:r>
          </w:p>
          <w:p w:rsidR="00810E60" w:rsidRPr="002B4368" w:rsidRDefault="00810E60" w:rsidP="009152CE">
            <w:pPr>
              <w:jc w:val="both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2B4368" w:rsidRDefault="002B4368" w:rsidP="009152CE">
            <w:r w:rsidRPr="002B4368">
              <w:t>2010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2B4368" w:rsidRDefault="00810E60" w:rsidP="009152CE">
            <w:r w:rsidRPr="002B4368">
              <w:t>100 %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60" w:rsidRPr="002C51FB" w:rsidRDefault="00810E60" w:rsidP="009152CE">
            <w:pPr>
              <w:rPr>
                <w:color w:val="FF0000"/>
              </w:rPr>
            </w:pPr>
          </w:p>
        </w:tc>
      </w:tr>
      <w:tr w:rsidR="00810E60" w:rsidRPr="002C51FB" w:rsidTr="00E22738">
        <w:trPr>
          <w:trHeight w:val="85"/>
        </w:trPr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E60" w:rsidRPr="00E22738" w:rsidRDefault="00810E60" w:rsidP="001767EF">
            <w:r w:rsidRPr="00E22738">
              <w:t>История</w:t>
            </w:r>
          </w:p>
          <w:p w:rsidR="00810E60" w:rsidRPr="00E22738" w:rsidRDefault="00810E60" w:rsidP="00DD03D9"/>
        </w:tc>
        <w:tc>
          <w:tcPr>
            <w:tcW w:w="13973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E60" w:rsidRPr="00E22738" w:rsidRDefault="00810E60" w:rsidP="00DD03D9">
            <w:pPr>
              <w:jc w:val="both"/>
            </w:pPr>
          </w:p>
        </w:tc>
      </w:tr>
      <w:tr w:rsidR="00713C76" w:rsidRPr="002C51FB" w:rsidTr="00E22738">
        <w:trPr>
          <w:trHeight w:val="55"/>
        </w:trPr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C76" w:rsidRPr="00E22738" w:rsidRDefault="00713C76" w:rsidP="00DD03D9"/>
        </w:tc>
        <w:tc>
          <w:tcPr>
            <w:tcW w:w="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3C76" w:rsidRPr="00E22738" w:rsidRDefault="00713C76" w:rsidP="00713C76">
            <w:pPr>
              <w:jc w:val="center"/>
            </w:pPr>
            <w:r w:rsidRPr="00E22738">
              <w:t>9</w:t>
            </w:r>
          </w:p>
        </w:tc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3C76" w:rsidRPr="00805C00" w:rsidRDefault="00713C76" w:rsidP="00713C76">
            <w:pPr>
              <w:jc w:val="center"/>
            </w:pPr>
            <w:r w:rsidRPr="00805C00">
              <w:t>68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76" w:rsidRPr="00805C00" w:rsidRDefault="00713C76" w:rsidP="00713C76">
            <w:pPr>
              <w:jc w:val="both"/>
            </w:pPr>
            <w:r w:rsidRPr="00805C00">
              <w:t xml:space="preserve">Программа для </w:t>
            </w:r>
            <w:proofErr w:type="spellStart"/>
            <w:r w:rsidRPr="00805C00">
              <w:t>общеобраз</w:t>
            </w:r>
            <w:proofErr w:type="spellEnd"/>
            <w:r w:rsidRPr="00805C00">
              <w:t xml:space="preserve">. </w:t>
            </w:r>
            <w:proofErr w:type="spellStart"/>
            <w:r w:rsidRPr="00805C00">
              <w:t>учрежд</w:t>
            </w:r>
            <w:proofErr w:type="spellEnd"/>
            <w:r w:rsidRPr="00805C00">
              <w:t>. История. 6-11 классы. - М.: Просвещение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76" w:rsidRPr="00805C00" w:rsidRDefault="00713C76" w:rsidP="00713C76">
            <w:r w:rsidRPr="00805C00">
              <w:t>А.А. Данилов, Л.Г.Косулина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76" w:rsidRPr="00805C00" w:rsidRDefault="00713C76" w:rsidP="00713C76">
            <w:r w:rsidRPr="00805C00">
              <w:t>2011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76" w:rsidRPr="00805C00" w:rsidRDefault="00713C76" w:rsidP="00713C76">
            <w:pPr>
              <w:rPr>
                <w:highlight w:val="yellow"/>
              </w:rPr>
            </w:pPr>
            <w:r w:rsidRPr="00805C00">
              <w:t>А.А. Данилов, Л.Г.Косулина, М.Ю. Брандт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76" w:rsidRPr="00805C00" w:rsidRDefault="00713C76" w:rsidP="00713C76">
            <w:pPr>
              <w:jc w:val="both"/>
            </w:pPr>
            <w:r w:rsidRPr="00805C00">
              <w:t>История России</w:t>
            </w:r>
            <w:proofErr w:type="gramStart"/>
            <w:r w:rsidRPr="00805C00">
              <w:t xml:space="preserve"> :</w:t>
            </w:r>
            <w:proofErr w:type="gramEnd"/>
            <w:r w:rsidRPr="00805C00">
              <w:t xml:space="preserve"> 20век-начало 21 века. 9 класс. - М: Просвещение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76" w:rsidRPr="00805C00" w:rsidRDefault="00713C76" w:rsidP="00713C76">
            <w:pPr>
              <w:rPr>
                <w:lang w:val="en-US"/>
              </w:rPr>
            </w:pPr>
            <w:r w:rsidRPr="00805C00">
              <w:t>201</w:t>
            </w:r>
            <w:r w:rsidRPr="00805C00">
              <w:rPr>
                <w:lang w:val="en-US"/>
              </w:rPr>
              <w:t>1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76" w:rsidRPr="00805C00" w:rsidRDefault="00713C76" w:rsidP="00713C76">
            <w:r w:rsidRPr="00805C00">
              <w:t>100 %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76" w:rsidRPr="00805C00" w:rsidRDefault="00713C76" w:rsidP="00713C76">
            <w:pPr>
              <w:pStyle w:val="a4"/>
              <w:numPr>
                <w:ilvl w:val="0"/>
                <w:numId w:val="31"/>
              </w:numPr>
              <w:jc w:val="both"/>
            </w:pPr>
            <w:r w:rsidRPr="00805C00">
              <w:t xml:space="preserve">История </w:t>
            </w:r>
          </w:p>
          <w:p w:rsidR="00713C76" w:rsidRPr="00805C00" w:rsidRDefault="00713C76" w:rsidP="00713C76">
            <w:pPr>
              <w:jc w:val="both"/>
            </w:pPr>
            <w:r w:rsidRPr="00805C00">
              <w:t xml:space="preserve">России. 20 век. В 2 ч. </w:t>
            </w:r>
            <w:proofErr w:type="spellStart"/>
            <w:r w:rsidRPr="00805C00">
              <w:t>Мультимедийное</w:t>
            </w:r>
            <w:proofErr w:type="spellEnd"/>
            <w:r w:rsidRPr="00805C00">
              <w:t xml:space="preserve"> приложение к урокам </w:t>
            </w:r>
          </w:p>
          <w:p w:rsidR="00713C76" w:rsidRPr="00805C00" w:rsidRDefault="00713C76" w:rsidP="00713C76">
            <w:pPr>
              <w:pStyle w:val="a4"/>
              <w:numPr>
                <w:ilvl w:val="0"/>
                <w:numId w:val="31"/>
              </w:numPr>
              <w:jc w:val="both"/>
            </w:pPr>
            <w:proofErr w:type="spellStart"/>
            <w:r w:rsidRPr="00805C00">
              <w:lastRenderedPageBreak/>
              <w:t>Энциклопеди</w:t>
            </w:r>
            <w:proofErr w:type="spellEnd"/>
          </w:p>
          <w:p w:rsidR="00713C76" w:rsidRPr="00805C00" w:rsidRDefault="00713C76" w:rsidP="00713C76">
            <w:pPr>
              <w:jc w:val="both"/>
            </w:pPr>
            <w:r w:rsidRPr="00805C00">
              <w:t xml:space="preserve">я истории России. 862-1917.  </w:t>
            </w:r>
            <w:proofErr w:type="spellStart"/>
            <w:r w:rsidRPr="00805C00">
              <w:t>Мультимедийное</w:t>
            </w:r>
            <w:proofErr w:type="spellEnd"/>
            <w:r w:rsidRPr="00805C00">
              <w:t xml:space="preserve"> пособие «Интерактивный мир».- М.: «АО «</w:t>
            </w:r>
            <w:proofErr w:type="spellStart"/>
            <w:r w:rsidRPr="00805C00">
              <w:t>Коминфо</w:t>
            </w:r>
            <w:proofErr w:type="spellEnd"/>
            <w:r w:rsidRPr="00805C00">
              <w:t>»</w:t>
            </w:r>
          </w:p>
          <w:p w:rsidR="00713C76" w:rsidRPr="00805C00" w:rsidRDefault="00713C76" w:rsidP="00713C76">
            <w:pPr>
              <w:pStyle w:val="a4"/>
              <w:numPr>
                <w:ilvl w:val="0"/>
                <w:numId w:val="31"/>
              </w:numPr>
              <w:jc w:val="both"/>
            </w:pPr>
            <w:r w:rsidRPr="00805C00">
              <w:rPr>
                <w:rFonts w:eastAsia="Arial Unicode MS"/>
              </w:rPr>
              <w:t xml:space="preserve">Мультимедиа </w:t>
            </w:r>
          </w:p>
          <w:p w:rsidR="00713C76" w:rsidRPr="00805C00" w:rsidRDefault="00713C76" w:rsidP="00713C76">
            <w:pPr>
              <w:jc w:val="both"/>
            </w:pPr>
            <w:r w:rsidRPr="00805C00">
              <w:rPr>
                <w:rFonts w:eastAsia="Arial Unicode MS"/>
                <w:lang w:val="en-US"/>
              </w:rPr>
              <w:t>CD</w:t>
            </w:r>
            <w:r w:rsidRPr="00805C00">
              <w:rPr>
                <w:rFonts w:eastAsia="Arial Unicode MS"/>
              </w:rPr>
              <w:t>-</w:t>
            </w:r>
            <w:r w:rsidRPr="00805C00">
              <w:rPr>
                <w:rFonts w:eastAsia="Arial Unicode MS"/>
                <w:lang w:val="en-US"/>
              </w:rPr>
              <w:t>ROM</w:t>
            </w:r>
            <w:r w:rsidRPr="00805C00">
              <w:rPr>
                <w:rFonts w:eastAsia="Arial Unicode MS"/>
              </w:rPr>
              <w:t xml:space="preserve"> «От Кремля до Рейхстага» - М.: «Московское городское объединение архивов»</w:t>
            </w:r>
          </w:p>
        </w:tc>
      </w:tr>
      <w:tr w:rsidR="00713C76" w:rsidRPr="002C51FB" w:rsidTr="00E22738">
        <w:trPr>
          <w:trHeight w:val="55"/>
        </w:trPr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C76" w:rsidRPr="002C51FB" w:rsidRDefault="00713C76" w:rsidP="00DD03D9">
            <w:pPr>
              <w:rPr>
                <w:color w:val="FF0000"/>
              </w:rPr>
            </w:pPr>
          </w:p>
        </w:tc>
        <w:tc>
          <w:tcPr>
            <w:tcW w:w="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76" w:rsidRPr="002C51FB" w:rsidRDefault="00713C76" w:rsidP="00DD03D9">
            <w:pPr>
              <w:jc w:val="center"/>
              <w:rPr>
                <w:color w:val="FF0000"/>
              </w:rPr>
            </w:pPr>
          </w:p>
        </w:tc>
        <w:tc>
          <w:tcPr>
            <w:tcW w:w="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76" w:rsidRPr="002C51FB" w:rsidRDefault="00713C76" w:rsidP="00DD03D9">
            <w:pPr>
              <w:jc w:val="center"/>
              <w:rPr>
                <w:color w:val="FF0000"/>
              </w:rPr>
            </w:pPr>
          </w:p>
        </w:tc>
        <w:tc>
          <w:tcPr>
            <w:tcW w:w="5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76" w:rsidRPr="00805C00" w:rsidRDefault="00713C76" w:rsidP="00713C76">
            <w:pPr>
              <w:jc w:val="both"/>
            </w:pPr>
            <w:r w:rsidRPr="00805C00">
              <w:t xml:space="preserve">Программа для </w:t>
            </w:r>
            <w:proofErr w:type="spellStart"/>
            <w:r w:rsidRPr="00805C00">
              <w:t>общеобраз</w:t>
            </w:r>
            <w:proofErr w:type="spellEnd"/>
            <w:r w:rsidRPr="00805C00">
              <w:t xml:space="preserve">. </w:t>
            </w:r>
            <w:proofErr w:type="spellStart"/>
            <w:r w:rsidRPr="00805C00">
              <w:t>учрежд</w:t>
            </w:r>
            <w:proofErr w:type="spellEnd"/>
            <w:r w:rsidRPr="00805C00">
              <w:t>. Новейшая история зарубежных стран. 20-начало 21 века. 9 класс. - М.: «Просвещение»</w:t>
            </w:r>
          </w:p>
          <w:p w:rsidR="00713C76" w:rsidRPr="002C51FB" w:rsidRDefault="00713C76" w:rsidP="00DD03D9">
            <w:pPr>
              <w:rPr>
                <w:color w:val="FF0000"/>
              </w:rPr>
            </w:pPr>
            <w:proofErr w:type="spellStart"/>
            <w:r w:rsidRPr="00805C00">
              <w:t>Сороко-Цюпа</w:t>
            </w:r>
            <w:proofErr w:type="spellEnd"/>
            <w:r w:rsidRPr="00805C00">
              <w:t xml:space="preserve"> А.О. , О.Ю. Стрелова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76" w:rsidRPr="002C51FB" w:rsidRDefault="00713C76" w:rsidP="00DD03D9">
            <w:pPr>
              <w:rPr>
                <w:color w:val="FF0000"/>
              </w:rPr>
            </w:pPr>
            <w:r w:rsidRPr="00805C00">
              <w:t>2008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76" w:rsidRPr="002C51FB" w:rsidRDefault="00713C76" w:rsidP="00DD03D9">
            <w:pPr>
              <w:rPr>
                <w:color w:val="FF0000"/>
              </w:rPr>
            </w:pPr>
            <w:proofErr w:type="spellStart"/>
            <w:r w:rsidRPr="00805C00">
              <w:t>Сороко-Цюпа</w:t>
            </w:r>
            <w:proofErr w:type="spellEnd"/>
            <w:r w:rsidRPr="00805C00">
              <w:t xml:space="preserve"> О.С., </w:t>
            </w:r>
            <w:proofErr w:type="spellStart"/>
            <w:r w:rsidRPr="00805C00">
              <w:t>Сороко-Цюпа</w:t>
            </w:r>
            <w:proofErr w:type="spellEnd"/>
            <w:r w:rsidRPr="00805C00">
              <w:t xml:space="preserve"> А.О.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76" w:rsidRPr="002C51FB" w:rsidRDefault="00713C76" w:rsidP="00DD03D9">
            <w:pPr>
              <w:jc w:val="both"/>
              <w:rPr>
                <w:color w:val="FF0000"/>
              </w:rPr>
            </w:pPr>
            <w:r w:rsidRPr="00805C00">
              <w:t>Новейшая история . 20-начало 21 века. 9 класс. - М.: «Просвещение»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76" w:rsidRPr="002C51FB" w:rsidRDefault="00713C76" w:rsidP="00DD03D9">
            <w:pPr>
              <w:rPr>
                <w:color w:val="FF0000"/>
              </w:rPr>
            </w:pPr>
            <w:r w:rsidRPr="00805C00">
              <w:t>2009, 2011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76" w:rsidRPr="002C51FB" w:rsidRDefault="00713C76" w:rsidP="00DD03D9">
            <w:pPr>
              <w:rPr>
                <w:color w:val="FF0000"/>
              </w:rPr>
            </w:pPr>
            <w:r w:rsidRPr="00805C00">
              <w:t>100 %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76" w:rsidRPr="002C51FB" w:rsidRDefault="00713C76" w:rsidP="00560EF4">
            <w:pPr>
              <w:jc w:val="both"/>
              <w:rPr>
                <w:color w:val="FF0000"/>
              </w:rPr>
            </w:pPr>
          </w:p>
        </w:tc>
      </w:tr>
      <w:tr w:rsidR="00810E60" w:rsidRPr="002C51FB" w:rsidTr="00E22738">
        <w:trPr>
          <w:trHeight w:val="1288"/>
        </w:trPr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E22738" w:rsidRDefault="00810E60" w:rsidP="00DD03D9">
            <w:pPr>
              <w:ind w:left="-142"/>
            </w:pPr>
            <w:r w:rsidRPr="00E22738">
              <w:t>Обществознание (включая экономику и право)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E60" w:rsidRPr="002C51FB" w:rsidRDefault="00810E60" w:rsidP="00DD03D9">
            <w:pPr>
              <w:jc w:val="center"/>
              <w:rPr>
                <w:color w:val="FF000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E60" w:rsidRPr="002C51FB" w:rsidRDefault="00810E60" w:rsidP="00DD03D9">
            <w:pPr>
              <w:jc w:val="center"/>
              <w:rPr>
                <w:color w:val="FF0000"/>
              </w:rPr>
            </w:pPr>
          </w:p>
        </w:tc>
        <w:tc>
          <w:tcPr>
            <w:tcW w:w="51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E60" w:rsidRPr="002C51FB" w:rsidRDefault="00810E60" w:rsidP="00FB17BF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E60" w:rsidRPr="002C51FB" w:rsidRDefault="00810E60" w:rsidP="00FB17BF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E60" w:rsidRPr="002C51FB" w:rsidRDefault="00810E60" w:rsidP="001812B6">
            <w:pPr>
              <w:rPr>
                <w:b/>
                <w:color w:val="FF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E60" w:rsidRPr="002C51FB" w:rsidRDefault="00810E60" w:rsidP="001812B6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E60" w:rsidRPr="002C51FB" w:rsidRDefault="00810E60" w:rsidP="00DD03D9">
            <w:pPr>
              <w:rPr>
                <w:color w:val="FF000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E60" w:rsidRPr="002C51FB" w:rsidRDefault="00810E60" w:rsidP="00DD03D9">
            <w:pPr>
              <w:rPr>
                <w:color w:val="FF000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E60" w:rsidRPr="002C51FB" w:rsidRDefault="00810E60" w:rsidP="00560EF4">
            <w:pPr>
              <w:jc w:val="both"/>
              <w:rPr>
                <w:color w:val="FF0000"/>
                <w:highlight w:val="yellow"/>
              </w:rPr>
            </w:pPr>
          </w:p>
        </w:tc>
      </w:tr>
      <w:tr w:rsidR="00713C76" w:rsidRPr="002C51FB" w:rsidTr="00E22738">
        <w:trPr>
          <w:trHeight w:val="532"/>
        </w:trPr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C76" w:rsidRPr="002C51FB" w:rsidRDefault="00713C76" w:rsidP="00DD03D9">
            <w:pPr>
              <w:rPr>
                <w:color w:val="FF000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76" w:rsidRPr="00711DB3" w:rsidRDefault="00713C76" w:rsidP="00713C76">
            <w:pPr>
              <w:jc w:val="center"/>
            </w:pPr>
            <w:r w:rsidRPr="00711DB3">
              <w:t>9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76" w:rsidRPr="00711DB3" w:rsidRDefault="00713C76" w:rsidP="00713C76">
            <w:pPr>
              <w:jc w:val="center"/>
            </w:pPr>
            <w:r w:rsidRPr="00711DB3">
              <w:t>34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76" w:rsidRPr="00711DB3" w:rsidRDefault="00713C76" w:rsidP="00713C76">
            <w:pPr>
              <w:shd w:val="clear" w:color="auto" w:fill="FFFFFF"/>
              <w:jc w:val="both"/>
              <w:rPr>
                <w:bCs/>
              </w:rPr>
            </w:pPr>
            <w:r w:rsidRPr="00711DB3">
              <w:rPr>
                <w:i/>
                <w:iCs/>
              </w:rPr>
              <w:t xml:space="preserve">  </w:t>
            </w:r>
            <w:r w:rsidRPr="00711DB3">
              <w:t xml:space="preserve">рабочая   программа. Предметная линия учебников под редакцией Л. Н. </w:t>
            </w:r>
            <w:r w:rsidRPr="00711DB3">
              <w:lastRenderedPageBreak/>
              <w:t>Боголюбова. 5—9 классы</w:t>
            </w:r>
            <w:proofErr w:type="gramStart"/>
            <w:r w:rsidRPr="00711DB3">
              <w:t xml:space="preserve"> :</w:t>
            </w:r>
            <w:proofErr w:type="gramEnd"/>
            <w:r w:rsidRPr="00711DB3">
              <w:t xml:space="preserve"> пособие для учителей </w:t>
            </w:r>
            <w:proofErr w:type="spellStart"/>
            <w:r w:rsidRPr="00711DB3">
              <w:t>общеобразоват</w:t>
            </w:r>
            <w:proofErr w:type="spellEnd"/>
            <w:r w:rsidRPr="00711DB3">
              <w:t xml:space="preserve">. организаций / [Л. Н. Боголюбов, Н. И. Городецкая, Л. Ф. Иванова и др.]. - 2-е изд., </w:t>
            </w:r>
            <w:proofErr w:type="spellStart"/>
            <w:r w:rsidRPr="00711DB3">
              <w:t>дораб</w:t>
            </w:r>
            <w:proofErr w:type="spellEnd"/>
            <w:r w:rsidRPr="00711DB3">
              <w:t>. - М.</w:t>
            </w:r>
            <w:proofErr w:type="gramStart"/>
            <w:r w:rsidRPr="00711DB3">
              <w:t xml:space="preserve"> :</w:t>
            </w:r>
            <w:proofErr w:type="gramEnd"/>
            <w:r w:rsidRPr="00711DB3">
              <w:t xml:space="preserve"> Про</w:t>
            </w:r>
            <w:r w:rsidRPr="00711DB3">
              <w:softHyphen/>
              <w:t>свещение, 2014.</w:t>
            </w:r>
          </w:p>
          <w:p w:rsidR="00713C76" w:rsidRPr="00711DB3" w:rsidRDefault="00713C76" w:rsidP="00713C76">
            <w:pPr>
              <w:jc w:val="both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76" w:rsidRPr="00711DB3" w:rsidRDefault="00713C76" w:rsidP="00713C76">
            <w:r w:rsidRPr="00711DB3">
              <w:lastRenderedPageBreak/>
              <w:t>Л. Н. Боголюбов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76" w:rsidRPr="00711DB3" w:rsidRDefault="00713C76" w:rsidP="00713C76">
            <w:r w:rsidRPr="00711DB3">
              <w:t>2014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76" w:rsidRPr="00711DB3" w:rsidRDefault="00713C76" w:rsidP="00713C76">
            <w:proofErr w:type="gramStart"/>
            <w:r w:rsidRPr="00711DB3">
              <w:t xml:space="preserve">Л. Н. Боголюбов, Н. И. </w:t>
            </w:r>
            <w:r w:rsidRPr="00711DB3">
              <w:lastRenderedPageBreak/>
              <w:t>Городецкая, Л. Ф. Иванова и др.].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76" w:rsidRPr="00711DB3" w:rsidRDefault="00713C76" w:rsidP="00713C76">
            <w:pPr>
              <w:jc w:val="both"/>
            </w:pPr>
            <w:r w:rsidRPr="00711DB3">
              <w:lastRenderedPageBreak/>
              <w:t>Обществознание. 9 класс. –- М.</w:t>
            </w:r>
            <w:proofErr w:type="gramStart"/>
            <w:r w:rsidRPr="00711DB3">
              <w:t xml:space="preserve"> :</w:t>
            </w:r>
            <w:proofErr w:type="gramEnd"/>
            <w:r w:rsidRPr="00711DB3">
              <w:t xml:space="preserve"> Про</w:t>
            </w:r>
            <w:r w:rsidRPr="00711DB3">
              <w:softHyphen/>
              <w:t>свещение,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76" w:rsidRPr="00711DB3" w:rsidRDefault="00713C76" w:rsidP="00713C76">
            <w:r w:rsidRPr="00711DB3">
              <w:t>2017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76" w:rsidRPr="00711DB3" w:rsidRDefault="00713C76" w:rsidP="00713C76">
            <w:r w:rsidRPr="00711DB3">
              <w:t>100 %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76" w:rsidRPr="002C51FB" w:rsidRDefault="00713C76" w:rsidP="00713C76">
            <w:pPr>
              <w:spacing w:before="100" w:beforeAutospacing="1"/>
              <w:jc w:val="both"/>
              <w:rPr>
                <w:color w:val="FF0000"/>
              </w:rPr>
            </w:pPr>
          </w:p>
        </w:tc>
      </w:tr>
      <w:tr w:rsidR="00E22738" w:rsidRPr="002C51FB" w:rsidTr="00E22738">
        <w:trPr>
          <w:trHeight w:val="1932"/>
        </w:trPr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738" w:rsidRPr="006F61E3" w:rsidRDefault="00E22738" w:rsidP="00DD03D9">
            <w:r w:rsidRPr="006F61E3">
              <w:lastRenderedPageBreak/>
              <w:t>География</w:t>
            </w:r>
          </w:p>
        </w:tc>
        <w:tc>
          <w:tcPr>
            <w:tcW w:w="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738" w:rsidRPr="00321456" w:rsidRDefault="00E22738" w:rsidP="0050518D">
            <w:pPr>
              <w:jc w:val="center"/>
              <w:rPr>
                <w:color w:val="000000" w:themeColor="text1"/>
              </w:rPr>
            </w:pPr>
            <w:r w:rsidRPr="00321456">
              <w:rPr>
                <w:color w:val="000000" w:themeColor="text1"/>
              </w:rPr>
              <w:t>9</w:t>
            </w:r>
          </w:p>
        </w:tc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738" w:rsidRPr="00321456" w:rsidRDefault="00E22738" w:rsidP="0050518D">
            <w:pPr>
              <w:jc w:val="center"/>
              <w:rPr>
                <w:color w:val="000000" w:themeColor="text1"/>
              </w:rPr>
            </w:pPr>
            <w:r w:rsidRPr="00321456">
              <w:rPr>
                <w:color w:val="000000" w:themeColor="text1"/>
              </w:rPr>
              <w:t>68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738" w:rsidRPr="00321456" w:rsidRDefault="00E22738" w:rsidP="0050518D">
            <w:pPr>
              <w:jc w:val="both"/>
              <w:rPr>
                <w:color w:val="000000" w:themeColor="text1"/>
              </w:rPr>
            </w:pPr>
            <w:r w:rsidRPr="00321456">
              <w:rPr>
                <w:iCs/>
                <w:color w:val="000000" w:themeColor="text1"/>
              </w:rPr>
              <w:t>Программа для общеобразовательных учреждений: география 6 – 11 классы. – М.: «Дрофа»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738" w:rsidRPr="00321456" w:rsidRDefault="00E22738" w:rsidP="0050518D">
            <w:pPr>
              <w:rPr>
                <w:color w:val="000000" w:themeColor="text1"/>
              </w:rPr>
            </w:pPr>
            <w:r w:rsidRPr="00321456">
              <w:rPr>
                <w:color w:val="000000" w:themeColor="text1"/>
              </w:rPr>
              <w:t>Е.В. Овсянникова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738" w:rsidRPr="00321456" w:rsidRDefault="00E22738" w:rsidP="0050518D">
            <w:pPr>
              <w:rPr>
                <w:color w:val="000000" w:themeColor="text1"/>
              </w:rPr>
            </w:pPr>
            <w:r w:rsidRPr="00321456">
              <w:rPr>
                <w:color w:val="000000" w:themeColor="text1"/>
              </w:rPr>
              <w:t>2010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738" w:rsidRPr="00321456" w:rsidRDefault="00E22738" w:rsidP="0050518D">
            <w:pPr>
              <w:rPr>
                <w:color w:val="000000" w:themeColor="text1"/>
              </w:rPr>
            </w:pPr>
            <w:r w:rsidRPr="00321456">
              <w:rPr>
                <w:color w:val="000000" w:themeColor="text1"/>
              </w:rPr>
              <w:t xml:space="preserve">В.П.Дронов, И.И.Баринова, В.Я.Ром, </w:t>
            </w:r>
            <w:proofErr w:type="spellStart"/>
            <w:r w:rsidRPr="00321456">
              <w:rPr>
                <w:color w:val="000000" w:themeColor="text1"/>
              </w:rPr>
              <w:t>ААЛобжанидце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738" w:rsidRPr="00321456" w:rsidRDefault="00E22738" w:rsidP="0050518D">
            <w:pPr>
              <w:jc w:val="both"/>
              <w:rPr>
                <w:color w:val="000000" w:themeColor="text1"/>
              </w:rPr>
            </w:pPr>
            <w:r w:rsidRPr="00321456">
              <w:rPr>
                <w:color w:val="000000" w:themeColor="text1"/>
              </w:rPr>
              <w:t>География России. Хозяйство и географические районы. 9 класс. Книга вторая. Изд. «Дрофа»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738" w:rsidRPr="00321456" w:rsidRDefault="00E22738" w:rsidP="0050518D">
            <w:pPr>
              <w:rPr>
                <w:color w:val="000000" w:themeColor="text1"/>
              </w:rPr>
            </w:pPr>
            <w:r w:rsidRPr="00321456">
              <w:rPr>
                <w:color w:val="000000" w:themeColor="text1"/>
              </w:rPr>
              <w:t>2009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738" w:rsidRPr="00321456" w:rsidRDefault="00E22738" w:rsidP="0050518D">
            <w:pPr>
              <w:rPr>
                <w:color w:val="000000" w:themeColor="text1"/>
              </w:rPr>
            </w:pPr>
            <w:r w:rsidRPr="00321456">
              <w:rPr>
                <w:color w:val="000000" w:themeColor="text1"/>
              </w:rPr>
              <w:t>100 %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738" w:rsidRPr="002C51FB" w:rsidRDefault="00E22738" w:rsidP="00560EF4">
            <w:pPr>
              <w:jc w:val="both"/>
              <w:rPr>
                <w:color w:val="FF0000"/>
              </w:rPr>
            </w:pPr>
          </w:p>
        </w:tc>
      </w:tr>
      <w:tr w:rsidR="00E22738" w:rsidRPr="002C51FB" w:rsidTr="00FA236B">
        <w:trPr>
          <w:trHeight w:val="55"/>
        </w:trPr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738" w:rsidRPr="002C51FB" w:rsidRDefault="00E22738" w:rsidP="00DD03D9">
            <w:pPr>
              <w:rPr>
                <w:color w:val="FF0000"/>
              </w:rPr>
            </w:pPr>
          </w:p>
        </w:tc>
        <w:tc>
          <w:tcPr>
            <w:tcW w:w="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738" w:rsidRPr="002C51FB" w:rsidRDefault="00E22738" w:rsidP="00DD03D9">
            <w:pPr>
              <w:rPr>
                <w:color w:val="FF0000"/>
              </w:rPr>
            </w:pPr>
          </w:p>
        </w:tc>
        <w:tc>
          <w:tcPr>
            <w:tcW w:w="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738" w:rsidRPr="002C51FB" w:rsidRDefault="00E22738" w:rsidP="00DD03D9">
            <w:pPr>
              <w:rPr>
                <w:color w:val="FF0000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738" w:rsidRPr="002C51FB" w:rsidRDefault="00E22738" w:rsidP="00DD03D9">
            <w:pPr>
              <w:jc w:val="both"/>
              <w:rPr>
                <w:color w:val="FF000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738" w:rsidRPr="002C51FB" w:rsidRDefault="00E22738" w:rsidP="00DD03D9">
            <w:pPr>
              <w:rPr>
                <w:color w:val="FF000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738" w:rsidRPr="002C51FB" w:rsidRDefault="00E22738" w:rsidP="00DD03D9">
            <w:pPr>
              <w:rPr>
                <w:color w:val="FF000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738" w:rsidRPr="002C51FB" w:rsidRDefault="00E22738" w:rsidP="00DD03D9">
            <w:pPr>
              <w:rPr>
                <w:color w:val="FF0000"/>
              </w:rPr>
            </w:pPr>
            <w:r w:rsidRPr="00321456">
              <w:rPr>
                <w:color w:val="000000" w:themeColor="text1"/>
              </w:rPr>
              <w:t>А.Б. Соловьёв, Н.В. Сазонова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738" w:rsidRPr="002C51FB" w:rsidRDefault="00E22738" w:rsidP="00DD03D9">
            <w:pPr>
              <w:jc w:val="both"/>
              <w:rPr>
                <w:color w:val="FF0000"/>
              </w:rPr>
            </w:pPr>
            <w:r w:rsidRPr="00321456">
              <w:rPr>
                <w:color w:val="000000" w:themeColor="text1"/>
              </w:rPr>
              <w:t>География Белгородской области. Часть 2 – Население и хозяйство, изд. Московский университет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738" w:rsidRPr="002C51FB" w:rsidRDefault="00E22738" w:rsidP="00DD03D9">
            <w:pPr>
              <w:rPr>
                <w:color w:val="FF0000"/>
              </w:rPr>
            </w:pPr>
            <w:r w:rsidRPr="00321456">
              <w:rPr>
                <w:color w:val="000000" w:themeColor="text1"/>
              </w:rPr>
              <w:t>2009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738" w:rsidRPr="002C51FB" w:rsidRDefault="00E22738" w:rsidP="00DD03D9">
            <w:pPr>
              <w:rPr>
                <w:color w:val="FF0000"/>
              </w:rPr>
            </w:pPr>
            <w:r w:rsidRPr="00321456">
              <w:rPr>
                <w:color w:val="000000" w:themeColor="text1"/>
              </w:rPr>
              <w:t>100 %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38" w:rsidRPr="002C51FB" w:rsidRDefault="00E22738" w:rsidP="00560EF4">
            <w:pPr>
              <w:jc w:val="both"/>
              <w:rPr>
                <w:color w:val="FF0000"/>
              </w:rPr>
            </w:pPr>
          </w:p>
        </w:tc>
      </w:tr>
      <w:tr w:rsidR="00810E60" w:rsidRPr="007B0FBE" w:rsidTr="00E22738">
        <w:trPr>
          <w:trHeight w:val="55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E60" w:rsidRPr="00E22738" w:rsidRDefault="00E22738" w:rsidP="00DD03D9">
            <w:r w:rsidRPr="00E22738">
              <w:t>Биология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E22738" w:rsidRDefault="00810E60" w:rsidP="00DD03D9">
            <w:pPr>
              <w:jc w:val="center"/>
            </w:pPr>
            <w:r w:rsidRPr="00E22738">
              <w:t>9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E22738" w:rsidRDefault="00810E60" w:rsidP="00DD03D9">
            <w:pPr>
              <w:jc w:val="center"/>
            </w:pPr>
            <w:r w:rsidRPr="00E22738">
              <w:t>68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BE" w:rsidRPr="007B0FBE" w:rsidRDefault="007B0FBE" w:rsidP="007B0FBE">
            <w:pPr>
              <w:jc w:val="both"/>
              <w:rPr>
                <w:spacing w:val="9"/>
              </w:rPr>
            </w:pPr>
            <w:r w:rsidRPr="007B0FBE">
              <w:rPr>
                <w:spacing w:val="9"/>
              </w:rPr>
              <w:t>Биология. 5 – 11 классы: программы для общеобразовательных</w:t>
            </w:r>
            <w:proofErr w:type="gramStart"/>
            <w:r w:rsidRPr="007B0FBE">
              <w:rPr>
                <w:spacing w:val="9"/>
              </w:rPr>
              <w:t>.</w:t>
            </w:r>
            <w:proofErr w:type="gramEnd"/>
            <w:r w:rsidRPr="007B0FBE">
              <w:rPr>
                <w:spacing w:val="9"/>
              </w:rPr>
              <w:t xml:space="preserve"> </w:t>
            </w:r>
            <w:proofErr w:type="gramStart"/>
            <w:r w:rsidRPr="007B0FBE">
              <w:rPr>
                <w:spacing w:val="9"/>
              </w:rPr>
              <w:t>у</w:t>
            </w:r>
            <w:proofErr w:type="gramEnd"/>
            <w:r w:rsidRPr="007B0FBE">
              <w:rPr>
                <w:spacing w:val="9"/>
              </w:rPr>
              <w:t xml:space="preserve">чреждений к комплекту учебников, созданных под руководством В.В. Пасечника / авт.-сост. Г.М. </w:t>
            </w:r>
            <w:proofErr w:type="spellStart"/>
            <w:r w:rsidRPr="007B0FBE">
              <w:rPr>
                <w:spacing w:val="9"/>
              </w:rPr>
              <w:t>Пальдяева</w:t>
            </w:r>
            <w:proofErr w:type="spellEnd"/>
            <w:r w:rsidRPr="007B0FBE">
              <w:rPr>
                <w:spacing w:val="9"/>
              </w:rPr>
              <w:t>. – 3-е изд., стереотип. – М.: Дрофа, 2011</w:t>
            </w:r>
          </w:p>
          <w:p w:rsidR="00810E60" w:rsidRPr="007B0FBE" w:rsidRDefault="00810E60" w:rsidP="007B0FBE"/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7B0FBE" w:rsidRDefault="00810E60" w:rsidP="00DD03D9">
            <w:pPr>
              <w:jc w:val="both"/>
            </w:pPr>
            <w:proofErr w:type="spellStart"/>
            <w:r w:rsidRPr="007B0FBE">
              <w:t>Г.М.Пальдяева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7B0FBE" w:rsidRDefault="00810E60" w:rsidP="00DD03D9">
            <w:pPr>
              <w:jc w:val="both"/>
            </w:pPr>
            <w:r w:rsidRPr="007B0FBE">
              <w:t>2011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7B0FBE" w:rsidRDefault="00810E60" w:rsidP="00DD03D9">
            <w:r w:rsidRPr="007B0FBE">
              <w:t xml:space="preserve">Каменский А.А., </w:t>
            </w:r>
            <w:proofErr w:type="spellStart"/>
            <w:r w:rsidRPr="007B0FBE">
              <w:t>Криксунов</w:t>
            </w:r>
            <w:proofErr w:type="spellEnd"/>
            <w:r w:rsidRPr="007B0FBE">
              <w:t xml:space="preserve"> Е.А., Пасечник В.В.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BE" w:rsidRPr="007B0FBE" w:rsidRDefault="00810E60" w:rsidP="00DD03D9">
            <w:pPr>
              <w:jc w:val="both"/>
            </w:pPr>
            <w:r w:rsidRPr="007B0FBE">
              <w:t>Биология. Введение в общую биологию и экологию. -  9 класс. Дрофа</w:t>
            </w:r>
          </w:p>
          <w:p w:rsidR="007B0FBE" w:rsidRPr="007B0FBE" w:rsidRDefault="007B0FBE" w:rsidP="007B0FBE"/>
          <w:p w:rsidR="00810E60" w:rsidRPr="007B0FBE" w:rsidRDefault="00810E60" w:rsidP="007B0FBE">
            <w:pPr>
              <w:jc w:val="both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7B0FBE" w:rsidRDefault="00810E60" w:rsidP="00DD03D9">
            <w:r w:rsidRPr="007B0FBE">
              <w:t>2013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7B0FBE" w:rsidRDefault="00810E60" w:rsidP="00DD03D9">
            <w:r w:rsidRPr="007B0FBE">
              <w:t>100 %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7B0FBE" w:rsidRDefault="00810E60" w:rsidP="00560EF4">
            <w:pPr>
              <w:spacing w:before="100" w:beforeAutospacing="1" w:after="100" w:afterAutospacing="1"/>
              <w:jc w:val="both"/>
              <w:rPr>
                <w:rFonts w:eastAsia="Arial Unicode MS"/>
              </w:rPr>
            </w:pPr>
            <w:r w:rsidRPr="007B0FBE">
              <w:rPr>
                <w:rFonts w:eastAsia="Arial Unicode MS"/>
              </w:rPr>
              <w:t xml:space="preserve">Основы экологии 8-9 </w:t>
            </w:r>
            <w:proofErr w:type="spellStart"/>
            <w:r w:rsidRPr="007B0FBE">
              <w:rPr>
                <w:rFonts w:eastAsia="Arial Unicode MS"/>
              </w:rPr>
              <w:t>кл</w:t>
            </w:r>
            <w:proofErr w:type="spellEnd"/>
            <w:r w:rsidRPr="007B0FBE">
              <w:rPr>
                <w:rFonts w:eastAsia="Arial Unicode MS"/>
              </w:rPr>
              <w:t>. (диск)</w:t>
            </w:r>
          </w:p>
        </w:tc>
      </w:tr>
      <w:tr w:rsidR="00810E60" w:rsidRPr="002B4368" w:rsidTr="00E22738">
        <w:trPr>
          <w:trHeight w:val="55"/>
        </w:trPr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2B4368" w:rsidRDefault="00810E60" w:rsidP="00DD03D9">
            <w:r w:rsidRPr="002B4368">
              <w:t>Физика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60" w:rsidRPr="002B4368" w:rsidRDefault="00810E60" w:rsidP="00DD03D9">
            <w:pPr>
              <w:jc w:val="center"/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60" w:rsidRPr="002B4368" w:rsidRDefault="00810E60" w:rsidP="00DD03D9">
            <w:pPr>
              <w:jc w:val="center"/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60" w:rsidRPr="002B4368" w:rsidRDefault="00810E60" w:rsidP="00DD03D9">
            <w:pPr>
              <w:jc w:val="both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60" w:rsidRPr="002B4368" w:rsidRDefault="00810E60" w:rsidP="00DD03D9"/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60" w:rsidRPr="002B4368" w:rsidRDefault="00810E60" w:rsidP="00DD03D9"/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60" w:rsidRPr="002B4368" w:rsidRDefault="00810E60" w:rsidP="00DD03D9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60" w:rsidRPr="002B4368" w:rsidRDefault="00810E60" w:rsidP="00DD03D9">
            <w:pPr>
              <w:jc w:val="both"/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60" w:rsidRPr="002B4368" w:rsidRDefault="00810E60" w:rsidP="00DD03D9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60" w:rsidRPr="002B4368" w:rsidRDefault="00810E60" w:rsidP="00DD03D9"/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60" w:rsidRPr="002B4368" w:rsidRDefault="00810E60" w:rsidP="00560EF4">
            <w:pPr>
              <w:spacing w:before="100" w:beforeAutospacing="1" w:after="100" w:afterAutospacing="1"/>
              <w:jc w:val="both"/>
              <w:rPr>
                <w:rFonts w:eastAsia="Arial Unicode MS"/>
              </w:rPr>
            </w:pPr>
          </w:p>
        </w:tc>
      </w:tr>
      <w:tr w:rsidR="00810E60" w:rsidRPr="002B4368" w:rsidTr="00E22738">
        <w:trPr>
          <w:trHeight w:val="55"/>
        </w:trPr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E60" w:rsidRPr="002B4368" w:rsidRDefault="00810E60" w:rsidP="00DD03D9"/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2B4368" w:rsidRDefault="00810E60" w:rsidP="00DD03D9">
            <w:pPr>
              <w:jc w:val="center"/>
            </w:pPr>
            <w:r w:rsidRPr="002B4368">
              <w:t>9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2B4368" w:rsidRDefault="00810E60" w:rsidP="00DD03D9">
            <w:pPr>
              <w:jc w:val="center"/>
            </w:pPr>
            <w:r w:rsidRPr="002B4368">
              <w:t>68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2B4368" w:rsidRDefault="002B4368" w:rsidP="002B4368">
            <w:pPr>
              <w:suppressAutoHyphens/>
              <w:jc w:val="both"/>
            </w:pPr>
            <w:r w:rsidRPr="002B4368">
              <w:t xml:space="preserve">Программы для общеобразовательных учреждений  «Физика. Астрономия. 7 – 11 </w:t>
            </w:r>
            <w:proofErr w:type="spellStart"/>
            <w:r w:rsidRPr="002B4368">
              <w:t>кл</w:t>
            </w:r>
            <w:proofErr w:type="spellEnd"/>
            <w:r w:rsidRPr="002B4368">
              <w:t xml:space="preserve">.» 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2B4368" w:rsidRDefault="00810E60" w:rsidP="00DD03D9">
            <w:r w:rsidRPr="002B4368">
              <w:t xml:space="preserve">Е.М. </w:t>
            </w:r>
            <w:proofErr w:type="spellStart"/>
            <w:r w:rsidRPr="002B4368">
              <w:t>Гутник</w:t>
            </w:r>
            <w:proofErr w:type="spellEnd"/>
            <w:r w:rsidRPr="002B4368">
              <w:t xml:space="preserve">, А.В. </w:t>
            </w:r>
            <w:proofErr w:type="spellStart"/>
            <w:r w:rsidRPr="002B4368">
              <w:t>Пёрышкин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2B4368" w:rsidRDefault="00810E60" w:rsidP="00DD03D9">
            <w:r w:rsidRPr="002B4368">
              <w:t>2010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2B4368" w:rsidRDefault="00810E60" w:rsidP="00DD03D9">
            <w:proofErr w:type="spellStart"/>
            <w:r w:rsidRPr="002B4368">
              <w:t>Перышкин</w:t>
            </w:r>
            <w:proofErr w:type="spellEnd"/>
            <w:r w:rsidRPr="002B4368">
              <w:t xml:space="preserve"> А.В. </w:t>
            </w:r>
            <w:proofErr w:type="spellStart"/>
            <w:r w:rsidRPr="002B4368">
              <w:t>Гутник</w:t>
            </w:r>
            <w:proofErr w:type="spellEnd"/>
            <w:r w:rsidRPr="002B4368">
              <w:t xml:space="preserve"> Е.М.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368" w:rsidRPr="002B4368" w:rsidRDefault="00810E60" w:rsidP="00DD03D9">
            <w:pPr>
              <w:jc w:val="both"/>
            </w:pPr>
            <w:r w:rsidRPr="002B4368">
              <w:t xml:space="preserve">Физика. 9 класс. Учебник для </w:t>
            </w:r>
            <w:proofErr w:type="spellStart"/>
            <w:r w:rsidRPr="002B4368">
              <w:t>общеобраз</w:t>
            </w:r>
            <w:proofErr w:type="spellEnd"/>
            <w:r w:rsidRPr="002B4368">
              <w:t xml:space="preserve">. </w:t>
            </w:r>
            <w:proofErr w:type="spellStart"/>
            <w:r w:rsidRPr="002B4368">
              <w:t>учрежд</w:t>
            </w:r>
            <w:proofErr w:type="spellEnd"/>
            <w:r w:rsidRPr="002B4368">
              <w:t>. – Москва: «Дрофа»</w:t>
            </w:r>
          </w:p>
          <w:p w:rsidR="00810E60" w:rsidRPr="002B4368" w:rsidRDefault="00810E60" w:rsidP="002B4368"/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2B4368" w:rsidRDefault="00810E60" w:rsidP="00DD03D9">
            <w:r w:rsidRPr="002B4368">
              <w:t>2010-2012</w:t>
            </w:r>
          </w:p>
          <w:p w:rsidR="00810E60" w:rsidRPr="002B4368" w:rsidRDefault="00810E60" w:rsidP="00DD03D9"/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2B4368" w:rsidRDefault="00810E60" w:rsidP="00DD03D9">
            <w:r w:rsidRPr="002B4368">
              <w:t>100 %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2B4368" w:rsidRDefault="00810E60" w:rsidP="00560EF4">
            <w:pPr>
              <w:spacing w:before="100" w:beforeAutospacing="1"/>
              <w:jc w:val="both"/>
            </w:pPr>
            <w:r w:rsidRPr="002B4368">
              <w:t>Ученический эксперимент по физик</w:t>
            </w:r>
            <w:proofErr w:type="gramStart"/>
            <w:r w:rsidRPr="002B4368">
              <w:t>е-</w:t>
            </w:r>
            <w:proofErr w:type="gramEnd"/>
            <w:r w:rsidRPr="002B4368">
              <w:t xml:space="preserve"> оптика, механика, молекулярная физика и термодинамика (3диск)</w:t>
            </w:r>
          </w:p>
        </w:tc>
      </w:tr>
      <w:tr w:rsidR="00E22738" w:rsidRPr="002C51FB" w:rsidTr="00E22738">
        <w:trPr>
          <w:trHeight w:val="55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738" w:rsidRPr="00321456" w:rsidRDefault="00E22738" w:rsidP="008A39D0">
            <w:pPr>
              <w:rPr>
                <w:color w:val="000000" w:themeColor="text1"/>
              </w:rPr>
            </w:pPr>
            <w:r w:rsidRPr="00321456">
              <w:rPr>
                <w:color w:val="000000" w:themeColor="text1"/>
              </w:rPr>
              <w:t>Химия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38" w:rsidRPr="002C51FB" w:rsidRDefault="00E22738" w:rsidP="0050518D">
            <w:pPr>
              <w:jc w:val="center"/>
              <w:rPr>
                <w:color w:val="FF0000"/>
              </w:rPr>
            </w:pPr>
            <w:r w:rsidRPr="00321456">
              <w:rPr>
                <w:color w:val="000000" w:themeColor="text1"/>
              </w:rPr>
              <w:t>9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38" w:rsidRPr="002C51FB" w:rsidRDefault="00E22738" w:rsidP="0050518D">
            <w:pPr>
              <w:jc w:val="center"/>
              <w:rPr>
                <w:color w:val="FF0000"/>
              </w:rPr>
            </w:pPr>
            <w:r w:rsidRPr="00321456">
              <w:rPr>
                <w:color w:val="000000" w:themeColor="text1"/>
              </w:rPr>
              <w:t>68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38" w:rsidRPr="002C51FB" w:rsidRDefault="00E22738" w:rsidP="0050518D">
            <w:pPr>
              <w:jc w:val="both"/>
              <w:rPr>
                <w:color w:val="FF0000"/>
              </w:rPr>
            </w:pPr>
            <w:r w:rsidRPr="00321456">
              <w:rPr>
                <w:color w:val="000000" w:themeColor="text1"/>
              </w:rPr>
              <w:t>Программа курса химия для 8-11 классов общеобразовательных учреждений, «Дрофа»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38" w:rsidRPr="002C51FB" w:rsidRDefault="00E22738" w:rsidP="0050518D">
            <w:pPr>
              <w:rPr>
                <w:color w:val="FF0000"/>
              </w:rPr>
            </w:pPr>
            <w:r w:rsidRPr="00321456">
              <w:rPr>
                <w:color w:val="000000" w:themeColor="text1"/>
              </w:rPr>
              <w:t>О.С.Габриелян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38" w:rsidRPr="002C51FB" w:rsidRDefault="00E22738" w:rsidP="0050518D">
            <w:pPr>
              <w:rPr>
                <w:color w:val="FF0000"/>
              </w:rPr>
            </w:pPr>
            <w:r w:rsidRPr="00321456">
              <w:rPr>
                <w:color w:val="000000" w:themeColor="text1"/>
              </w:rPr>
              <w:t>2011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38" w:rsidRPr="002C51FB" w:rsidRDefault="00E22738" w:rsidP="0050518D">
            <w:pPr>
              <w:rPr>
                <w:color w:val="FF0000"/>
              </w:rPr>
            </w:pPr>
            <w:r w:rsidRPr="00321456">
              <w:rPr>
                <w:color w:val="000000" w:themeColor="text1"/>
              </w:rPr>
              <w:t>О.С.Габриелян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38" w:rsidRPr="002C51FB" w:rsidRDefault="00E22738" w:rsidP="0050518D">
            <w:pPr>
              <w:jc w:val="both"/>
              <w:rPr>
                <w:color w:val="FF0000"/>
              </w:rPr>
            </w:pPr>
            <w:r w:rsidRPr="00321456">
              <w:rPr>
                <w:color w:val="000000" w:themeColor="text1"/>
              </w:rPr>
              <w:t xml:space="preserve">Химия. 9 класс. Учебник для </w:t>
            </w:r>
            <w:proofErr w:type="spellStart"/>
            <w:r w:rsidRPr="00321456">
              <w:rPr>
                <w:color w:val="000000" w:themeColor="text1"/>
              </w:rPr>
              <w:t>общеобраз</w:t>
            </w:r>
            <w:proofErr w:type="spellEnd"/>
            <w:r w:rsidRPr="00321456">
              <w:rPr>
                <w:color w:val="000000" w:themeColor="text1"/>
              </w:rPr>
              <w:t xml:space="preserve">. </w:t>
            </w:r>
            <w:proofErr w:type="spellStart"/>
            <w:r w:rsidRPr="00321456">
              <w:rPr>
                <w:color w:val="000000" w:themeColor="text1"/>
              </w:rPr>
              <w:t>учрежд</w:t>
            </w:r>
            <w:proofErr w:type="spellEnd"/>
            <w:r w:rsidRPr="00321456">
              <w:rPr>
                <w:color w:val="000000" w:themeColor="text1"/>
              </w:rPr>
              <w:t>. – Москва: «Дрофа»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38" w:rsidRPr="00321456" w:rsidRDefault="00E22738" w:rsidP="0050518D">
            <w:pPr>
              <w:rPr>
                <w:color w:val="000000" w:themeColor="text1"/>
              </w:rPr>
            </w:pPr>
            <w:r w:rsidRPr="00321456">
              <w:rPr>
                <w:color w:val="000000" w:themeColor="text1"/>
              </w:rPr>
              <w:t>2008,</w:t>
            </w:r>
          </w:p>
          <w:p w:rsidR="00E22738" w:rsidRPr="002C51FB" w:rsidRDefault="00E22738" w:rsidP="0050518D">
            <w:pPr>
              <w:rPr>
                <w:color w:val="FF0000"/>
                <w:highlight w:val="yellow"/>
              </w:rPr>
            </w:pPr>
            <w:r w:rsidRPr="00321456">
              <w:rPr>
                <w:color w:val="000000" w:themeColor="text1"/>
              </w:rPr>
              <w:t>2009, 2013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38" w:rsidRPr="002C51FB" w:rsidRDefault="00E22738" w:rsidP="0050518D">
            <w:pPr>
              <w:rPr>
                <w:color w:val="FF0000"/>
                <w:highlight w:val="yellow"/>
              </w:rPr>
            </w:pPr>
            <w:r w:rsidRPr="00321456">
              <w:rPr>
                <w:color w:val="000000" w:themeColor="text1"/>
              </w:rPr>
              <w:t>100 %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38" w:rsidRPr="002C51FB" w:rsidRDefault="00E22738" w:rsidP="0050518D">
            <w:pPr>
              <w:spacing w:before="100" w:beforeAutospacing="1" w:after="100" w:afterAutospacing="1" w:line="45" w:lineRule="atLeast"/>
              <w:jc w:val="both"/>
              <w:rPr>
                <w:rFonts w:eastAsia="Arial Unicode MS"/>
                <w:color w:val="FF0000"/>
              </w:rPr>
            </w:pPr>
            <w:r w:rsidRPr="00321456">
              <w:rPr>
                <w:rFonts w:eastAsia="Arial Unicode MS"/>
                <w:color w:val="000000" w:themeColor="text1"/>
              </w:rPr>
              <w:t xml:space="preserve">Химия 1С: </w:t>
            </w:r>
            <w:proofErr w:type="spellStart"/>
            <w:r w:rsidRPr="00321456">
              <w:rPr>
                <w:rFonts w:eastAsia="Arial Unicode MS"/>
                <w:color w:val="000000" w:themeColor="text1"/>
              </w:rPr>
              <w:t>Репититор</w:t>
            </w:r>
            <w:proofErr w:type="spellEnd"/>
            <w:r w:rsidRPr="00321456">
              <w:rPr>
                <w:rFonts w:eastAsia="Arial Unicode MS"/>
                <w:color w:val="000000" w:themeColor="text1"/>
              </w:rPr>
              <w:t xml:space="preserve"> (диск) Химический эксперимент (диск)</w:t>
            </w:r>
          </w:p>
        </w:tc>
      </w:tr>
      <w:tr w:rsidR="00810E60" w:rsidRPr="002C51FB" w:rsidTr="00E22738">
        <w:trPr>
          <w:trHeight w:val="573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E60" w:rsidRPr="006E22DE" w:rsidRDefault="00E22738" w:rsidP="00DD03D9">
            <w:r>
              <w:t>Искусство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6E22DE" w:rsidRDefault="00810E60" w:rsidP="00DD03D9">
            <w:pPr>
              <w:jc w:val="center"/>
            </w:pPr>
            <w:r w:rsidRPr="006E22DE">
              <w:t>9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6E22DE" w:rsidRDefault="00810E60" w:rsidP="00DD03D9">
            <w:pPr>
              <w:jc w:val="center"/>
            </w:pPr>
            <w:r w:rsidRPr="006E22DE">
              <w:t>34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6E22DE" w:rsidRDefault="00E63315" w:rsidP="00FB17BF">
            <w:pPr>
              <w:jc w:val="both"/>
            </w:pPr>
            <w:r>
              <w:t xml:space="preserve">Программа по искусству для 8-9 классов, </w:t>
            </w:r>
            <w:r w:rsidRPr="000C5843">
              <w:t>Сергеева</w:t>
            </w:r>
            <w:r>
              <w:t> </w:t>
            </w:r>
            <w:r w:rsidRPr="000C5843">
              <w:t>Г</w:t>
            </w:r>
            <w:r w:rsidRPr="00612D14">
              <w:rPr>
                <w:bCs/>
              </w:rPr>
              <w:t xml:space="preserve">.П. </w:t>
            </w:r>
            <w:r>
              <w:t xml:space="preserve">«Искусство. </w:t>
            </w:r>
            <w:r>
              <w:rPr>
                <w:bCs/>
              </w:rPr>
              <w:t xml:space="preserve"> 8-9 классы»</w:t>
            </w:r>
            <w:r w:rsidRPr="00612D14">
              <w:rPr>
                <w:bCs/>
              </w:rPr>
              <w:t xml:space="preserve"> / Г.П. Сергеева, Е.Д. Критская, Т.С. </w:t>
            </w:r>
            <w:proofErr w:type="spellStart"/>
            <w:r w:rsidRPr="00612D14">
              <w:rPr>
                <w:bCs/>
              </w:rPr>
              <w:t>Шмагина</w:t>
            </w:r>
            <w:proofErr w:type="spellEnd"/>
            <w:r w:rsidRPr="00612D14">
              <w:rPr>
                <w:bCs/>
              </w:rPr>
              <w:t xml:space="preserve"> – </w:t>
            </w:r>
            <w:r>
              <w:rPr>
                <w:bCs/>
              </w:rPr>
              <w:t>М.: Просвещение, 20</w:t>
            </w:r>
            <w:r w:rsidRPr="00612D14">
              <w:rPr>
                <w:bCs/>
              </w:rPr>
              <w:t>1</w:t>
            </w:r>
            <w:r>
              <w:rPr>
                <w:bCs/>
              </w:rPr>
              <w:t>6</w:t>
            </w:r>
            <w:r w:rsidRPr="00612D14">
              <w:rPr>
                <w:bCs/>
              </w:rPr>
              <w:t xml:space="preserve"> год</w:t>
            </w:r>
            <w:r w:rsidRPr="006E22DE">
              <w:t xml:space="preserve">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6E22DE" w:rsidRDefault="00810E60" w:rsidP="00FB17BF">
            <w:pPr>
              <w:jc w:val="both"/>
            </w:pPr>
            <w:r w:rsidRPr="006E22DE">
              <w:t xml:space="preserve">Г.П. Сергеева, Е.Д. Критская, И.Э. </w:t>
            </w:r>
            <w:proofErr w:type="spellStart"/>
            <w:r w:rsidRPr="006E22DE">
              <w:t>Кашекова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6E22DE" w:rsidRDefault="00810E60" w:rsidP="00FB17BF">
            <w:pPr>
              <w:jc w:val="both"/>
            </w:pPr>
            <w:r w:rsidRPr="006E22DE">
              <w:t>2016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6E22DE" w:rsidRDefault="00810E60" w:rsidP="00DD03D9">
            <w:r w:rsidRPr="006E22DE">
              <w:t xml:space="preserve">Г.П. Сергеева, И. Э. </w:t>
            </w:r>
            <w:proofErr w:type="spellStart"/>
            <w:r w:rsidRPr="006E22DE">
              <w:t>Кашекова</w:t>
            </w:r>
            <w:proofErr w:type="spellEnd"/>
            <w:r w:rsidRPr="006E22DE">
              <w:t>, Е.Д. Критская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6E22DE" w:rsidRDefault="00810E60" w:rsidP="00244E49">
            <w:pPr>
              <w:jc w:val="both"/>
              <w:rPr>
                <w:highlight w:val="yellow"/>
              </w:rPr>
            </w:pPr>
            <w:r w:rsidRPr="006E22DE">
              <w:t xml:space="preserve">Искусство. 8-9 классы: учебник. – Москва: Просвещение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6E22DE" w:rsidRDefault="00810E60" w:rsidP="00DD03D9">
            <w:pPr>
              <w:rPr>
                <w:highlight w:val="yellow"/>
              </w:rPr>
            </w:pPr>
            <w:r w:rsidRPr="006E22DE">
              <w:t>2014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6E22DE" w:rsidRDefault="00810E60" w:rsidP="00DD03D9">
            <w:pPr>
              <w:rPr>
                <w:highlight w:val="red"/>
              </w:rPr>
            </w:pPr>
            <w:r w:rsidRPr="006E22DE">
              <w:t>100%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60" w:rsidRPr="002C51FB" w:rsidRDefault="00810E60" w:rsidP="00560EF4">
            <w:pPr>
              <w:jc w:val="both"/>
              <w:rPr>
                <w:color w:val="FF0000"/>
              </w:rPr>
            </w:pPr>
          </w:p>
        </w:tc>
      </w:tr>
      <w:tr w:rsidR="00810E60" w:rsidRPr="002C51FB" w:rsidTr="00E22738">
        <w:trPr>
          <w:trHeight w:val="308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E60" w:rsidRPr="00C208E6" w:rsidRDefault="00E22738" w:rsidP="00DD03D9">
            <w:r>
              <w:t>Физическая культура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C208E6" w:rsidRDefault="00810E60" w:rsidP="00DD03D9">
            <w:pPr>
              <w:jc w:val="center"/>
            </w:pPr>
            <w:r w:rsidRPr="00C208E6">
              <w:t>9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C208E6" w:rsidRDefault="00810E60" w:rsidP="00DD03D9">
            <w:pPr>
              <w:jc w:val="center"/>
            </w:pPr>
            <w:r w:rsidRPr="00C208E6">
              <w:t>102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C208E6" w:rsidRDefault="00810E60" w:rsidP="00DD03D9">
            <w:pPr>
              <w:jc w:val="both"/>
            </w:pPr>
            <w:r w:rsidRPr="00C208E6">
              <w:t>Комплексная программа физического воспитания учащихся. 1-11 классы. – Москва:  «Просвещение»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C208E6" w:rsidRDefault="00810E60" w:rsidP="00DD03D9">
            <w:r w:rsidRPr="00C208E6">
              <w:t xml:space="preserve">В.И.Лях, А.А. </w:t>
            </w:r>
            <w:proofErr w:type="spellStart"/>
            <w:r w:rsidRPr="00C208E6">
              <w:t>Зданевич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C208E6" w:rsidRDefault="00810E60" w:rsidP="00DD03D9">
            <w:r w:rsidRPr="00C208E6">
              <w:t>2012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C208E6" w:rsidRDefault="00810E60" w:rsidP="00DD03D9">
            <w:r w:rsidRPr="00C208E6">
              <w:t>В.И.Лях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C208E6" w:rsidRDefault="00810E60" w:rsidP="00DD03D9">
            <w:pPr>
              <w:jc w:val="both"/>
            </w:pPr>
            <w:r w:rsidRPr="00C208E6">
              <w:t xml:space="preserve">Физическая культура.8-9 классы: учебник для </w:t>
            </w:r>
            <w:proofErr w:type="spellStart"/>
            <w:r w:rsidRPr="00C208E6">
              <w:t>общеобраз</w:t>
            </w:r>
            <w:proofErr w:type="spellEnd"/>
            <w:r w:rsidRPr="00C208E6">
              <w:t>. организаций. – М.: «Просвещение»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C208E6" w:rsidRDefault="00810E60" w:rsidP="00DD03D9">
            <w:pPr>
              <w:rPr>
                <w:highlight w:val="yellow"/>
              </w:rPr>
            </w:pPr>
            <w:r w:rsidRPr="00C208E6">
              <w:t>2014,2016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C208E6" w:rsidRDefault="00810E60" w:rsidP="00DD03D9">
            <w:r w:rsidRPr="00C208E6">
              <w:t>100 %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60" w:rsidRPr="002C51FB" w:rsidRDefault="00810E60" w:rsidP="00DD03D9">
            <w:pPr>
              <w:rPr>
                <w:color w:val="FF0000"/>
              </w:rPr>
            </w:pPr>
          </w:p>
        </w:tc>
      </w:tr>
      <w:tr w:rsidR="00C85166" w:rsidRPr="002C51FB" w:rsidTr="00E22738">
        <w:trPr>
          <w:trHeight w:val="55"/>
        </w:trPr>
        <w:tc>
          <w:tcPr>
            <w:tcW w:w="1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6" w:rsidRDefault="00C85166" w:rsidP="00AD7489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Основы безопасности жизнедеятельности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6" w:rsidRDefault="00C85166" w:rsidP="00AD7489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6" w:rsidRDefault="00C85166" w:rsidP="00AD7489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6" w:rsidRDefault="00C85166" w:rsidP="00AD7489">
            <w:pPr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Основы безопасности жизнедеятельности. Программа общеобразовательных учреждений. 5-11 классы. – М.: «Просвещение»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6" w:rsidRDefault="00C85166" w:rsidP="00AD7489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А.Т.Смирнов, Б.О.Хренников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6" w:rsidRDefault="00C85166" w:rsidP="00AD7489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2010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6" w:rsidRDefault="00C85166" w:rsidP="00AD7489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А.Т.Смирнов, Б.О.Хренников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6" w:rsidRDefault="00C85166" w:rsidP="00AD7489">
            <w:pPr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Основы безопасности жизнедеятельности. 9 класс: учебник для общеобразовательных учреждений. – М.: «Просвещение»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6" w:rsidRDefault="00C85166" w:rsidP="00AD7489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2008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6" w:rsidRDefault="00C85166" w:rsidP="00AD7489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100 %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6" w:rsidRDefault="00C85166" w:rsidP="00AD7489">
            <w:pPr>
              <w:snapToGrid w:val="0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Мультимедийное</w:t>
            </w:r>
            <w:proofErr w:type="spellEnd"/>
            <w:r>
              <w:rPr>
                <w:color w:val="000000"/>
              </w:rPr>
              <w:t xml:space="preserve"> пособие по ОБЖ 9кл. (тесты, видеофильмы)</w:t>
            </w:r>
          </w:p>
        </w:tc>
      </w:tr>
      <w:tr w:rsidR="004A1067" w:rsidRPr="002C51FB" w:rsidTr="00E22738">
        <w:trPr>
          <w:trHeight w:val="55"/>
        </w:trPr>
        <w:tc>
          <w:tcPr>
            <w:tcW w:w="1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067" w:rsidRDefault="004A1067" w:rsidP="00AD7489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Православная культура</w:t>
            </w:r>
          </w:p>
          <w:p w:rsidR="004A1067" w:rsidRDefault="004A1067" w:rsidP="00AD7489">
            <w:pPr>
              <w:snapToGrid w:val="0"/>
              <w:rPr>
                <w:color w:val="00000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067" w:rsidRDefault="004A1067" w:rsidP="00AD7489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067" w:rsidRDefault="004A1067" w:rsidP="00AD7489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067" w:rsidRPr="00176A08" w:rsidRDefault="004A1067" w:rsidP="004A1067">
            <w:pPr>
              <w:tabs>
                <w:tab w:val="left" w:pos="284"/>
              </w:tabs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(</w:t>
            </w:r>
            <w:r w:rsidRPr="00176A08">
              <w:rPr>
                <w:color w:val="000000"/>
              </w:rPr>
              <w:t xml:space="preserve">Сборник </w:t>
            </w:r>
            <w:r w:rsidRPr="00176A08">
              <w:rPr>
                <w:color w:val="000000"/>
                <w:spacing w:val="1"/>
              </w:rPr>
              <w:t xml:space="preserve">«Православная </w:t>
            </w:r>
            <w:r>
              <w:rPr>
                <w:color w:val="000000"/>
                <w:spacing w:val="1"/>
              </w:rPr>
              <w:t xml:space="preserve"> </w:t>
            </w:r>
            <w:r w:rsidRPr="00176A08">
              <w:rPr>
                <w:color w:val="000000"/>
                <w:spacing w:val="1"/>
              </w:rPr>
              <w:t>культура:</w:t>
            </w:r>
            <w:proofErr w:type="gramEnd"/>
            <w:r w:rsidRPr="00176A08">
              <w:rPr>
                <w:color w:val="000000"/>
                <w:spacing w:val="1"/>
              </w:rPr>
              <w:t xml:space="preserve"> Концепция и программа учебного предмета. 1- 11 годы обучения.- </w:t>
            </w:r>
            <w:proofErr w:type="gramStart"/>
            <w:r w:rsidRPr="00176A08">
              <w:rPr>
                <w:color w:val="000000"/>
                <w:spacing w:val="1"/>
              </w:rPr>
              <w:t xml:space="preserve">М.: Центр поддержки культурно - исторических традиций Отечества, 2008.- 144 с.), рабочей программы по православной культуре  для 5-9 классов; </w:t>
            </w:r>
            <w:proofErr w:type="gramEnd"/>
          </w:p>
          <w:p w:rsidR="004A1067" w:rsidRDefault="004A1067" w:rsidP="00AD7489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067" w:rsidRDefault="004A1067" w:rsidP="00AD7489">
            <w:pPr>
              <w:snapToGrid w:val="0"/>
              <w:rPr>
                <w:color w:val="000000"/>
              </w:rPr>
            </w:pPr>
            <w:r w:rsidRPr="00176A08">
              <w:rPr>
                <w:color w:val="000000"/>
                <w:spacing w:val="-1"/>
              </w:rPr>
              <w:t>Л.Л. Шевченко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067" w:rsidRDefault="004A1067" w:rsidP="00AD7489">
            <w:pPr>
              <w:snapToGrid w:val="0"/>
              <w:rPr>
                <w:color w:val="000000"/>
              </w:rPr>
            </w:pPr>
            <w:r w:rsidRPr="00176A08">
              <w:rPr>
                <w:color w:val="000000"/>
                <w:spacing w:val="1"/>
              </w:rPr>
              <w:t>2008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067" w:rsidRDefault="004A1067" w:rsidP="00AD7489">
            <w:pPr>
              <w:snapToGrid w:val="0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CB6" w:rsidRPr="00E77CB6" w:rsidRDefault="00E77CB6" w:rsidP="00E77CB6">
            <w:pPr>
              <w:pStyle w:val="a5"/>
              <w:numPr>
                <w:ilvl w:val="0"/>
                <w:numId w:val="39"/>
              </w:numPr>
              <w:tabs>
                <w:tab w:val="left" w:pos="-284"/>
              </w:tabs>
              <w:spacing w:before="0" w:beforeAutospacing="0" w:after="0" w:afterAutospacing="0"/>
              <w:ind w:left="-284" w:hanging="283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E77CB6">
              <w:rPr>
                <w:rFonts w:ascii="Times New Roman" w:hAnsi="Times New Roman" w:cs="Times New Roman"/>
                <w:bCs/>
                <w:iCs/>
              </w:rPr>
              <w:t>Шевченко Л.Л. Православная культура. Учебное пособие для средних и старших классов общеобразовательных школ, лицеев, гимназий. 9 год обучения. Творчество. Православны</w:t>
            </w:r>
            <w:r>
              <w:rPr>
                <w:rFonts w:ascii="Times New Roman" w:hAnsi="Times New Roman" w:cs="Times New Roman"/>
                <w:bCs/>
                <w:iCs/>
              </w:rPr>
              <w:t>е мастера и их творения Книга 1,2</w:t>
            </w:r>
            <w:r w:rsidRPr="00E77CB6">
              <w:rPr>
                <w:rFonts w:ascii="Times New Roman" w:hAnsi="Times New Roman" w:cs="Times New Roman"/>
                <w:bCs/>
                <w:iCs/>
              </w:rPr>
              <w:t xml:space="preserve"> - М.: Центр поддержки культурно-исторических традиций Отечества</w:t>
            </w:r>
          </w:p>
          <w:p w:rsidR="004A1067" w:rsidRDefault="004A1067" w:rsidP="00E77CB6">
            <w:pPr>
              <w:pStyle w:val="a5"/>
              <w:numPr>
                <w:ilvl w:val="0"/>
                <w:numId w:val="39"/>
              </w:numPr>
              <w:tabs>
                <w:tab w:val="left" w:pos="-284"/>
                <w:tab w:val="left" w:pos="-142"/>
              </w:tabs>
              <w:spacing w:before="0" w:beforeAutospacing="0" w:after="0" w:afterAutospacing="0"/>
              <w:ind w:left="-284" w:hanging="283"/>
              <w:jc w:val="both"/>
              <w:rPr>
                <w:color w:val="00000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067" w:rsidRDefault="00E77CB6" w:rsidP="00AD7489">
            <w:pPr>
              <w:snapToGrid w:val="0"/>
              <w:rPr>
                <w:color w:val="000000"/>
              </w:rPr>
            </w:pPr>
            <w:r w:rsidRPr="00E77CB6">
              <w:rPr>
                <w:bCs/>
                <w:iCs/>
              </w:rPr>
              <w:t>2013.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067" w:rsidRDefault="00E77CB6" w:rsidP="00AD7489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100 %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067" w:rsidRDefault="004A1067" w:rsidP="00AD7489">
            <w:pPr>
              <w:snapToGrid w:val="0"/>
              <w:jc w:val="both"/>
              <w:rPr>
                <w:color w:val="000000"/>
              </w:rPr>
            </w:pPr>
          </w:p>
        </w:tc>
      </w:tr>
      <w:tr w:rsidR="00810E60" w:rsidRPr="00E22738" w:rsidTr="002C51FB">
        <w:trPr>
          <w:trHeight w:val="55"/>
        </w:trPr>
        <w:tc>
          <w:tcPr>
            <w:tcW w:w="155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60" w:rsidRPr="00E22738" w:rsidRDefault="00810E60" w:rsidP="004850BF">
            <w:pPr>
              <w:jc w:val="center"/>
              <w:rPr>
                <w:b/>
              </w:rPr>
            </w:pPr>
            <w:r w:rsidRPr="00E22738">
              <w:rPr>
                <w:b/>
              </w:rPr>
              <w:t>Элективные, учебные курсы школьного компонента</w:t>
            </w:r>
          </w:p>
          <w:p w:rsidR="00810E60" w:rsidRPr="00E22738" w:rsidRDefault="00810E60" w:rsidP="004850BF">
            <w:pPr>
              <w:jc w:val="center"/>
            </w:pPr>
          </w:p>
        </w:tc>
      </w:tr>
      <w:tr w:rsidR="00810E60" w:rsidRPr="00E22738" w:rsidTr="00E22738">
        <w:trPr>
          <w:trHeight w:val="527"/>
        </w:trPr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E22738" w:rsidRDefault="00810E60" w:rsidP="00DD03D9">
            <w:r w:rsidRPr="00E22738">
              <w:t>Функции и их графики</w:t>
            </w:r>
          </w:p>
        </w:tc>
        <w:tc>
          <w:tcPr>
            <w:tcW w:w="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E22738" w:rsidRDefault="00810E60" w:rsidP="00DD03D9">
            <w:pPr>
              <w:jc w:val="center"/>
            </w:pPr>
            <w:r w:rsidRPr="00E22738">
              <w:t>9</w:t>
            </w:r>
          </w:p>
        </w:tc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E22738" w:rsidRDefault="00810E60" w:rsidP="00DD03D9">
            <w:pPr>
              <w:jc w:val="center"/>
            </w:pPr>
            <w:r w:rsidRPr="00E22738">
              <w:t>17</w:t>
            </w:r>
          </w:p>
        </w:tc>
        <w:tc>
          <w:tcPr>
            <w:tcW w:w="36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E6" w:rsidRPr="00E22738" w:rsidRDefault="00C208E6" w:rsidP="00C208E6">
            <w:pPr>
              <w:jc w:val="both"/>
              <w:rPr>
                <w:bCs/>
                <w:iCs/>
              </w:rPr>
            </w:pPr>
            <w:r w:rsidRPr="00E22738">
              <w:t xml:space="preserve">   Программа </w:t>
            </w:r>
            <w:r w:rsidRPr="00E22738">
              <w:rPr>
                <w:bCs/>
                <w:iCs/>
              </w:rPr>
              <w:t>учебного курса «Функции и их графики» учителя математики Шевченко С. Н.</w:t>
            </w:r>
            <w:r w:rsidRPr="00E22738">
              <w:rPr>
                <w:i/>
              </w:rPr>
              <w:t xml:space="preserve"> </w:t>
            </w:r>
            <w:r w:rsidRPr="00E22738">
              <w:rPr>
                <w:bCs/>
                <w:iCs/>
              </w:rPr>
              <w:t>МБОУ «</w:t>
            </w:r>
            <w:proofErr w:type="spellStart"/>
            <w:r w:rsidRPr="00E22738">
              <w:rPr>
                <w:bCs/>
                <w:iCs/>
              </w:rPr>
              <w:t>Ровеньская</w:t>
            </w:r>
            <w:proofErr w:type="spellEnd"/>
            <w:r w:rsidRPr="00E22738">
              <w:rPr>
                <w:bCs/>
                <w:iCs/>
              </w:rPr>
              <w:t xml:space="preserve"> средняя общеобразовательная школа с углублённым изучением отдельных предметов </w:t>
            </w:r>
            <w:proofErr w:type="spellStart"/>
            <w:r w:rsidRPr="00E22738">
              <w:rPr>
                <w:bCs/>
                <w:iCs/>
              </w:rPr>
              <w:t>Ровеньского</w:t>
            </w:r>
            <w:proofErr w:type="spellEnd"/>
            <w:r w:rsidRPr="00E22738">
              <w:rPr>
                <w:bCs/>
                <w:iCs/>
              </w:rPr>
              <w:t xml:space="preserve"> района Белгородской области»</w:t>
            </w:r>
          </w:p>
          <w:p w:rsidR="00810E60" w:rsidRPr="00E22738" w:rsidRDefault="00810E60" w:rsidP="00DD03D9">
            <w:pPr>
              <w:jc w:val="both"/>
              <w:rPr>
                <w:rFonts w:eastAsia="Arial Unicode MS"/>
              </w:rPr>
            </w:pP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E22738" w:rsidRDefault="00C208E6" w:rsidP="00DD03D9">
            <w:pPr>
              <w:jc w:val="both"/>
              <w:rPr>
                <w:rFonts w:eastAsia="Arial Unicode MS"/>
              </w:rPr>
            </w:pPr>
            <w:r w:rsidRPr="00E22738">
              <w:rPr>
                <w:bCs/>
                <w:iCs/>
              </w:rPr>
              <w:t>Шевченко С. Н.</w:t>
            </w:r>
          </w:p>
        </w:tc>
        <w:tc>
          <w:tcPr>
            <w:tcW w:w="7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E22738" w:rsidRDefault="00810E60" w:rsidP="00DD03D9">
            <w:pPr>
              <w:jc w:val="both"/>
              <w:rPr>
                <w:rFonts w:eastAsia="Arial Unicode MS"/>
              </w:rPr>
            </w:pPr>
            <w:r w:rsidRPr="00E22738">
              <w:rPr>
                <w:rFonts w:eastAsia="Arial Unicode MS"/>
              </w:rPr>
              <w:t>2014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60" w:rsidRPr="00E22738" w:rsidRDefault="00810E60" w:rsidP="00DD03D9">
            <w:r w:rsidRPr="00E22738">
              <w:t>Ю.Н. Макарычев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E22738" w:rsidRDefault="00810E60" w:rsidP="00DD03D9">
            <w:pPr>
              <w:jc w:val="both"/>
            </w:pPr>
            <w:r w:rsidRPr="00E22738">
              <w:t xml:space="preserve">Алгебра. 9 класс: учебник для учащихся школ и классов с углублённым изучением математики. – М.: «Мнемозина»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60" w:rsidRPr="00E22738" w:rsidRDefault="00810E60" w:rsidP="00DD03D9">
            <w:r w:rsidRPr="00E22738">
              <w:t>2010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60" w:rsidRPr="00E22738" w:rsidRDefault="00810E60" w:rsidP="00DD03D9">
            <w:r w:rsidRPr="00E22738">
              <w:t>100 %</w:t>
            </w: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60" w:rsidRPr="00E22738" w:rsidRDefault="00810E60" w:rsidP="00DD03D9"/>
        </w:tc>
      </w:tr>
      <w:tr w:rsidR="00810E60" w:rsidRPr="00E22738" w:rsidTr="00E22738">
        <w:trPr>
          <w:trHeight w:val="241"/>
        </w:trPr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E60" w:rsidRPr="00E22738" w:rsidRDefault="00810E60" w:rsidP="00DD03D9">
            <w:pPr>
              <w:rPr>
                <w:highlight w:val="yellow"/>
              </w:rPr>
            </w:pPr>
          </w:p>
        </w:tc>
        <w:tc>
          <w:tcPr>
            <w:tcW w:w="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E60" w:rsidRPr="00E22738" w:rsidRDefault="00810E60" w:rsidP="00DD03D9">
            <w:pPr>
              <w:rPr>
                <w:highlight w:val="yellow"/>
              </w:rPr>
            </w:pPr>
          </w:p>
        </w:tc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E60" w:rsidRPr="00E22738" w:rsidRDefault="00810E60" w:rsidP="00DD03D9">
            <w:pPr>
              <w:rPr>
                <w:highlight w:val="yellow"/>
              </w:rPr>
            </w:pPr>
          </w:p>
        </w:tc>
        <w:tc>
          <w:tcPr>
            <w:tcW w:w="36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E60" w:rsidRPr="00E22738" w:rsidRDefault="00810E60" w:rsidP="00DD03D9">
            <w:pPr>
              <w:jc w:val="both"/>
              <w:rPr>
                <w:b/>
                <w:highlight w:val="yellow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E60" w:rsidRPr="00E22738" w:rsidRDefault="00810E60" w:rsidP="00DD03D9">
            <w:pPr>
              <w:rPr>
                <w:highlight w:val="yellow"/>
              </w:rPr>
            </w:pPr>
          </w:p>
        </w:tc>
        <w:tc>
          <w:tcPr>
            <w:tcW w:w="7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E60" w:rsidRPr="00E22738" w:rsidRDefault="00810E60" w:rsidP="00DD03D9"/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60" w:rsidRPr="00E22738" w:rsidRDefault="00810E60" w:rsidP="00DD03D9">
            <w:r w:rsidRPr="00E22738">
              <w:t>Е.В. Ромашкова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60" w:rsidRPr="00E22738" w:rsidRDefault="00810E60" w:rsidP="00DD03D9">
            <w:pPr>
              <w:jc w:val="both"/>
            </w:pPr>
            <w:r w:rsidRPr="00E22738">
              <w:t>Функции и графики в 8-11 классах. Учебное пособие. - М.: «</w:t>
            </w:r>
            <w:proofErr w:type="spellStart"/>
            <w:r w:rsidRPr="00E22738">
              <w:t>Илекса</w:t>
            </w:r>
            <w:proofErr w:type="spellEnd"/>
            <w:r w:rsidRPr="00E22738">
              <w:t>»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E22738" w:rsidRDefault="00810E60" w:rsidP="00DD03D9">
            <w:r w:rsidRPr="00E22738">
              <w:t>2011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60" w:rsidRPr="00E22738" w:rsidRDefault="00810E60" w:rsidP="00DD03D9">
            <w:r w:rsidRPr="00E22738">
              <w:t>100%</w:t>
            </w:r>
          </w:p>
        </w:tc>
        <w:tc>
          <w:tcPr>
            <w:tcW w:w="1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E60" w:rsidRPr="00E22738" w:rsidRDefault="00810E60" w:rsidP="00DD03D9"/>
        </w:tc>
      </w:tr>
    </w:tbl>
    <w:p w:rsidR="0031292B" w:rsidRPr="00E22738" w:rsidRDefault="0031292B" w:rsidP="00DD03D9">
      <w:pPr>
        <w:ind w:left="720"/>
        <w:rPr>
          <w:b/>
        </w:rPr>
      </w:pPr>
    </w:p>
    <w:p w:rsidR="0031292B" w:rsidRPr="00E22738" w:rsidRDefault="0031292B" w:rsidP="00DD03D9">
      <w:pPr>
        <w:ind w:left="720"/>
        <w:rPr>
          <w:b/>
        </w:rPr>
      </w:pPr>
    </w:p>
    <w:p w:rsidR="0031292B" w:rsidRPr="00E22738" w:rsidRDefault="0031292B" w:rsidP="00DD03D9">
      <w:pPr>
        <w:ind w:left="720"/>
        <w:rPr>
          <w:b/>
        </w:rPr>
      </w:pPr>
    </w:p>
    <w:p w:rsidR="00DD03D9" w:rsidRPr="00E22738" w:rsidRDefault="00DD03D9" w:rsidP="001767EF">
      <w:pPr>
        <w:ind w:left="720"/>
        <w:jc w:val="center"/>
        <w:rPr>
          <w:b/>
        </w:rPr>
      </w:pPr>
      <w:r w:rsidRPr="00E22738">
        <w:rPr>
          <w:b/>
        </w:rPr>
        <w:t>Программно-методическое обеспечение учебного плана</w:t>
      </w:r>
    </w:p>
    <w:p w:rsidR="00DD03D9" w:rsidRPr="00E22738" w:rsidRDefault="00DD03D9" w:rsidP="00DD03D9">
      <w:pPr>
        <w:ind w:left="360"/>
        <w:jc w:val="center"/>
        <w:rPr>
          <w:b/>
        </w:rPr>
      </w:pPr>
      <w:r w:rsidRPr="00E22738">
        <w:rPr>
          <w:b/>
        </w:rPr>
        <w:t xml:space="preserve">муниципального бюджетного общеобразовательного учреждения  </w:t>
      </w:r>
    </w:p>
    <w:p w:rsidR="00DD03D9" w:rsidRPr="00E22738" w:rsidRDefault="00DD03D9" w:rsidP="00DD03D9">
      <w:pPr>
        <w:ind w:left="360"/>
        <w:jc w:val="center"/>
        <w:rPr>
          <w:b/>
        </w:rPr>
      </w:pPr>
      <w:r w:rsidRPr="00E22738">
        <w:rPr>
          <w:b/>
        </w:rPr>
        <w:lastRenderedPageBreak/>
        <w:t xml:space="preserve">«Новоалександровская средняя общеобразовательная школа </w:t>
      </w:r>
      <w:proofErr w:type="spellStart"/>
      <w:r w:rsidRPr="00E22738">
        <w:rPr>
          <w:b/>
        </w:rPr>
        <w:t>Ровеньского</w:t>
      </w:r>
      <w:proofErr w:type="spellEnd"/>
      <w:r w:rsidRPr="00E22738">
        <w:rPr>
          <w:b/>
        </w:rPr>
        <w:t xml:space="preserve"> района Белгородской области» уровня среднего общего образования, реализующего ФКГОС-2004, </w:t>
      </w:r>
    </w:p>
    <w:p w:rsidR="00DD03D9" w:rsidRPr="00E22738" w:rsidRDefault="00DD03D9" w:rsidP="00DD03D9">
      <w:pPr>
        <w:ind w:left="360"/>
        <w:jc w:val="center"/>
        <w:rPr>
          <w:b/>
        </w:rPr>
      </w:pPr>
      <w:r w:rsidRPr="00E22738">
        <w:rPr>
          <w:b/>
        </w:rPr>
        <w:t>на 201</w:t>
      </w:r>
      <w:r w:rsidR="00646BBE" w:rsidRPr="00E22738">
        <w:rPr>
          <w:b/>
        </w:rPr>
        <w:t>8</w:t>
      </w:r>
      <w:r w:rsidRPr="00E22738">
        <w:rPr>
          <w:b/>
        </w:rPr>
        <w:t>-201</w:t>
      </w:r>
      <w:r w:rsidR="00646BBE" w:rsidRPr="00E22738">
        <w:rPr>
          <w:b/>
        </w:rPr>
        <w:t>9</w:t>
      </w:r>
      <w:r w:rsidRPr="00E22738">
        <w:rPr>
          <w:b/>
        </w:rPr>
        <w:t xml:space="preserve"> учебный год</w:t>
      </w:r>
    </w:p>
    <w:p w:rsidR="00DD03D9" w:rsidRPr="0046720B" w:rsidRDefault="00DD03D9" w:rsidP="00DD03D9">
      <w:pPr>
        <w:ind w:left="360"/>
        <w:jc w:val="center"/>
        <w:rPr>
          <w:b/>
        </w:rPr>
      </w:pPr>
      <w:r w:rsidRPr="0046720B">
        <w:rPr>
          <w:b/>
        </w:rPr>
        <w:t>(10-11 классы)</w:t>
      </w:r>
    </w:p>
    <w:tbl>
      <w:tblPr>
        <w:tblW w:w="15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706"/>
        <w:gridCol w:w="712"/>
        <w:gridCol w:w="3450"/>
        <w:gridCol w:w="1446"/>
        <w:gridCol w:w="777"/>
        <w:gridCol w:w="1407"/>
        <w:gridCol w:w="2550"/>
        <w:gridCol w:w="656"/>
        <w:gridCol w:w="169"/>
        <w:gridCol w:w="601"/>
        <w:gridCol w:w="249"/>
        <w:gridCol w:w="1403"/>
      </w:tblGrid>
      <w:tr w:rsidR="00DD03D9" w:rsidRPr="0046720B" w:rsidTr="007224E9">
        <w:trPr>
          <w:trHeight w:val="78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DD03D9" w:rsidRPr="0046720B" w:rsidRDefault="00DD03D9" w:rsidP="00DD03D9">
            <w:pPr>
              <w:jc w:val="center"/>
              <w:rPr>
                <w:b/>
              </w:rPr>
            </w:pPr>
            <w:r w:rsidRPr="0046720B">
              <w:rPr>
                <w:b/>
              </w:rPr>
              <w:t xml:space="preserve">Предмет 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extDirection w:val="btLr"/>
            <w:hideMark/>
          </w:tcPr>
          <w:p w:rsidR="00DD03D9" w:rsidRPr="0046720B" w:rsidRDefault="00DD03D9" w:rsidP="00DD03D9">
            <w:pPr>
              <w:jc w:val="center"/>
              <w:rPr>
                <w:b/>
              </w:rPr>
            </w:pPr>
            <w:r w:rsidRPr="0046720B">
              <w:rPr>
                <w:b/>
              </w:rPr>
              <w:t>Класс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extDirection w:val="btLr"/>
            <w:hideMark/>
          </w:tcPr>
          <w:p w:rsidR="00DD03D9" w:rsidRPr="0046720B" w:rsidRDefault="00DD03D9" w:rsidP="00DD03D9">
            <w:pPr>
              <w:jc w:val="center"/>
              <w:rPr>
                <w:b/>
              </w:rPr>
            </w:pPr>
            <w:r w:rsidRPr="0046720B">
              <w:rPr>
                <w:b/>
              </w:rPr>
              <w:t>Кол-во часов</w:t>
            </w:r>
          </w:p>
        </w:tc>
        <w:tc>
          <w:tcPr>
            <w:tcW w:w="5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DD03D9" w:rsidRPr="0046720B" w:rsidRDefault="00DD03D9" w:rsidP="00DD03D9">
            <w:pPr>
              <w:jc w:val="center"/>
              <w:rPr>
                <w:b/>
              </w:rPr>
            </w:pPr>
            <w:r w:rsidRPr="0046720B">
              <w:rPr>
                <w:b/>
              </w:rPr>
              <w:t xml:space="preserve">Программа </w:t>
            </w:r>
          </w:p>
        </w:tc>
        <w:tc>
          <w:tcPr>
            <w:tcW w:w="5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DD03D9" w:rsidRPr="0046720B" w:rsidRDefault="00DD03D9" w:rsidP="00DD03D9">
            <w:pPr>
              <w:jc w:val="center"/>
              <w:rPr>
                <w:b/>
              </w:rPr>
            </w:pPr>
            <w:r w:rsidRPr="0046720B">
              <w:rPr>
                <w:b/>
              </w:rPr>
              <w:t xml:space="preserve">Учебник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DD03D9" w:rsidRPr="0046720B" w:rsidRDefault="00DD03D9" w:rsidP="00DD03D9">
            <w:pPr>
              <w:jc w:val="center"/>
              <w:rPr>
                <w:b/>
              </w:rPr>
            </w:pPr>
            <w:r w:rsidRPr="0046720B">
              <w:rPr>
                <w:b/>
              </w:rPr>
              <w:t>Электронные пособия</w:t>
            </w:r>
          </w:p>
        </w:tc>
      </w:tr>
      <w:tr w:rsidR="00DD03D9" w:rsidRPr="0046720B" w:rsidTr="007224E9">
        <w:trPr>
          <w:trHeight w:val="5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3D9" w:rsidRPr="00E77CB6" w:rsidRDefault="00DD03D9" w:rsidP="00DD03D9">
            <w:r w:rsidRPr="00E77CB6">
              <w:t>Русский язык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3D9" w:rsidRPr="00E77CB6" w:rsidRDefault="00DD03D9" w:rsidP="00DD03D9">
            <w:pPr>
              <w:jc w:val="center"/>
            </w:pPr>
            <w:r w:rsidRPr="00E77CB6"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3D9" w:rsidRPr="00E77CB6" w:rsidRDefault="00DD03D9" w:rsidP="00DD03D9">
            <w:pPr>
              <w:jc w:val="center"/>
            </w:pPr>
            <w:r w:rsidRPr="00E77CB6">
              <w:t>34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CB6" w:rsidRPr="00E77CB6" w:rsidRDefault="00E77CB6" w:rsidP="00E77CB6">
            <w:pPr>
              <w:pStyle w:val="FR2"/>
              <w:jc w:val="both"/>
              <w:rPr>
                <w:b w:val="0"/>
                <w:sz w:val="24"/>
                <w:szCs w:val="24"/>
              </w:rPr>
            </w:pPr>
            <w:r w:rsidRPr="00E77CB6">
              <w:rPr>
                <w:b w:val="0"/>
                <w:sz w:val="24"/>
                <w:szCs w:val="24"/>
              </w:rPr>
              <w:t xml:space="preserve">Программа курса «Русский язык». 10-11 классы. Базовый уровень / авт.-сост. Н.Г. </w:t>
            </w:r>
            <w:proofErr w:type="spellStart"/>
            <w:r w:rsidRPr="00E77CB6">
              <w:rPr>
                <w:b w:val="0"/>
                <w:sz w:val="24"/>
                <w:szCs w:val="24"/>
              </w:rPr>
              <w:t>Гольцова</w:t>
            </w:r>
            <w:proofErr w:type="spellEnd"/>
            <w:r w:rsidRPr="00E77CB6">
              <w:rPr>
                <w:b w:val="0"/>
                <w:sz w:val="24"/>
                <w:szCs w:val="24"/>
              </w:rPr>
              <w:t xml:space="preserve">.  - М.: ООО Русское слово» - учебник», 2014. - 48 </w:t>
            </w:r>
            <w:proofErr w:type="gramStart"/>
            <w:r w:rsidRPr="00E77CB6">
              <w:rPr>
                <w:b w:val="0"/>
                <w:sz w:val="24"/>
                <w:szCs w:val="24"/>
              </w:rPr>
              <w:t>с</w:t>
            </w:r>
            <w:proofErr w:type="gramEnd"/>
            <w:r w:rsidRPr="00E77CB6">
              <w:rPr>
                <w:b w:val="0"/>
                <w:sz w:val="24"/>
                <w:szCs w:val="24"/>
              </w:rPr>
              <w:t>.</w:t>
            </w:r>
          </w:p>
          <w:p w:rsidR="00DD03D9" w:rsidRPr="00E77CB6" w:rsidRDefault="00DD03D9" w:rsidP="0002462F">
            <w:pPr>
              <w:jc w:val="both"/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3D9" w:rsidRPr="00E77CB6" w:rsidRDefault="0002462F" w:rsidP="00DD03D9">
            <w:pPr>
              <w:jc w:val="both"/>
            </w:pPr>
            <w:r w:rsidRPr="00E77CB6">
              <w:t xml:space="preserve">Н.Г. </w:t>
            </w:r>
            <w:proofErr w:type="spellStart"/>
            <w:r w:rsidRPr="00E77CB6">
              <w:t>Гольцова</w:t>
            </w:r>
            <w:proofErr w:type="spellEnd"/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3D9" w:rsidRPr="00E77CB6" w:rsidRDefault="00DD03D9" w:rsidP="0002462F">
            <w:pPr>
              <w:jc w:val="both"/>
            </w:pPr>
            <w:r w:rsidRPr="00E77CB6">
              <w:t>20</w:t>
            </w:r>
            <w:r w:rsidR="0002462F" w:rsidRPr="00E77CB6">
              <w:t>14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3D9" w:rsidRPr="00E77CB6" w:rsidRDefault="008758C3" w:rsidP="00DD03D9">
            <w:pPr>
              <w:jc w:val="both"/>
            </w:pPr>
            <w:r w:rsidRPr="00E77CB6">
              <w:t xml:space="preserve">Н.Г. </w:t>
            </w:r>
            <w:proofErr w:type="spellStart"/>
            <w:r w:rsidRPr="00E77CB6">
              <w:t>Гольцова</w:t>
            </w:r>
            <w:proofErr w:type="spellEnd"/>
            <w:r w:rsidRPr="00E77CB6">
              <w:t xml:space="preserve">, И.В. </w:t>
            </w:r>
            <w:proofErr w:type="spellStart"/>
            <w:r w:rsidRPr="00E77CB6">
              <w:t>Шамшина</w:t>
            </w:r>
            <w:proofErr w:type="spellEnd"/>
            <w:r w:rsidRPr="00E77CB6">
              <w:t xml:space="preserve">, М.А. </w:t>
            </w:r>
            <w:proofErr w:type="spellStart"/>
            <w:r w:rsidRPr="00E77CB6">
              <w:t>Мищерина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3D9" w:rsidRPr="00E77CB6" w:rsidRDefault="008758C3" w:rsidP="008758C3">
            <w:pPr>
              <w:jc w:val="both"/>
            </w:pPr>
            <w:r w:rsidRPr="00E77CB6">
              <w:t xml:space="preserve">Русский язык и литература. Русский язык: учебник для 10-11 классов </w:t>
            </w:r>
            <w:proofErr w:type="spellStart"/>
            <w:r w:rsidRPr="00E77CB6">
              <w:t>общеобраз</w:t>
            </w:r>
            <w:proofErr w:type="spellEnd"/>
            <w:r w:rsidRPr="00E77CB6">
              <w:t xml:space="preserve">. </w:t>
            </w:r>
            <w:proofErr w:type="spellStart"/>
            <w:r w:rsidRPr="00E77CB6">
              <w:t>учрежд</w:t>
            </w:r>
            <w:proofErr w:type="spellEnd"/>
            <w:r w:rsidRPr="00E77CB6">
              <w:t>. Базовый уровень: в 2 ч.- М.: ООО «Русское слово – учебник»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3D9" w:rsidRPr="00E77CB6" w:rsidRDefault="00DD03D9" w:rsidP="00DD03D9">
            <w:r w:rsidRPr="00E77CB6">
              <w:t>201</w:t>
            </w:r>
            <w:r w:rsidR="00B66D8C" w:rsidRPr="00E77CB6">
              <w:t>4</w:t>
            </w:r>
            <w:r w:rsidR="00976812" w:rsidRPr="00E77CB6">
              <w:t>, 2016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3D9" w:rsidRPr="00E77CB6" w:rsidRDefault="00DD03D9" w:rsidP="00DD03D9">
            <w:r w:rsidRPr="00E77CB6">
              <w:t>100 %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3D9" w:rsidRPr="00E77CB6" w:rsidRDefault="00DD03D9" w:rsidP="0002462F">
            <w:pPr>
              <w:spacing w:before="100" w:beforeAutospacing="1" w:after="100" w:afterAutospacing="1"/>
              <w:jc w:val="both"/>
              <w:rPr>
                <w:rFonts w:eastAsia="Arial Unicode MS"/>
              </w:rPr>
            </w:pPr>
            <w:r w:rsidRPr="00E77CB6">
              <w:rPr>
                <w:rFonts w:eastAsia="Arial Unicode MS"/>
              </w:rPr>
              <w:t>Обучающая программа — т</w:t>
            </w:r>
            <w:r w:rsidR="0002462F" w:rsidRPr="00E77CB6">
              <w:rPr>
                <w:rFonts w:eastAsia="Arial Unicode MS"/>
              </w:rPr>
              <w:t>р</w:t>
            </w:r>
            <w:r w:rsidRPr="00E77CB6">
              <w:rPr>
                <w:rFonts w:eastAsia="Arial Unicode MS"/>
              </w:rPr>
              <w:t>енажёр по русскому языку — 4000 заданий</w:t>
            </w:r>
            <w:r w:rsidR="0002462F" w:rsidRPr="00E77CB6">
              <w:rPr>
                <w:rFonts w:eastAsia="Arial Unicode MS"/>
              </w:rPr>
              <w:t xml:space="preserve">. - </w:t>
            </w:r>
            <w:r w:rsidRPr="00E77CB6">
              <w:rPr>
                <w:rFonts w:eastAsia="Arial Unicode MS"/>
              </w:rPr>
              <w:t>Фраза</w:t>
            </w:r>
            <w:proofErr w:type="gramStart"/>
            <w:r w:rsidRPr="00E77CB6">
              <w:rPr>
                <w:rFonts w:eastAsia="Arial Unicode MS"/>
              </w:rPr>
              <w:t>.</w:t>
            </w:r>
            <w:proofErr w:type="gramEnd"/>
            <w:r w:rsidRPr="00E77CB6">
              <w:rPr>
                <w:rFonts w:eastAsia="Arial Unicode MS"/>
              </w:rPr>
              <w:t xml:space="preserve"> (</w:t>
            </w:r>
            <w:proofErr w:type="gramStart"/>
            <w:r w:rsidRPr="00E77CB6">
              <w:rPr>
                <w:rFonts w:eastAsia="Arial Unicode MS"/>
              </w:rPr>
              <w:t>д</w:t>
            </w:r>
            <w:proofErr w:type="gramEnd"/>
            <w:r w:rsidRPr="00E77CB6">
              <w:rPr>
                <w:rFonts w:eastAsia="Arial Unicode MS"/>
              </w:rPr>
              <w:t>иск)</w:t>
            </w:r>
          </w:p>
        </w:tc>
      </w:tr>
      <w:tr w:rsidR="00976812" w:rsidRPr="0046720B" w:rsidTr="007224E9">
        <w:trPr>
          <w:trHeight w:val="5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812" w:rsidRPr="00646BBE" w:rsidRDefault="00976812" w:rsidP="00DD03D9">
            <w:pPr>
              <w:rPr>
                <w:color w:val="FF000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2" w:rsidRPr="00643D3B" w:rsidRDefault="00976812" w:rsidP="00DD03D9">
            <w:pPr>
              <w:jc w:val="center"/>
            </w:pPr>
            <w:r w:rsidRPr="00643D3B"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2" w:rsidRPr="00643D3B" w:rsidRDefault="00976812" w:rsidP="00DD03D9">
            <w:pPr>
              <w:jc w:val="center"/>
            </w:pPr>
            <w:r w:rsidRPr="00643D3B">
              <w:t>34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D3B" w:rsidRPr="00643D3B" w:rsidRDefault="00643D3B" w:rsidP="00643D3B">
            <w:pPr>
              <w:pStyle w:val="FR2"/>
              <w:jc w:val="both"/>
              <w:rPr>
                <w:b w:val="0"/>
                <w:sz w:val="24"/>
                <w:szCs w:val="24"/>
              </w:rPr>
            </w:pPr>
            <w:r w:rsidRPr="00643D3B">
              <w:rPr>
                <w:b w:val="0"/>
                <w:sz w:val="24"/>
                <w:szCs w:val="24"/>
              </w:rPr>
              <w:t xml:space="preserve">Программа курса «Русский язык». 10-11 классы. Базовый уровень / авт.-сост. Н.Г. </w:t>
            </w:r>
            <w:proofErr w:type="spellStart"/>
            <w:r w:rsidRPr="00643D3B">
              <w:rPr>
                <w:b w:val="0"/>
                <w:sz w:val="24"/>
                <w:szCs w:val="24"/>
              </w:rPr>
              <w:t>Гольцова</w:t>
            </w:r>
            <w:proofErr w:type="spellEnd"/>
            <w:r w:rsidRPr="00643D3B">
              <w:rPr>
                <w:b w:val="0"/>
                <w:sz w:val="24"/>
                <w:szCs w:val="24"/>
              </w:rPr>
              <w:t xml:space="preserve">.  - М.: ООО Русское слово» - учебник», 2014. - 48 </w:t>
            </w:r>
            <w:proofErr w:type="gramStart"/>
            <w:r w:rsidRPr="00643D3B">
              <w:rPr>
                <w:b w:val="0"/>
                <w:sz w:val="24"/>
                <w:szCs w:val="24"/>
              </w:rPr>
              <w:t>с</w:t>
            </w:r>
            <w:proofErr w:type="gramEnd"/>
            <w:r w:rsidRPr="00643D3B">
              <w:rPr>
                <w:b w:val="0"/>
                <w:sz w:val="24"/>
                <w:szCs w:val="24"/>
              </w:rPr>
              <w:t>.</w:t>
            </w:r>
          </w:p>
          <w:p w:rsidR="00976812" w:rsidRPr="00643D3B" w:rsidRDefault="00976812" w:rsidP="00A71901">
            <w:pPr>
              <w:jc w:val="both"/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2" w:rsidRPr="00643D3B" w:rsidRDefault="00976812" w:rsidP="00A71901">
            <w:pPr>
              <w:jc w:val="both"/>
            </w:pPr>
            <w:r w:rsidRPr="00643D3B">
              <w:t xml:space="preserve">Н.Г. </w:t>
            </w:r>
            <w:proofErr w:type="spellStart"/>
            <w:r w:rsidRPr="00643D3B">
              <w:t>Гольцова</w:t>
            </w:r>
            <w:proofErr w:type="spellEnd"/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2" w:rsidRPr="00643D3B" w:rsidRDefault="00976812" w:rsidP="00A71901">
            <w:pPr>
              <w:jc w:val="both"/>
            </w:pPr>
            <w:r w:rsidRPr="00643D3B">
              <w:t>2014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2" w:rsidRPr="00643D3B" w:rsidRDefault="00976812" w:rsidP="00A71901">
            <w:pPr>
              <w:jc w:val="both"/>
            </w:pPr>
            <w:r w:rsidRPr="00643D3B">
              <w:t xml:space="preserve">Н.Г. </w:t>
            </w:r>
            <w:proofErr w:type="spellStart"/>
            <w:r w:rsidRPr="00643D3B">
              <w:t>Гольцова</w:t>
            </w:r>
            <w:proofErr w:type="spellEnd"/>
            <w:r w:rsidRPr="00643D3B">
              <w:t xml:space="preserve">, И.В. </w:t>
            </w:r>
            <w:proofErr w:type="spellStart"/>
            <w:r w:rsidRPr="00643D3B">
              <w:t>Шамшина</w:t>
            </w:r>
            <w:proofErr w:type="spellEnd"/>
            <w:r w:rsidRPr="00643D3B">
              <w:t xml:space="preserve">, М.А. </w:t>
            </w:r>
            <w:proofErr w:type="spellStart"/>
            <w:r w:rsidRPr="00643D3B">
              <w:t>Мищерина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2" w:rsidRPr="00643D3B" w:rsidRDefault="00976812" w:rsidP="00A71901">
            <w:pPr>
              <w:jc w:val="both"/>
            </w:pPr>
            <w:r w:rsidRPr="00643D3B">
              <w:t xml:space="preserve">Русский язык и литература. Русский язык: учебник для 10-11 классов </w:t>
            </w:r>
            <w:proofErr w:type="spellStart"/>
            <w:r w:rsidRPr="00643D3B">
              <w:t>общеобраз</w:t>
            </w:r>
            <w:proofErr w:type="spellEnd"/>
            <w:r w:rsidRPr="00643D3B">
              <w:t xml:space="preserve">. </w:t>
            </w:r>
            <w:proofErr w:type="spellStart"/>
            <w:r w:rsidRPr="00643D3B">
              <w:t>учрежд</w:t>
            </w:r>
            <w:proofErr w:type="spellEnd"/>
            <w:r w:rsidRPr="00643D3B">
              <w:t>. Базовый уровень: в 2 ч.- М.: ООО «Русское слово – учебник»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2" w:rsidRPr="00643D3B" w:rsidRDefault="00976812" w:rsidP="00DD03D9">
            <w:r w:rsidRPr="00643D3B">
              <w:t>2011,2016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2" w:rsidRPr="00643D3B" w:rsidRDefault="00976812" w:rsidP="00DD03D9">
            <w:r w:rsidRPr="00643D3B">
              <w:t>100 %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12" w:rsidRPr="00643D3B" w:rsidRDefault="00976812" w:rsidP="00DD03D9">
            <w:pPr>
              <w:spacing w:before="100" w:beforeAutospacing="1" w:after="100" w:afterAutospacing="1"/>
              <w:jc w:val="both"/>
              <w:rPr>
                <w:rFonts w:eastAsia="Arial Unicode MS"/>
              </w:rPr>
            </w:pPr>
            <w:r w:rsidRPr="00643D3B">
              <w:rPr>
                <w:rFonts w:eastAsia="Arial Unicode MS"/>
              </w:rPr>
              <w:t>Страна лингвистика «Орфографический диктант</w:t>
            </w:r>
            <w:proofErr w:type="gramStart"/>
            <w:r w:rsidRPr="00643D3B">
              <w:rPr>
                <w:rFonts w:eastAsia="Arial Unicode MS"/>
              </w:rPr>
              <w:t>.</w:t>
            </w:r>
            <w:proofErr w:type="gramEnd"/>
            <w:r w:rsidRPr="00643D3B">
              <w:rPr>
                <w:rFonts w:eastAsia="Arial Unicode MS"/>
              </w:rPr>
              <w:t xml:space="preserve"> (</w:t>
            </w:r>
            <w:proofErr w:type="gramStart"/>
            <w:r w:rsidRPr="00643D3B">
              <w:rPr>
                <w:rFonts w:eastAsia="Arial Unicode MS"/>
              </w:rPr>
              <w:t>д</w:t>
            </w:r>
            <w:proofErr w:type="gramEnd"/>
            <w:r w:rsidRPr="00643D3B">
              <w:rPr>
                <w:rFonts w:eastAsia="Arial Unicode MS"/>
              </w:rPr>
              <w:t xml:space="preserve">иск) Русский язык 5-11 </w:t>
            </w:r>
            <w:proofErr w:type="spellStart"/>
            <w:r w:rsidRPr="00643D3B">
              <w:rPr>
                <w:rFonts w:eastAsia="Arial Unicode MS"/>
              </w:rPr>
              <w:t>кл</w:t>
            </w:r>
            <w:proofErr w:type="spellEnd"/>
            <w:r w:rsidRPr="00643D3B">
              <w:rPr>
                <w:rFonts w:eastAsia="Arial Unicode MS"/>
              </w:rPr>
              <w:t>. Лексика. Морфология</w:t>
            </w:r>
            <w:proofErr w:type="gramStart"/>
            <w:r w:rsidRPr="00643D3B">
              <w:rPr>
                <w:rFonts w:eastAsia="Arial Unicode MS"/>
              </w:rPr>
              <w:t>.</w:t>
            </w:r>
            <w:proofErr w:type="gramEnd"/>
            <w:r w:rsidRPr="00643D3B">
              <w:rPr>
                <w:rFonts w:eastAsia="Arial Unicode MS"/>
              </w:rPr>
              <w:t xml:space="preserve"> (</w:t>
            </w:r>
            <w:proofErr w:type="gramStart"/>
            <w:r w:rsidRPr="00643D3B">
              <w:rPr>
                <w:rFonts w:eastAsia="Arial Unicode MS"/>
              </w:rPr>
              <w:t>д</w:t>
            </w:r>
            <w:proofErr w:type="gramEnd"/>
            <w:r w:rsidRPr="00643D3B">
              <w:rPr>
                <w:rFonts w:eastAsia="Arial Unicode MS"/>
              </w:rPr>
              <w:t>иск)</w:t>
            </w:r>
          </w:p>
        </w:tc>
      </w:tr>
      <w:tr w:rsidR="008758C3" w:rsidRPr="0046720B" w:rsidTr="007224E9">
        <w:trPr>
          <w:trHeight w:val="5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8C3" w:rsidRPr="00643D3B" w:rsidRDefault="008758C3" w:rsidP="00DD03D9">
            <w:r w:rsidRPr="00643D3B">
              <w:t>Литература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8C3" w:rsidRPr="00643D3B" w:rsidRDefault="008758C3" w:rsidP="00DD03D9">
            <w:pPr>
              <w:jc w:val="center"/>
            </w:pPr>
            <w:r w:rsidRPr="00643D3B"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8C3" w:rsidRPr="00643D3B" w:rsidRDefault="008758C3" w:rsidP="00DD03D9">
            <w:r w:rsidRPr="00643D3B">
              <w:t>102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3B" w:rsidRPr="00643D3B" w:rsidRDefault="00643D3B" w:rsidP="00643D3B">
            <w:pPr>
              <w:suppressAutoHyphens/>
              <w:jc w:val="both"/>
            </w:pPr>
            <w:r w:rsidRPr="00643D3B">
              <w:rPr>
                <w:rFonts w:eastAsia="Calibri"/>
              </w:rPr>
              <w:t xml:space="preserve">Рабочая программа по </w:t>
            </w:r>
            <w:r w:rsidRPr="00643D3B">
              <w:rPr>
                <w:rFonts w:eastAsia="Calibri"/>
              </w:rPr>
              <w:lastRenderedPageBreak/>
              <w:t xml:space="preserve">литературе для 10-11 классов, «Программы </w:t>
            </w:r>
          </w:p>
          <w:p w:rsidR="00643D3B" w:rsidRPr="00643D3B" w:rsidRDefault="00643D3B" w:rsidP="00643D3B">
            <w:pPr>
              <w:suppressAutoHyphens/>
              <w:jc w:val="both"/>
            </w:pPr>
            <w:r w:rsidRPr="00643D3B">
              <w:rPr>
                <w:rFonts w:eastAsia="Calibri"/>
              </w:rPr>
              <w:t xml:space="preserve">по литературе для 5-11 классов общеобразовательной школы»/авт.-сост. Г.С. </w:t>
            </w:r>
            <w:proofErr w:type="spellStart"/>
            <w:r w:rsidRPr="00643D3B">
              <w:rPr>
                <w:rFonts w:eastAsia="Calibri"/>
              </w:rPr>
              <w:t>Меркин</w:t>
            </w:r>
            <w:proofErr w:type="spellEnd"/>
            <w:r w:rsidRPr="00643D3B">
              <w:rPr>
                <w:rFonts w:eastAsia="Calibri"/>
              </w:rPr>
              <w:t xml:space="preserve">, С.А. Зинин, В.А. </w:t>
            </w:r>
            <w:proofErr w:type="spellStart"/>
            <w:r w:rsidRPr="00643D3B">
              <w:rPr>
                <w:rFonts w:eastAsia="Calibri"/>
              </w:rPr>
              <w:t>Чалмаев</w:t>
            </w:r>
            <w:proofErr w:type="spellEnd"/>
            <w:r w:rsidRPr="00643D3B">
              <w:rPr>
                <w:rFonts w:eastAsia="Calibri"/>
              </w:rPr>
              <w:t>. – 7-е изд. -  М.: ООО «ТИД «Русское слово - РС», 2011</w:t>
            </w:r>
          </w:p>
          <w:p w:rsidR="00643D3B" w:rsidRPr="00643D3B" w:rsidRDefault="00643D3B" w:rsidP="00237B9F">
            <w:pPr>
              <w:jc w:val="both"/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8C3" w:rsidRPr="00643D3B" w:rsidRDefault="008758C3" w:rsidP="00237B9F">
            <w:r w:rsidRPr="00643D3B">
              <w:rPr>
                <w:spacing w:val="-6"/>
              </w:rPr>
              <w:lastRenderedPageBreak/>
              <w:t xml:space="preserve">Г.С. </w:t>
            </w:r>
            <w:proofErr w:type="spellStart"/>
            <w:r w:rsidRPr="00643D3B">
              <w:rPr>
                <w:spacing w:val="-6"/>
              </w:rPr>
              <w:lastRenderedPageBreak/>
              <w:t>Меркин</w:t>
            </w:r>
            <w:proofErr w:type="spellEnd"/>
            <w:r w:rsidRPr="00643D3B">
              <w:rPr>
                <w:spacing w:val="-6"/>
              </w:rPr>
              <w:t xml:space="preserve">, С.А. Зинина, В.А. </w:t>
            </w:r>
            <w:proofErr w:type="spellStart"/>
            <w:r w:rsidRPr="00643D3B">
              <w:rPr>
                <w:spacing w:val="-6"/>
              </w:rPr>
              <w:t>Чалмаев</w:t>
            </w:r>
            <w:proofErr w:type="spellEnd"/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8C3" w:rsidRPr="00643D3B" w:rsidRDefault="008758C3" w:rsidP="00237B9F">
            <w:r w:rsidRPr="00643D3B">
              <w:lastRenderedPageBreak/>
              <w:t>2011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8C3" w:rsidRPr="00643D3B" w:rsidRDefault="008758C3" w:rsidP="00DD03D9">
            <w:pPr>
              <w:jc w:val="both"/>
            </w:pPr>
            <w:r w:rsidRPr="00643D3B">
              <w:t xml:space="preserve">Сахаров </w:t>
            </w:r>
            <w:r w:rsidRPr="00643D3B">
              <w:lastRenderedPageBreak/>
              <w:t xml:space="preserve">В.И., Зинин С.А. 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D3B" w:rsidRPr="00643D3B" w:rsidRDefault="00643D3B" w:rsidP="00643D3B">
            <w:pPr>
              <w:jc w:val="both"/>
            </w:pPr>
            <w:r w:rsidRPr="00643D3B">
              <w:lastRenderedPageBreak/>
              <w:t xml:space="preserve">Литература. 10 класс: </w:t>
            </w:r>
            <w:r w:rsidRPr="00643D3B">
              <w:lastRenderedPageBreak/>
              <w:t xml:space="preserve">Учебник для общеобразовательных учреждений: В 2 ч. Ч.1.– 7-е изд. – М.: ООО «ТИД «Русское </w:t>
            </w:r>
            <w:proofErr w:type="spellStart"/>
            <w:r w:rsidRPr="00643D3B">
              <w:t>слово-РС</w:t>
            </w:r>
            <w:proofErr w:type="spellEnd"/>
            <w:r w:rsidRPr="00643D3B">
              <w:t>», 201</w:t>
            </w:r>
            <w:r w:rsidR="00697972">
              <w:t>1</w:t>
            </w:r>
            <w:r w:rsidRPr="00643D3B">
              <w:t>.</w:t>
            </w:r>
          </w:p>
          <w:p w:rsidR="008758C3" w:rsidRPr="00643D3B" w:rsidRDefault="008758C3" w:rsidP="00DD03D9">
            <w:pPr>
              <w:jc w:val="both"/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8C3" w:rsidRPr="00643D3B" w:rsidRDefault="008758C3" w:rsidP="00DD03D9">
            <w:r w:rsidRPr="00643D3B">
              <w:lastRenderedPageBreak/>
              <w:t>2010-</w:t>
            </w:r>
            <w:r w:rsidRPr="00643D3B">
              <w:lastRenderedPageBreak/>
              <w:t>2011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8C3" w:rsidRPr="00643D3B" w:rsidRDefault="008758C3" w:rsidP="00DD03D9">
            <w:r w:rsidRPr="00643D3B">
              <w:lastRenderedPageBreak/>
              <w:t>100 %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8C3" w:rsidRPr="00643D3B" w:rsidRDefault="008758C3" w:rsidP="00DD03D9">
            <w:pPr>
              <w:spacing w:before="100" w:beforeAutospacing="1" w:after="100" w:afterAutospacing="1"/>
              <w:jc w:val="both"/>
              <w:rPr>
                <w:rFonts w:eastAsia="Arial Unicode MS"/>
              </w:rPr>
            </w:pPr>
            <w:r w:rsidRPr="00643D3B">
              <w:rPr>
                <w:rFonts w:eastAsia="Arial Unicode MS"/>
              </w:rPr>
              <w:t xml:space="preserve">Русская </w:t>
            </w:r>
            <w:r w:rsidRPr="00643D3B">
              <w:rPr>
                <w:rFonts w:eastAsia="Arial Unicode MS"/>
              </w:rPr>
              <w:lastRenderedPageBreak/>
              <w:t>драматургия от Сумарокова до Хармса (диск)</w:t>
            </w:r>
          </w:p>
        </w:tc>
      </w:tr>
      <w:tr w:rsidR="008758C3" w:rsidRPr="0046720B" w:rsidTr="007224E9">
        <w:trPr>
          <w:trHeight w:val="5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8C3" w:rsidRPr="00646BBE" w:rsidRDefault="008758C3" w:rsidP="00DD03D9">
            <w:pPr>
              <w:rPr>
                <w:color w:val="FF000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8C3" w:rsidRPr="00697972" w:rsidRDefault="008758C3" w:rsidP="00DD03D9">
            <w:pPr>
              <w:jc w:val="center"/>
            </w:pPr>
            <w:r w:rsidRPr="00697972"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8C3" w:rsidRPr="00697972" w:rsidRDefault="008758C3" w:rsidP="00DD03D9">
            <w:r w:rsidRPr="00697972">
              <w:t>102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972" w:rsidRPr="00697972" w:rsidRDefault="00697972" w:rsidP="00697972">
            <w:pPr>
              <w:suppressAutoHyphens/>
              <w:jc w:val="both"/>
            </w:pPr>
            <w:r w:rsidRPr="00697972">
              <w:rPr>
                <w:rFonts w:eastAsia="Calibri"/>
              </w:rPr>
              <w:t xml:space="preserve">Рабочая программа по литературе для 10-11 классов, «Программы </w:t>
            </w:r>
          </w:p>
          <w:p w:rsidR="00697972" w:rsidRPr="00697972" w:rsidRDefault="00697972" w:rsidP="00697972">
            <w:pPr>
              <w:suppressAutoHyphens/>
              <w:jc w:val="both"/>
            </w:pPr>
            <w:r w:rsidRPr="00697972">
              <w:rPr>
                <w:rFonts w:eastAsia="Calibri"/>
              </w:rPr>
              <w:t xml:space="preserve">по литературе для 5-11 классов общеобразовательной школы»/авт.-сост. Г.С. </w:t>
            </w:r>
            <w:proofErr w:type="spellStart"/>
            <w:r w:rsidRPr="00697972">
              <w:rPr>
                <w:rFonts w:eastAsia="Calibri"/>
              </w:rPr>
              <w:t>Меркин</w:t>
            </w:r>
            <w:proofErr w:type="spellEnd"/>
            <w:r w:rsidRPr="00697972">
              <w:rPr>
                <w:rFonts w:eastAsia="Calibri"/>
              </w:rPr>
              <w:t xml:space="preserve">, С.А. Зинин, В.А. </w:t>
            </w:r>
            <w:proofErr w:type="spellStart"/>
            <w:r w:rsidRPr="00697972">
              <w:rPr>
                <w:rFonts w:eastAsia="Calibri"/>
              </w:rPr>
              <w:t>Чалмаев</w:t>
            </w:r>
            <w:proofErr w:type="spellEnd"/>
            <w:r w:rsidRPr="00697972">
              <w:rPr>
                <w:rFonts w:eastAsia="Calibri"/>
              </w:rPr>
              <w:t>. – 7-е изд. -  М.: ООО «ТИД «Русское слово - РС», 2011</w:t>
            </w:r>
          </w:p>
          <w:p w:rsidR="008758C3" w:rsidRPr="00697972" w:rsidRDefault="008758C3" w:rsidP="00237B9F">
            <w:pPr>
              <w:jc w:val="both"/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8C3" w:rsidRPr="00697972" w:rsidRDefault="008758C3" w:rsidP="00237B9F">
            <w:r w:rsidRPr="00697972">
              <w:rPr>
                <w:spacing w:val="-6"/>
              </w:rPr>
              <w:t xml:space="preserve">Г.С. </w:t>
            </w:r>
            <w:proofErr w:type="spellStart"/>
            <w:r w:rsidRPr="00697972">
              <w:rPr>
                <w:spacing w:val="-6"/>
              </w:rPr>
              <w:t>Меркин</w:t>
            </w:r>
            <w:proofErr w:type="spellEnd"/>
            <w:r w:rsidRPr="00697972">
              <w:rPr>
                <w:spacing w:val="-6"/>
              </w:rPr>
              <w:t xml:space="preserve">, С.А. Зинина, В.А. </w:t>
            </w:r>
            <w:proofErr w:type="spellStart"/>
            <w:r w:rsidRPr="00697972">
              <w:rPr>
                <w:spacing w:val="-6"/>
              </w:rPr>
              <w:t>Чалмаев</w:t>
            </w:r>
            <w:proofErr w:type="spellEnd"/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8C3" w:rsidRPr="00697972" w:rsidRDefault="008758C3" w:rsidP="00237B9F">
            <w:r w:rsidRPr="00697972">
              <w:t>2011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8C3" w:rsidRPr="00697972" w:rsidRDefault="008758C3" w:rsidP="00237B9F">
            <w:pPr>
              <w:jc w:val="both"/>
            </w:pPr>
            <w:r w:rsidRPr="00697972">
              <w:t xml:space="preserve">Сахаров В.И., Зинин С.А. 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972" w:rsidRPr="00697972" w:rsidRDefault="00697972" w:rsidP="00697972">
            <w:pPr>
              <w:jc w:val="both"/>
            </w:pPr>
            <w:r w:rsidRPr="00697972">
              <w:t xml:space="preserve">Литература. 11 класс: Учебник для общеобразовательных учреждений: В 2 ч. Ч.1.– 9-е изд. – М.: ООО «ТИД «Русское </w:t>
            </w:r>
            <w:proofErr w:type="spellStart"/>
            <w:r w:rsidRPr="00697972">
              <w:t>слово-РС</w:t>
            </w:r>
            <w:proofErr w:type="spellEnd"/>
            <w:r w:rsidRPr="00697972">
              <w:t>», 2011.</w:t>
            </w:r>
          </w:p>
          <w:p w:rsidR="008758C3" w:rsidRPr="00697972" w:rsidRDefault="008758C3" w:rsidP="00DD03D9">
            <w:pPr>
              <w:jc w:val="both"/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8C3" w:rsidRPr="0046720B" w:rsidRDefault="008758C3" w:rsidP="00DD03D9">
            <w:r w:rsidRPr="0046720B">
              <w:t>2010-2011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8C3" w:rsidRPr="0046720B" w:rsidRDefault="008758C3" w:rsidP="00DD03D9">
            <w:r w:rsidRPr="0046720B">
              <w:t>100 %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8C3" w:rsidRPr="0046720B" w:rsidRDefault="008758C3" w:rsidP="00DD03D9">
            <w:pPr>
              <w:spacing w:before="100" w:beforeAutospacing="1" w:after="100" w:afterAutospacing="1"/>
              <w:jc w:val="both"/>
              <w:rPr>
                <w:rFonts w:eastAsia="Arial Unicode MS"/>
              </w:rPr>
            </w:pPr>
            <w:r w:rsidRPr="0046720B">
              <w:rPr>
                <w:rFonts w:eastAsia="Arial Unicode MS"/>
              </w:rPr>
              <w:t>Русская поэзия</w:t>
            </w:r>
            <w:proofErr w:type="gramStart"/>
            <w:r w:rsidRPr="0046720B">
              <w:rPr>
                <w:rFonts w:eastAsia="Arial Unicode MS"/>
              </w:rPr>
              <w:t>.</w:t>
            </w:r>
            <w:proofErr w:type="gramEnd"/>
            <w:r w:rsidRPr="0046720B">
              <w:rPr>
                <w:rFonts w:eastAsia="Arial Unicode MS"/>
              </w:rPr>
              <w:t xml:space="preserve"> (</w:t>
            </w:r>
            <w:proofErr w:type="gramStart"/>
            <w:r w:rsidRPr="0046720B">
              <w:rPr>
                <w:rFonts w:eastAsia="Arial Unicode MS"/>
              </w:rPr>
              <w:t>д</w:t>
            </w:r>
            <w:proofErr w:type="gramEnd"/>
            <w:r w:rsidRPr="0046720B">
              <w:rPr>
                <w:rFonts w:eastAsia="Arial Unicode MS"/>
              </w:rPr>
              <w:t>иск)</w:t>
            </w:r>
          </w:p>
        </w:tc>
      </w:tr>
      <w:tr w:rsidR="008758C3" w:rsidRPr="0046720B" w:rsidTr="007224E9">
        <w:trPr>
          <w:trHeight w:val="5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0BF" w:rsidRPr="007B0FBE" w:rsidRDefault="008758C3" w:rsidP="00DD03D9">
            <w:proofErr w:type="spellStart"/>
            <w:r w:rsidRPr="007B0FBE">
              <w:t>Иностран</w:t>
            </w:r>
            <w:proofErr w:type="spellEnd"/>
          </w:p>
          <w:p w:rsidR="008758C3" w:rsidRPr="007B0FBE" w:rsidRDefault="008758C3" w:rsidP="00DD03D9">
            <w:proofErr w:type="spellStart"/>
            <w:r w:rsidRPr="007B0FBE">
              <w:t>ный</w:t>
            </w:r>
            <w:proofErr w:type="spellEnd"/>
            <w:r w:rsidRPr="007B0FBE">
              <w:t xml:space="preserve"> язык </w:t>
            </w:r>
            <w:r w:rsidRPr="007B0FBE">
              <w:rPr>
                <w:sz w:val="22"/>
                <w:szCs w:val="22"/>
              </w:rPr>
              <w:t>(английский)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8C3" w:rsidRPr="007B0FBE" w:rsidRDefault="008758C3" w:rsidP="00DD03D9">
            <w:pPr>
              <w:jc w:val="center"/>
            </w:pPr>
            <w:r w:rsidRPr="007B0FBE"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8C3" w:rsidRPr="007B0FBE" w:rsidRDefault="008758C3" w:rsidP="00DD03D9">
            <w:r w:rsidRPr="007B0FBE">
              <w:t>102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8C3" w:rsidRPr="007B0FBE" w:rsidRDefault="00560EF4" w:rsidP="00560EF4">
            <w:pPr>
              <w:jc w:val="both"/>
            </w:pPr>
            <w:r w:rsidRPr="007B0FBE">
              <w:t>Английский язык. 10-11 классы (базовый уровень): р</w:t>
            </w:r>
            <w:r w:rsidR="008758C3" w:rsidRPr="007B0FBE">
              <w:t xml:space="preserve">абочая программа. – М.: Дрофа 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8C3" w:rsidRPr="00E131CD" w:rsidRDefault="00560EF4" w:rsidP="007E327A">
            <w:r w:rsidRPr="00E131CD">
              <w:t>О.В. Афанасьева</w:t>
            </w:r>
            <w:r w:rsidR="008758C3" w:rsidRPr="00E131CD">
              <w:t>, И.В. Михеев</w:t>
            </w:r>
            <w:r w:rsidRPr="00E131CD">
              <w:t>а</w:t>
            </w:r>
            <w:r w:rsidR="008758C3" w:rsidRPr="00E131CD">
              <w:t xml:space="preserve">, </w:t>
            </w:r>
            <w:r w:rsidR="007E327A" w:rsidRPr="00E131CD">
              <w:t>Н.В. Языкова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8C3" w:rsidRPr="00E131CD" w:rsidRDefault="008758C3" w:rsidP="00DD03D9">
            <w:pPr>
              <w:jc w:val="center"/>
            </w:pPr>
            <w:r w:rsidRPr="00E131CD">
              <w:t>201</w:t>
            </w:r>
            <w:r w:rsidR="00E131CD" w:rsidRPr="00E131CD">
              <w:t>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8C3" w:rsidRPr="00E131CD" w:rsidRDefault="008758C3" w:rsidP="00DD03D9">
            <w:r w:rsidRPr="00E131CD">
              <w:t>О.В. Афанасьева</w:t>
            </w:r>
            <w:r w:rsidR="00E131CD" w:rsidRPr="00E131CD">
              <w:t xml:space="preserve">, </w:t>
            </w:r>
            <w:r w:rsidRPr="00E131CD">
              <w:t xml:space="preserve"> </w:t>
            </w:r>
            <w:r w:rsidR="00E131CD" w:rsidRPr="00E131CD">
              <w:t xml:space="preserve">И.В. Михеева, К.М.Баранова  </w:t>
            </w:r>
            <w:r w:rsidRPr="00E131CD">
              <w:t xml:space="preserve"> 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8C3" w:rsidRPr="00E131CD" w:rsidRDefault="008758C3" w:rsidP="008758C3">
            <w:pPr>
              <w:jc w:val="both"/>
            </w:pPr>
            <w:r w:rsidRPr="00E131CD">
              <w:t>Английский язык. Базовый уровень. 10 класс: учебник – М</w:t>
            </w:r>
            <w:proofErr w:type="gramStart"/>
            <w:r w:rsidRPr="00E131CD">
              <w:t xml:space="preserve">,: </w:t>
            </w:r>
            <w:proofErr w:type="gramEnd"/>
            <w:r w:rsidRPr="00E131CD">
              <w:t>Дрофа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8C3" w:rsidRPr="00E131CD" w:rsidRDefault="008758C3" w:rsidP="00F24E21">
            <w:r w:rsidRPr="00E131CD">
              <w:t>2015</w:t>
            </w:r>
            <w:r w:rsidR="0047268C" w:rsidRPr="00E131CD">
              <w:t>,2016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8C3" w:rsidRPr="0046720B" w:rsidRDefault="008758C3" w:rsidP="00DD03D9">
            <w:r w:rsidRPr="0046720B">
              <w:t>100 %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CD" w:rsidRPr="00E131CD" w:rsidRDefault="00E131CD" w:rsidP="00E131CD">
            <w:pPr>
              <w:jc w:val="both"/>
            </w:pPr>
            <w:r w:rsidRPr="00E131CD">
              <w:t>Аудиодиски к УМК «Английский язык»» (10 – 11 классы, серия «</w:t>
            </w:r>
            <w:r w:rsidRPr="00E131CD">
              <w:rPr>
                <w:lang w:val="en-US"/>
              </w:rPr>
              <w:t>Rainbow</w:t>
            </w:r>
            <w:r w:rsidRPr="00E131CD">
              <w:t xml:space="preserve"> </w:t>
            </w:r>
            <w:r w:rsidRPr="00E131CD">
              <w:rPr>
                <w:lang w:val="en-US"/>
              </w:rPr>
              <w:t>English</w:t>
            </w:r>
            <w:r w:rsidRPr="00E131CD">
              <w:t xml:space="preserve">»). </w:t>
            </w:r>
            <w:proofErr w:type="spellStart"/>
            <w:r w:rsidRPr="00E131CD">
              <w:t>Афанась</w:t>
            </w:r>
            <w:proofErr w:type="spellEnd"/>
          </w:p>
          <w:p w:rsidR="008758C3" w:rsidRPr="0046720B" w:rsidRDefault="00E131CD" w:rsidP="00E131CD">
            <w:pPr>
              <w:jc w:val="both"/>
              <w:rPr>
                <w:color w:val="FF0000"/>
              </w:rPr>
            </w:pPr>
            <w:proofErr w:type="spellStart"/>
            <w:r w:rsidRPr="00E131CD">
              <w:t>ева</w:t>
            </w:r>
            <w:proofErr w:type="spellEnd"/>
            <w:r w:rsidRPr="00E131CD">
              <w:t xml:space="preserve">,  И.В. Михеева, </w:t>
            </w:r>
            <w:r w:rsidRPr="00E131CD">
              <w:lastRenderedPageBreak/>
              <w:t>К.М.Баранова</w:t>
            </w:r>
            <w:r w:rsidRPr="00646BBE">
              <w:rPr>
                <w:color w:val="FF0000"/>
              </w:rPr>
              <w:t xml:space="preserve">  </w:t>
            </w:r>
          </w:p>
        </w:tc>
      </w:tr>
      <w:tr w:rsidR="0047268C" w:rsidRPr="0046720B" w:rsidTr="007224E9">
        <w:trPr>
          <w:trHeight w:val="5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68C" w:rsidRPr="007B0FBE" w:rsidRDefault="0047268C" w:rsidP="00DD03D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8C" w:rsidRPr="007B0FBE" w:rsidRDefault="0047268C" w:rsidP="00DD03D9">
            <w:pPr>
              <w:jc w:val="center"/>
            </w:pPr>
            <w:r w:rsidRPr="007B0FBE"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8C" w:rsidRPr="007B0FBE" w:rsidRDefault="0047268C" w:rsidP="00DD03D9">
            <w:r w:rsidRPr="007B0FBE">
              <w:t>102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68C" w:rsidRPr="007B0FBE" w:rsidRDefault="0047268C" w:rsidP="00745664">
            <w:pPr>
              <w:jc w:val="both"/>
            </w:pPr>
            <w:r w:rsidRPr="007B0FBE">
              <w:t xml:space="preserve">Английский язык. 10-11 классы (базовый уровень): рабочая программа. – М.: Дрофа 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68C" w:rsidRPr="00E131CD" w:rsidRDefault="0047268C" w:rsidP="00745664">
            <w:r w:rsidRPr="00E131CD">
              <w:t>О.В. Афанасьева, И.В. Михеева, Н.В. Языкова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8C" w:rsidRPr="00E131CD" w:rsidRDefault="0047268C" w:rsidP="00745664">
            <w:pPr>
              <w:jc w:val="center"/>
            </w:pPr>
            <w:r w:rsidRPr="00E131CD">
              <w:t>201</w:t>
            </w:r>
            <w:r w:rsidR="00E131CD" w:rsidRPr="00E131CD">
              <w:t>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0BF" w:rsidRPr="00E131CD" w:rsidRDefault="0047268C" w:rsidP="008758C3">
            <w:pPr>
              <w:jc w:val="both"/>
            </w:pPr>
            <w:r w:rsidRPr="00E131CD">
              <w:t xml:space="preserve">О.В. </w:t>
            </w:r>
            <w:proofErr w:type="spellStart"/>
            <w:r w:rsidRPr="00E131CD">
              <w:t>Афанась</w:t>
            </w:r>
            <w:proofErr w:type="spellEnd"/>
          </w:p>
          <w:p w:rsidR="0047268C" w:rsidRPr="00E131CD" w:rsidRDefault="00E131CD" w:rsidP="008758C3">
            <w:pPr>
              <w:jc w:val="both"/>
            </w:pPr>
            <w:proofErr w:type="spellStart"/>
            <w:r w:rsidRPr="00E131CD">
              <w:t>е</w:t>
            </w:r>
            <w:r w:rsidR="0047268C" w:rsidRPr="00E131CD">
              <w:t>ва</w:t>
            </w:r>
            <w:proofErr w:type="spellEnd"/>
            <w:r w:rsidRPr="00E131CD">
              <w:t xml:space="preserve">, </w:t>
            </w:r>
            <w:r w:rsidR="0047268C" w:rsidRPr="00E131CD">
              <w:t xml:space="preserve"> </w:t>
            </w:r>
            <w:r w:rsidRPr="00E131CD">
              <w:t>И.В. Михеева, К.М.Баранова</w:t>
            </w:r>
            <w:r w:rsidR="0047268C" w:rsidRPr="00E131CD">
              <w:t xml:space="preserve"> 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8C" w:rsidRPr="00E131CD" w:rsidRDefault="0047268C" w:rsidP="008758C3">
            <w:pPr>
              <w:jc w:val="both"/>
            </w:pPr>
            <w:r w:rsidRPr="00E131CD">
              <w:t>Английский язык. 10-11 класс. – М: Просвещение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8C" w:rsidRPr="00E131CD" w:rsidRDefault="0047268C" w:rsidP="00DD03D9">
            <w:r w:rsidRPr="00E131CD">
              <w:t>2016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8C" w:rsidRPr="0046720B" w:rsidRDefault="0047268C" w:rsidP="00DD03D9">
            <w:r w:rsidRPr="0046720B">
              <w:t>100 %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CD" w:rsidRPr="00E131CD" w:rsidRDefault="00E131CD" w:rsidP="00E131CD">
            <w:pPr>
              <w:jc w:val="both"/>
            </w:pPr>
            <w:r w:rsidRPr="00E131CD">
              <w:t>Аудиодиски к УМК «Английский язык»» (10 – 11 классы, серия «</w:t>
            </w:r>
            <w:r w:rsidRPr="00E131CD">
              <w:rPr>
                <w:lang w:val="en-US"/>
              </w:rPr>
              <w:t>Rainbow</w:t>
            </w:r>
            <w:r w:rsidRPr="00E131CD">
              <w:t xml:space="preserve"> </w:t>
            </w:r>
            <w:r w:rsidRPr="00E131CD">
              <w:rPr>
                <w:lang w:val="en-US"/>
              </w:rPr>
              <w:t>English</w:t>
            </w:r>
            <w:r w:rsidRPr="00E131CD">
              <w:t xml:space="preserve">»). </w:t>
            </w:r>
            <w:proofErr w:type="spellStart"/>
            <w:r w:rsidRPr="00E131CD">
              <w:t>Афанась</w:t>
            </w:r>
            <w:proofErr w:type="spellEnd"/>
          </w:p>
          <w:p w:rsidR="0047268C" w:rsidRPr="00E131CD" w:rsidRDefault="00E131CD" w:rsidP="00E131CD">
            <w:pPr>
              <w:jc w:val="both"/>
            </w:pPr>
            <w:proofErr w:type="spellStart"/>
            <w:r w:rsidRPr="00E131CD">
              <w:t>ева</w:t>
            </w:r>
            <w:proofErr w:type="spellEnd"/>
            <w:r w:rsidRPr="00E131CD">
              <w:t>,  И.В. Михеева, К.М.Баранова</w:t>
            </w:r>
            <w:r w:rsidRPr="00646BBE">
              <w:rPr>
                <w:color w:val="FF0000"/>
              </w:rPr>
              <w:t xml:space="preserve">  </w:t>
            </w:r>
          </w:p>
        </w:tc>
      </w:tr>
      <w:tr w:rsidR="00713C76" w:rsidRPr="0046720B" w:rsidTr="007224E9">
        <w:trPr>
          <w:trHeight w:val="5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76" w:rsidRPr="00E22738" w:rsidRDefault="00713C76" w:rsidP="00DD03D9">
            <w:r w:rsidRPr="00E22738">
              <w:t xml:space="preserve">История 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3C76" w:rsidRPr="00E22738" w:rsidRDefault="00713C76" w:rsidP="00713C76">
            <w:pPr>
              <w:jc w:val="center"/>
            </w:pPr>
            <w:r w:rsidRPr="00E22738">
              <w:t>10</w:t>
            </w:r>
          </w:p>
          <w:p w:rsidR="00713C76" w:rsidRPr="00E22738" w:rsidRDefault="00713C76" w:rsidP="00713C76">
            <w:pPr>
              <w:jc w:val="center"/>
            </w:pP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3C76" w:rsidRPr="00E22738" w:rsidRDefault="00713C76" w:rsidP="00713C76">
            <w:pPr>
              <w:jc w:val="center"/>
            </w:pPr>
            <w:r w:rsidRPr="00E22738">
              <w:t>68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76" w:rsidRPr="00E22738" w:rsidRDefault="00713C76" w:rsidP="00713C76">
            <w:pPr>
              <w:jc w:val="both"/>
            </w:pPr>
            <w:r w:rsidRPr="00E22738">
              <w:t>Примерная программа по истории (среднее общее образование).</w:t>
            </w:r>
            <w:proofErr w:type="gramStart"/>
            <w:r w:rsidRPr="00E22738">
              <w:t>–М</w:t>
            </w:r>
            <w:proofErr w:type="gramEnd"/>
            <w:r w:rsidRPr="00E22738">
              <w:t>.: Просвещение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76" w:rsidRPr="00E22738" w:rsidRDefault="00713C76" w:rsidP="00713C76">
            <w:pPr>
              <w:jc w:val="both"/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76" w:rsidRPr="00E22738" w:rsidRDefault="00713C76" w:rsidP="00713C76">
            <w:pPr>
              <w:jc w:val="both"/>
            </w:pPr>
            <w:r w:rsidRPr="00E22738">
              <w:t>2004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76" w:rsidRPr="00E22738" w:rsidRDefault="00713C76" w:rsidP="00713C76">
            <w:pPr>
              <w:jc w:val="both"/>
            </w:pPr>
            <w:r w:rsidRPr="00E22738">
              <w:t xml:space="preserve">А.Н. Сахаров, Н.В. </w:t>
            </w:r>
            <w:proofErr w:type="spellStart"/>
            <w:r w:rsidRPr="00E22738">
              <w:t>Загладин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76" w:rsidRPr="00E22738" w:rsidRDefault="00713C76" w:rsidP="00713C76">
            <w:pPr>
              <w:jc w:val="both"/>
            </w:pPr>
            <w:r w:rsidRPr="00E22738">
              <w:t xml:space="preserve">История с древнейших времён до конца 19 века: учебник для 10 класса </w:t>
            </w:r>
            <w:proofErr w:type="spellStart"/>
            <w:r w:rsidRPr="00E22738">
              <w:t>общеобраз</w:t>
            </w:r>
            <w:proofErr w:type="spellEnd"/>
            <w:r w:rsidRPr="00E22738">
              <w:t xml:space="preserve">. </w:t>
            </w:r>
            <w:proofErr w:type="spellStart"/>
            <w:r w:rsidRPr="00E22738">
              <w:t>учрежд</w:t>
            </w:r>
            <w:proofErr w:type="spellEnd"/>
            <w:r w:rsidRPr="00E22738">
              <w:t>. Базовый уровень. – М: ООО «Русское слово – учебник»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76" w:rsidRPr="00E22738" w:rsidRDefault="00713C76" w:rsidP="00713C76">
            <w:r w:rsidRPr="00E22738">
              <w:t>2013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76" w:rsidRPr="0046720B" w:rsidRDefault="00713C76" w:rsidP="00713C76">
            <w:r w:rsidRPr="0046720B">
              <w:t>100 %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76" w:rsidRPr="0046720B" w:rsidRDefault="00713C76" w:rsidP="00713C76">
            <w:pPr>
              <w:spacing w:before="100" w:beforeAutospacing="1" w:after="100" w:afterAutospacing="1"/>
              <w:jc w:val="both"/>
              <w:rPr>
                <w:rFonts w:eastAsia="Arial Unicode MS"/>
              </w:rPr>
            </w:pPr>
            <w:r w:rsidRPr="0046720B">
              <w:rPr>
                <w:rFonts w:eastAsia="Arial Unicode MS"/>
              </w:rPr>
              <w:t xml:space="preserve">Мультимедиа </w:t>
            </w:r>
            <w:r w:rsidRPr="0046720B">
              <w:rPr>
                <w:rFonts w:eastAsia="Arial Unicode MS"/>
                <w:lang w:val="en-US"/>
              </w:rPr>
              <w:t>CD</w:t>
            </w:r>
            <w:r w:rsidRPr="0046720B">
              <w:rPr>
                <w:rFonts w:eastAsia="Arial Unicode MS"/>
              </w:rPr>
              <w:t>-</w:t>
            </w:r>
            <w:r w:rsidRPr="0046720B">
              <w:rPr>
                <w:rFonts w:eastAsia="Arial Unicode MS"/>
                <w:lang w:val="en-US"/>
              </w:rPr>
              <w:t>ROM</w:t>
            </w:r>
            <w:r w:rsidRPr="0046720B">
              <w:rPr>
                <w:rFonts w:eastAsia="Arial Unicode MS"/>
              </w:rPr>
              <w:t xml:space="preserve"> «От Кремля до Рейхстага» - М.: «Московское городское объединение архивов»</w:t>
            </w:r>
          </w:p>
        </w:tc>
      </w:tr>
      <w:tr w:rsidR="0047268C" w:rsidRPr="0046720B" w:rsidTr="007224E9">
        <w:trPr>
          <w:trHeight w:val="5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68C" w:rsidRPr="00E22738" w:rsidRDefault="0047268C" w:rsidP="00DD03D9"/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268C" w:rsidRPr="00E22738" w:rsidRDefault="0047268C" w:rsidP="00DD03D9">
            <w:pPr>
              <w:jc w:val="center"/>
            </w:pPr>
            <w:r w:rsidRPr="00E22738">
              <w:t>11</w:t>
            </w:r>
          </w:p>
          <w:p w:rsidR="0047268C" w:rsidRPr="00E22738" w:rsidRDefault="0047268C" w:rsidP="00DD03D9">
            <w:pPr>
              <w:jc w:val="center"/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268C" w:rsidRPr="00E22738" w:rsidRDefault="0047268C" w:rsidP="00B324D0">
            <w:pPr>
              <w:jc w:val="center"/>
            </w:pPr>
          </w:p>
        </w:tc>
        <w:tc>
          <w:tcPr>
            <w:tcW w:w="3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268C" w:rsidRPr="00E22738" w:rsidRDefault="0047268C" w:rsidP="00EA7E8D">
            <w:pPr>
              <w:jc w:val="both"/>
            </w:pPr>
            <w:r w:rsidRPr="00E22738">
              <w:t xml:space="preserve">Примерная программа по истории (среднее общее образование). </w:t>
            </w:r>
            <w:proofErr w:type="gramStart"/>
            <w:r w:rsidRPr="00E22738">
              <w:t>–М</w:t>
            </w:r>
            <w:proofErr w:type="gramEnd"/>
            <w:r w:rsidRPr="00E22738">
              <w:t xml:space="preserve">.: «Просвещение» 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268C" w:rsidRPr="00E22738" w:rsidRDefault="0047268C" w:rsidP="00EA7E8D">
            <w:pPr>
              <w:jc w:val="both"/>
            </w:pPr>
          </w:p>
        </w:tc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268C" w:rsidRPr="00E22738" w:rsidRDefault="0047268C" w:rsidP="00EA7E8D">
            <w:pPr>
              <w:jc w:val="both"/>
            </w:pPr>
            <w:r w:rsidRPr="00E22738">
              <w:t>2004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8C" w:rsidRPr="00E22738" w:rsidRDefault="0047268C" w:rsidP="00DD03D9">
            <w:pPr>
              <w:jc w:val="both"/>
              <w:rPr>
                <w:highlight w:val="yellow"/>
              </w:rPr>
            </w:pPr>
            <w:r w:rsidRPr="00E22738">
              <w:t xml:space="preserve">Н.В. </w:t>
            </w:r>
            <w:proofErr w:type="spellStart"/>
            <w:r w:rsidRPr="00E22738">
              <w:t>Загладин</w:t>
            </w:r>
            <w:proofErr w:type="spellEnd"/>
            <w:r w:rsidRPr="00E22738">
              <w:t>, Ю.А. Петров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8C" w:rsidRPr="00E22738" w:rsidRDefault="0047268C" w:rsidP="00DD03D9">
            <w:pPr>
              <w:jc w:val="both"/>
              <w:rPr>
                <w:highlight w:val="yellow"/>
              </w:rPr>
            </w:pPr>
            <w:r w:rsidRPr="00E22738">
              <w:t xml:space="preserve">История. Конец 19-начало 21 века»: учебник для 11 класса </w:t>
            </w:r>
            <w:proofErr w:type="spellStart"/>
            <w:r w:rsidRPr="00E22738">
              <w:t>общеобраз</w:t>
            </w:r>
            <w:proofErr w:type="spellEnd"/>
            <w:r w:rsidRPr="00E22738">
              <w:t xml:space="preserve">. </w:t>
            </w:r>
            <w:proofErr w:type="spellStart"/>
            <w:r w:rsidRPr="00E22738">
              <w:t>учрежд</w:t>
            </w:r>
            <w:proofErr w:type="spellEnd"/>
            <w:r w:rsidRPr="00E22738">
              <w:t xml:space="preserve">. Базовый уровень. – М: </w:t>
            </w:r>
            <w:r w:rsidRPr="00E22738">
              <w:lastRenderedPageBreak/>
              <w:t>ООО «Русское слово - учебник»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8C" w:rsidRPr="00E22738" w:rsidRDefault="0047268C" w:rsidP="00DD03D9">
            <w:r w:rsidRPr="00E22738">
              <w:lastRenderedPageBreak/>
              <w:t>2014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8C" w:rsidRPr="0046720B" w:rsidRDefault="0047268C" w:rsidP="00DD03D9">
            <w:r w:rsidRPr="0046720B">
              <w:t>100 %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8C" w:rsidRPr="0046720B" w:rsidRDefault="0047268C" w:rsidP="00DD03D9">
            <w:pPr>
              <w:jc w:val="both"/>
              <w:rPr>
                <w:rFonts w:eastAsia="Arial Unicode MS"/>
              </w:rPr>
            </w:pPr>
            <w:r w:rsidRPr="0046720B">
              <w:t xml:space="preserve">История </w:t>
            </w:r>
          </w:p>
          <w:p w:rsidR="0047268C" w:rsidRPr="0046720B" w:rsidRDefault="0047268C" w:rsidP="00DD03D9">
            <w:pPr>
              <w:jc w:val="both"/>
              <w:rPr>
                <w:rFonts w:eastAsia="Arial Unicode MS"/>
              </w:rPr>
            </w:pPr>
            <w:r w:rsidRPr="0046720B">
              <w:t xml:space="preserve">России. 20 век. В 2 ч. </w:t>
            </w:r>
            <w:proofErr w:type="spellStart"/>
            <w:r w:rsidRPr="0046720B">
              <w:t>Мультимедийное</w:t>
            </w:r>
            <w:proofErr w:type="spellEnd"/>
            <w:r w:rsidRPr="0046720B">
              <w:t xml:space="preserve"> </w:t>
            </w:r>
            <w:r w:rsidRPr="0046720B">
              <w:lastRenderedPageBreak/>
              <w:t>приложение к урокам</w:t>
            </w:r>
          </w:p>
        </w:tc>
      </w:tr>
      <w:tr w:rsidR="0047268C" w:rsidRPr="0046720B" w:rsidTr="007224E9">
        <w:trPr>
          <w:trHeight w:val="136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68C" w:rsidRPr="00646BBE" w:rsidRDefault="0047268C" w:rsidP="00DD03D9">
            <w:pPr>
              <w:rPr>
                <w:color w:val="FF0000"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268C" w:rsidRPr="00646BBE" w:rsidRDefault="0047268C" w:rsidP="00DD03D9">
            <w:pPr>
              <w:jc w:val="center"/>
              <w:rPr>
                <w:color w:val="FF000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268C" w:rsidRPr="00646BBE" w:rsidRDefault="0047268C" w:rsidP="00DD03D9">
            <w:pPr>
              <w:jc w:val="center"/>
              <w:rPr>
                <w:color w:val="FF0000"/>
              </w:rPr>
            </w:pPr>
          </w:p>
        </w:tc>
        <w:tc>
          <w:tcPr>
            <w:tcW w:w="3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68C" w:rsidRPr="00646BBE" w:rsidRDefault="0047268C" w:rsidP="00DD03D9">
            <w:pPr>
              <w:jc w:val="both"/>
              <w:rPr>
                <w:color w:val="FF0000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68C" w:rsidRPr="00646BBE" w:rsidRDefault="0047268C" w:rsidP="00DD03D9">
            <w:pPr>
              <w:jc w:val="both"/>
              <w:rPr>
                <w:color w:val="FF0000"/>
              </w:rPr>
            </w:pPr>
          </w:p>
        </w:tc>
        <w:tc>
          <w:tcPr>
            <w:tcW w:w="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68C" w:rsidRPr="00646BBE" w:rsidRDefault="0047268C" w:rsidP="00DD03D9">
            <w:pPr>
              <w:jc w:val="both"/>
              <w:rPr>
                <w:color w:val="FF000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8C" w:rsidRPr="00646BBE" w:rsidRDefault="0047268C" w:rsidP="00DD03D9">
            <w:pPr>
              <w:jc w:val="both"/>
              <w:rPr>
                <w:color w:val="FF0000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8C" w:rsidRPr="00646BBE" w:rsidRDefault="0047268C" w:rsidP="00DD03D9">
            <w:pPr>
              <w:jc w:val="both"/>
              <w:rPr>
                <w:color w:val="FF0000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8C" w:rsidRPr="0046720B" w:rsidRDefault="0047268C" w:rsidP="00DD03D9"/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8C" w:rsidRPr="0046720B" w:rsidRDefault="0047268C" w:rsidP="00DD03D9"/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68C" w:rsidRPr="0046720B" w:rsidRDefault="0047268C" w:rsidP="00DD03D9">
            <w:pPr>
              <w:jc w:val="both"/>
            </w:pPr>
            <w:r w:rsidRPr="0046720B">
              <w:rPr>
                <w:rFonts w:eastAsia="Arial Unicode MS"/>
              </w:rPr>
              <w:t xml:space="preserve">2) Мультимедиа </w:t>
            </w:r>
            <w:r w:rsidRPr="0046720B">
              <w:rPr>
                <w:rFonts w:eastAsia="Arial Unicode MS"/>
                <w:lang w:val="en-US"/>
              </w:rPr>
              <w:t>CD</w:t>
            </w:r>
            <w:r w:rsidRPr="0046720B">
              <w:rPr>
                <w:rFonts w:eastAsia="Arial Unicode MS"/>
              </w:rPr>
              <w:t>-</w:t>
            </w:r>
            <w:r w:rsidRPr="0046720B">
              <w:rPr>
                <w:rFonts w:eastAsia="Arial Unicode MS"/>
                <w:lang w:val="en-US"/>
              </w:rPr>
              <w:t>ROM</w:t>
            </w:r>
            <w:r w:rsidRPr="0046720B">
              <w:rPr>
                <w:rFonts w:eastAsia="Arial Unicode MS"/>
              </w:rPr>
              <w:t xml:space="preserve"> «От Кремля до Рейхстага» - М.: «Московское городское объединение архивов»</w:t>
            </w:r>
          </w:p>
        </w:tc>
      </w:tr>
      <w:tr w:rsidR="00B26C8A" w:rsidRPr="0046720B" w:rsidTr="007224E9">
        <w:trPr>
          <w:trHeight w:val="5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C8A" w:rsidRPr="00A61D45" w:rsidRDefault="00B26C8A" w:rsidP="00A82E8C">
            <w:pPr>
              <w:ind w:right="-108"/>
            </w:pPr>
            <w:r w:rsidRPr="00A61D45">
              <w:t>Обществознание</w:t>
            </w:r>
          </w:p>
          <w:p w:rsidR="00B26C8A" w:rsidRPr="00A61D45" w:rsidRDefault="00B26C8A" w:rsidP="00A82E8C">
            <w:pPr>
              <w:jc w:val="both"/>
            </w:pPr>
            <w:r w:rsidRPr="00A61D45">
              <w:t>(включая экономику и право)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C8A" w:rsidRPr="00A61D45" w:rsidRDefault="00B26C8A" w:rsidP="00A82E8C">
            <w:pPr>
              <w:jc w:val="center"/>
            </w:pPr>
            <w:r w:rsidRPr="00A61D45"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C8A" w:rsidRPr="00A61D45" w:rsidRDefault="00B26C8A" w:rsidP="00A82E8C">
            <w:pPr>
              <w:jc w:val="center"/>
            </w:pPr>
            <w:r w:rsidRPr="00A61D45">
              <w:t>68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C8A" w:rsidRPr="00A61D45" w:rsidRDefault="00B26C8A" w:rsidP="00A82E8C">
            <w:pPr>
              <w:jc w:val="both"/>
            </w:pPr>
            <w:r w:rsidRPr="00A61D45">
              <w:t xml:space="preserve">Примерная программа по обществознание 10-11 </w:t>
            </w:r>
            <w:proofErr w:type="spellStart"/>
            <w:r w:rsidRPr="00A61D45">
              <w:t>кл</w:t>
            </w:r>
            <w:proofErr w:type="spellEnd"/>
            <w:r w:rsidRPr="00A61D45">
              <w:t xml:space="preserve"> (среднее общее образование). </w:t>
            </w:r>
            <w:proofErr w:type="gramStart"/>
            <w:r w:rsidRPr="00A61D45">
              <w:t>–М</w:t>
            </w:r>
            <w:proofErr w:type="gramEnd"/>
            <w:r w:rsidRPr="00A61D45">
              <w:t xml:space="preserve">.: «Просвещение»..  </w:t>
            </w:r>
          </w:p>
          <w:p w:rsidR="00B26C8A" w:rsidRPr="00A61D45" w:rsidRDefault="00B26C8A" w:rsidP="00A82E8C">
            <w:pPr>
              <w:jc w:val="both"/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C8A" w:rsidRPr="00A61D45" w:rsidRDefault="00B26C8A" w:rsidP="00A82E8C"/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C8A" w:rsidRPr="00A61D45" w:rsidRDefault="00B26C8A" w:rsidP="00A82E8C">
            <w:r w:rsidRPr="00A61D45">
              <w:t>2004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C8A" w:rsidRPr="00A61D45" w:rsidRDefault="00B26C8A" w:rsidP="00A82E8C">
            <w:pPr>
              <w:jc w:val="both"/>
            </w:pPr>
            <w:r w:rsidRPr="00A61D45">
              <w:t>Боголюбов Л.Н.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C8A" w:rsidRPr="00A61D45" w:rsidRDefault="00B26C8A" w:rsidP="00A82E8C">
            <w:pPr>
              <w:jc w:val="both"/>
            </w:pPr>
            <w:r w:rsidRPr="00A61D45">
              <w:t xml:space="preserve">Обществознание. 10 класс: учебник для </w:t>
            </w:r>
            <w:proofErr w:type="spellStart"/>
            <w:r w:rsidRPr="00A61D45">
              <w:t>общеобразов</w:t>
            </w:r>
            <w:proofErr w:type="spellEnd"/>
            <w:r w:rsidRPr="00A61D45">
              <w:t xml:space="preserve">. организаций: базовый уровень. - М.: Просвещение  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C8A" w:rsidRPr="00A61D45" w:rsidRDefault="00B26C8A" w:rsidP="00A82E8C">
            <w:r w:rsidRPr="00A61D45">
              <w:t>2016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C8A" w:rsidRPr="00A61D45" w:rsidRDefault="00B26C8A" w:rsidP="00A82E8C">
            <w:r w:rsidRPr="00A61D45">
              <w:t>100 %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C8A" w:rsidRPr="0046720B" w:rsidRDefault="00B26C8A" w:rsidP="00A82E8C">
            <w:pPr>
              <w:jc w:val="both"/>
              <w:rPr>
                <w:b/>
                <w:u w:val="single"/>
              </w:rPr>
            </w:pPr>
          </w:p>
        </w:tc>
      </w:tr>
      <w:tr w:rsidR="00B26C8A" w:rsidRPr="0046720B" w:rsidTr="007224E9">
        <w:trPr>
          <w:trHeight w:val="5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C8A" w:rsidRPr="00646BBE" w:rsidRDefault="00B26C8A" w:rsidP="00DD03D9">
            <w:pPr>
              <w:rPr>
                <w:color w:val="FF000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C8A" w:rsidRPr="00646BBE" w:rsidRDefault="00B26C8A" w:rsidP="00DD03D9">
            <w:pPr>
              <w:jc w:val="center"/>
              <w:rPr>
                <w:color w:val="FF0000"/>
              </w:rPr>
            </w:pPr>
            <w:r w:rsidRPr="00A61D45"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C8A" w:rsidRPr="00646BBE" w:rsidRDefault="00B26C8A" w:rsidP="00DD03D9">
            <w:pPr>
              <w:jc w:val="center"/>
              <w:rPr>
                <w:color w:val="FF0000"/>
              </w:rPr>
            </w:pPr>
            <w:r w:rsidRPr="00A61D45">
              <w:t>68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C8A" w:rsidRPr="00A61D45" w:rsidRDefault="00B26C8A" w:rsidP="00A82E8C">
            <w:pPr>
              <w:jc w:val="both"/>
            </w:pPr>
            <w:r w:rsidRPr="00A61D45">
              <w:t xml:space="preserve">Примерная программа по обществознание 10-11 </w:t>
            </w:r>
            <w:proofErr w:type="spellStart"/>
            <w:r w:rsidRPr="00A61D45">
              <w:t>кл</w:t>
            </w:r>
            <w:proofErr w:type="spellEnd"/>
            <w:r w:rsidRPr="00A61D45">
              <w:t xml:space="preserve"> (среднее общее образование). </w:t>
            </w:r>
            <w:proofErr w:type="gramStart"/>
            <w:r w:rsidRPr="00A61D45">
              <w:t>–М</w:t>
            </w:r>
            <w:proofErr w:type="gramEnd"/>
            <w:r w:rsidRPr="00A61D45">
              <w:t xml:space="preserve">.: «Просвещение»..  </w:t>
            </w:r>
          </w:p>
          <w:p w:rsidR="00B26C8A" w:rsidRPr="00646BBE" w:rsidRDefault="00B26C8A" w:rsidP="00EA7E8D">
            <w:pPr>
              <w:jc w:val="both"/>
              <w:rPr>
                <w:color w:val="FF000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C8A" w:rsidRPr="00646BBE" w:rsidRDefault="00B26C8A" w:rsidP="00EA7E8D">
            <w:pPr>
              <w:rPr>
                <w:color w:val="FF000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C8A" w:rsidRPr="00646BBE" w:rsidRDefault="00B26C8A" w:rsidP="00EA7E8D">
            <w:pPr>
              <w:rPr>
                <w:color w:val="FF0000"/>
              </w:rPr>
            </w:pPr>
            <w:r w:rsidRPr="00A61D45">
              <w:t>2004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C8A" w:rsidRPr="00646BBE" w:rsidRDefault="00B26C8A" w:rsidP="00EA7E8D">
            <w:pPr>
              <w:jc w:val="both"/>
              <w:rPr>
                <w:color w:val="FF0000"/>
              </w:rPr>
            </w:pPr>
            <w:r w:rsidRPr="00A61D45">
              <w:t>Боголюбов Л.Н., Аверьянов Ю.И., Городецкая Н.И. и др.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C8A" w:rsidRPr="00646BBE" w:rsidRDefault="00B26C8A" w:rsidP="002D41A4">
            <w:pPr>
              <w:jc w:val="both"/>
              <w:rPr>
                <w:color w:val="FF0000"/>
              </w:rPr>
            </w:pPr>
            <w:r w:rsidRPr="00A61D45">
              <w:t xml:space="preserve">Обществознание. 11 класс. Базовый уровень. - М.: Просвещение  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C8A" w:rsidRPr="00A61D45" w:rsidRDefault="00B26C8A" w:rsidP="00A82E8C">
            <w:pPr>
              <w:ind w:right="-169"/>
            </w:pPr>
            <w:r w:rsidRPr="00A61D45">
              <w:t xml:space="preserve"> 2016</w:t>
            </w:r>
          </w:p>
          <w:p w:rsidR="00B26C8A" w:rsidRPr="0046720B" w:rsidRDefault="00B26C8A" w:rsidP="002D41A4"/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C8A" w:rsidRPr="0046720B" w:rsidRDefault="00B26C8A" w:rsidP="00EA7E8D">
            <w:r w:rsidRPr="00A61D45">
              <w:t>100 %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C8A" w:rsidRPr="0046720B" w:rsidRDefault="00B26C8A" w:rsidP="00EA7E8D">
            <w:pPr>
              <w:jc w:val="both"/>
            </w:pPr>
          </w:p>
        </w:tc>
      </w:tr>
      <w:tr w:rsidR="006F61E3" w:rsidRPr="0046720B" w:rsidTr="007224E9">
        <w:trPr>
          <w:trHeight w:val="5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E3" w:rsidRPr="00321456" w:rsidRDefault="006F61E3" w:rsidP="008A39D0">
            <w:pPr>
              <w:rPr>
                <w:color w:val="000000" w:themeColor="text1"/>
              </w:rPr>
            </w:pPr>
            <w:r w:rsidRPr="00321456">
              <w:rPr>
                <w:color w:val="000000" w:themeColor="text1"/>
              </w:rPr>
              <w:t>Химия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E3" w:rsidRPr="00321456" w:rsidRDefault="006F61E3" w:rsidP="008A39D0">
            <w:pPr>
              <w:jc w:val="center"/>
              <w:rPr>
                <w:color w:val="000000" w:themeColor="text1"/>
              </w:rPr>
            </w:pPr>
            <w:r w:rsidRPr="00321456">
              <w:rPr>
                <w:color w:val="000000" w:themeColor="text1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E3" w:rsidRPr="00321456" w:rsidRDefault="00E22738" w:rsidP="008A39D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68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E3" w:rsidRPr="00321456" w:rsidRDefault="006F61E3" w:rsidP="008A39D0">
            <w:pPr>
              <w:jc w:val="both"/>
              <w:rPr>
                <w:color w:val="000000" w:themeColor="text1"/>
              </w:rPr>
            </w:pPr>
            <w:r w:rsidRPr="00321456">
              <w:rPr>
                <w:color w:val="000000" w:themeColor="text1"/>
              </w:rPr>
              <w:t>Программы курса химии для 8-11. -М.: Дрофа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E3" w:rsidRPr="00321456" w:rsidRDefault="006F61E3" w:rsidP="008A39D0">
            <w:pPr>
              <w:jc w:val="both"/>
              <w:rPr>
                <w:color w:val="000000" w:themeColor="text1"/>
              </w:rPr>
            </w:pPr>
            <w:r w:rsidRPr="00321456">
              <w:rPr>
                <w:color w:val="000000" w:themeColor="text1"/>
              </w:rPr>
              <w:t>Габриелян О.</w:t>
            </w:r>
            <w:proofErr w:type="gramStart"/>
            <w:r w:rsidRPr="00321456">
              <w:rPr>
                <w:color w:val="000000" w:themeColor="text1"/>
              </w:rPr>
              <w:t>С</w:t>
            </w:r>
            <w:proofErr w:type="gramEnd"/>
          </w:p>
          <w:p w:rsidR="006F61E3" w:rsidRPr="00321456" w:rsidRDefault="006F61E3" w:rsidP="008A39D0">
            <w:pPr>
              <w:jc w:val="both"/>
              <w:rPr>
                <w:color w:val="000000" w:themeColor="text1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E3" w:rsidRPr="00321456" w:rsidRDefault="006F61E3" w:rsidP="008A39D0">
            <w:pPr>
              <w:jc w:val="both"/>
              <w:rPr>
                <w:color w:val="000000" w:themeColor="text1"/>
              </w:rPr>
            </w:pPr>
            <w:r w:rsidRPr="00321456">
              <w:rPr>
                <w:color w:val="000000" w:themeColor="text1"/>
              </w:rPr>
              <w:t>2011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E3" w:rsidRPr="00321456" w:rsidRDefault="006F61E3" w:rsidP="008A39D0">
            <w:pPr>
              <w:jc w:val="both"/>
              <w:rPr>
                <w:color w:val="000000" w:themeColor="text1"/>
              </w:rPr>
            </w:pPr>
            <w:r w:rsidRPr="00321456">
              <w:rPr>
                <w:color w:val="000000" w:themeColor="text1"/>
              </w:rPr>
              <w:t>Габриелян О.</w:t>
            </w:r>
            <w:proofErr w:type="gramStart"/>
            <w:r w:rsidRPr="00321456">
              <w:rPr>
                <w:color w:val="000000" w:themeColor="text1"/>
              </w:rPr>
              <w:t>С</w:t>
            </w:r>
            <w:proofErr w:type="gram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E3" w:rsidRPr="00321456" w:rsidRDefault="006F61E3" w:rsidP="008A39D0">
            <w:pPr>
              <w:jc w:val="both"/>
              <w:rPr>
                <w:color w:val="000000" w:themeColor="text1"/>
                <w:highlight w:val="yellow"/>
              </w:rPr>
            </w:pPr>
            <w:r w:rsidRPr="00321456">
              <w:rPr>
                <w:color w:val="000000" w:themeColor="text1"/>
              </w:rPr>
              <w:t>Химия  10кл. Дрофа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E3" w:rsidRPr="00321456" w:rsidRDefault="006F61E3" w:rsidP="008A39D0">
            <w:pPr>
              <w:rPr>
                <w:color w:val="000000" w:themeColor="text1"/>
              </w:rPr>
            </w:pPr>
            <w:r w:rsidRPr="00321456">
              <w:rPr>
                <w:color w:val="000000" w:themeColor="text1"/>
              </w:rPr>
              <w:t>2011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E3" w:rsidRPr="00321456" w:rsidRDefault="006F61E3" w:rsidP="008A39D0">
            <w:pPr>
              <w:rPr>
                <w:color w:val="000000" w:themeColor="text1"/>
              </w:rPr>
            </w:pPr>
            <w:r w:rsidRPr="00321456">
              <w:rPr>
                <w:color w:val="000000" w:themeColor="text1"/>
              </w:rPr>
              <w:t>100 %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E3" w:rsidRPr="00321456" w:rsidRDefault="006F61E3" w:rsidP="008A39D0">
            <w:pPr>
              <w:spacing w:before="100" w:beforeAutospacing="1" w:after="100" w:afterAutospacing="1"/>
              <w:jc w:val="both"/>
              <w:rPr>
                <w:rFonts w:eastAsia="Arial Unicode MS"/>
                <w:color w:val="000000" w:themeColor="text1"/>
              </w:rPr>
            </w:pPr>
            <w:r w:rsidRPr="00321456">
              <w:rPr>
                <w:rFonts w:eastAsia="Arial Unicode MS"/>
                <w:color w:val="000000" w:themeColor="text1"/>
              </w:rPr>
              <w:t>Общая и неорганическая химия 10-11кл. (диск)</w:t>
            </w:r>
          </w:p>
        </w:tc>
      </w:tr>
      <w:tr w:rsidR="006F61E3" w:rsidRPr="0046720B" w:rsidTr="007224E9">
        <w:trPr>
          <w:trHeight w:val="5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1E3" w:rsidRPr="00646BBE" w:rsidRDefault="006F61E3" w:rsidP="00DD03D9">
            <w:pPr>
              <w:rPr>
                <w:color w:val="FF000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E3" w:rsidRPr="00646BBE" w:rsidRDefault="006F61E3" w:rsidP="00DD03D9">
            <w:pPr>
              <w:jc w:val="center"/>
              <w:rPr>
                <w:color w:val="FF0000"/>
              </w:rPr>
            </w:pPr>
            <w:r w:rsidRPr="00321456">
              <w:rPr>
                <w:color w:val="000000" w:themeColor="text1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E3" w:rsidRPr="00646BBE" w:rsidRDefault="006F61E3" w:rsidP="00DD03D9">
            <w:pPr>
              <w:jc w:val="center"/>
              <w:rPr>
                <w:color w:val="FF0000"/>
              </w:rPr>
            </w:pPr>
            <w:r w:rsidRPr="00321456">
              <w:rPr>
                <w:color w:val="000000" w:themeColor="text1"/>
              </w:rPr>
              <w:t>68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E3" w:rsidRPr="00646BBE" w:rsidRDefault="006F61E3" w:rsidP="00DD03D9">
            <w:pPr>
              <w:jc w:val="both"/>
              <w:rPr>
                <w:color w:val="FF0000"/>
              </w:rPr>
            </w:pPr>
            <w:r w:rsidRPr="00321456">
              <w:rPr>
                <w:color w:val="000000" w:themeColor="text1"/>
              </w:rPr>
              <w:t>Программы курса химии для 8-</w:t>
            </w:r>
            <w:r w:rsidRPr="00321456">
              <w:rPr>
                <w:color w:val="000000" w:themeColor="text1"/>
              </w:rPr>
              <w:lastRenderedPageBreak/>
              <w:t>11,М.:Дрофа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E3" w:rsidRPr="00321456" w:rsidRDefault="006F61E3" w:rsidP="008A39D0">
            <w:pPr>
              <w:ind w:left="-156" w:right="-173"/>
              <w:jc w:val="both"/>
              <w:rPr>
                <w:color w:val="000000" w:themeColor="text1"/>
              </w:rPr>
            </w:pPr>
            <w:r w:rsidRPr="00321456">
              <w:rPr>
                <w:color w:val="000000" w:themeColor="text1"/>
              </w:rPr>
              <w:lastRenderedPageBreak/>
              <w:t xml:space="preserve">Габриелян </w:t>
            </w:r>
            <w:r w:rsidRPr="00321456">
              <w:rPr>
                <w:color w:val="000000" w:themeColor="text1"/>
              </w:rPr>
              <w:lastRenderedPageBreak/>
              <w:t>О.С.</w:t>
            </w:r>
          </w:p>
          <w:p w:rsidR="006F61E3" w:rsidRPr="00646BBE" w:rsidRDefault="006F61E3" w:rsidP="00DD03D9">
            <w:pPr>
              <w:jc w:val="both"/>
              <w:rPr>
                <w:color w:val="FF000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E3" w:rsidRPr="00646BBE" w:rsidRDefault="006F61E3" w:rsidP="00DD03D9">
            <w:pPr>
              <w:jc w:val="both"/>
              <w:rPr>
                <w:color w:val="FF0000"/>
              </w:rPr>
            </w:pPr>
            <w:r w:rsidRPr="00321456">
              <w:rPr>
                <w:color w:val="000000" w:themeColor="text1"/>
              </w:rPr>
              <w:lastRenderedPageBreak/>
              <w:t>2011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E3" w:rsidRPr="00646BBE" w:rsidRDefault="006F61E3" w:rsidP="00DD03D9">
            <w:pPr>
              <w:jc w:val="both"/>
              <w:rPr>
                <w:color w:val="FF0000"/>
              </w:rPr>
            </w:pPr>
            <w:r w:rsidRPr="00321456">
              <w:rPr>
                <w:color w:val="000000" w:themeColor="text1"/>
              </w:rPr>
              <w:t xml:space="preserve">Габриелян </w:t>
            </w:r>
            <w:r w:rsidRPr="00321456">
              <w:rPr>
                <w:color w:val="000000" w:themeColor="text1"/>
              </w:rPr>
              <w:lastRenderedPageBreak/>
              <w:t xml:space="preserve">О.С.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E3" w:rsidRPr="00646BBE" w:rsidRDefault="006F61E3" w:rsidP="00DD03D9">
            <w:pPr>
              <w:jc w:val="both"/>
              <w:rPr>
                <w:color w:val="FF0000"/>
              </w:rPr>
            </w:pPr>
            <w:r w:rsidRPr="00321456">
              <w:rPr>
                <w:color w:val="000000" w:themeColor="text1"/>
              </w:rPr>
              <w:lastRenderedPageBreak/>
              <w:t xml:space="preserve">Химия 11 </w:t>
            </w:r>
            <w:proofErr w:type="spellStart"/>
            <w:r w:rsidRPr="00321456">
              <w:rPr>
                <w:color w:val="000000" w:themeColor="text1"/>
              </w:rPr>
              <w:t>кл</w:t>
            </w:r>
            <w:proofErr w:type="spellEnd"/>
            <w:r w:rsidRPr="00321456">
              <w:rPr>
                <w:color w:val="000000" w:themeColor="text1"/>
              </w:rPr>
              <w:t>. «Дрофа»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E3" w:rsidRPr="0046720B" w:rsidRDefault="006F61E3" w:rsidP="00DD03D9">
            <w:r w:rsidRPr="00321456">
              <w:rPr>
                <w:color w:val="000000" w:themeColor="text1"/>
              </w:rPr>
              <w:t xml:space="preserve">2008- </w:t>
            </w:r>
            <w:r w:rsidRPr="00321456">
              <w:rPr>
                <w:color w:val="000000" w:themeColor="text1"/>
              </w:rPr>
              <w:lastRenderedPageBreak/>
              <w:t>2010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E3" w:rsidRPr="0046720B" w:rsidRDefault="006F61E3" w:rsidP="00DD03D9">
            <w:r w:rsidRPr="00321456">
              <w:rPr>
                <w:color w:val="000000" w:themeColor="text1"/>
              </w:rPr>
              <w:lastRenderedPageBreak/>
              <w:t>100 %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E3" w:rsidRPr="0046720B" w:rsidRDefault="006F61E3" w:rsidP="00DD03D9">
            <w:pPr>
              <w:spacing w:before="100" w:beforeAutospacing="1" w:after="100" w:afterAutospacing="1"/>
              <w:jc w:val="both"/>
              <w:rPr>
                <w:rFonts w:eastAsia="Arial Unicode MS"/>
              </w:rPr>
            </w:pPr>
            <w:r w:rsidRPr="00321456">
              <w:rPr>
                <w:rFonts w:eastAsia="Arial Unicode MS"/>
                <w:color w:val="000000" w:themeColor="text1"/>
              </w:rPr>
              <w:t>Органичес</w:t>
            </w:r>
            <w:r w:rsidRPr="00321456">
              <w:rPr>
                <w:rFonts w:eastAsia="Arial Unicode MS"/>
                <w:color w:val="000000" w:themeColor="text1"/>
              </w:rPr>
              <w:lastRenderedPageBreak/>
              <w:t xml:space="preserve">кая химия 10-11 </w:t>
            </w:r>
            <w:proofErr w:type="spellStart"/>
            <w:r w:rsidRPr="00321456">
              <w:rPr>
                <w:rFonts w:eastAsia="Arial Unicode MS"/>
                <w:color w:val="000000" w:themeColor="text1"/>
              </w:rPr>
              <w:t>кл</w:t>
            </w:r>
            <w:proofErr w:type="spellEnd"/>
            <w:r w:rsidRPr="00321456">
              <w:rPr>
                <w:rFonts w:eastAsia="Arial Unicode MS"/>
                <w:color w:val="000000" w:themeColor="text1"/>
              </w:rPr>
              <w:t>. (диск)</w:t>
            </w:r>
          </w:p>
        </w:tc>
      </w:tr>
      <w:tr w:rsidR="0047268C" w:rsidRPr="0046720B" w:rsidTr="007224E9">
        <w:trPr>
          <w:trHeight w:val="5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8C" w:rsidRPr="007B0FBE" w:rsidRDefault="0047268C" w:rsidP="00DD03D9">
            <w:pPr>
              <w:rPr>
                <w:b/>
              </w:rPr>
            </w:pPr>
            <w:r w:rsidRPr="007B0FBE">
              <w:rPr>
                <w:b/>
              </w:rPr>
              <w:lastRenderedPageBreak/>
              <w:t>Биология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8C" w:rsidRPr="007B0FBE" w:rsidRDefault="0047268C" w:rsidP="00DD03D9">
            <w:pPr>
              <w:jc w:val="center"/>
            </w:pPr>
            <w:r w:rsidRPr="007B0FBE"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8C" w:rsidRPr="007B0FBE" w:rsidRDefault="0047268C" w:rsidP="00DD03D9">
            <w:pPr>
              <w:jc w:val="center"/>
            </w:pPr>
            <w:r w:rsidRPr="007B0FBE">
              <w:t>34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8C" w:rsidRPr="007B0FBE" w:rsidRDefault="0047268C" w:rsidP="00DD03D9">
            <w:pPr>
              <w:jc w:val="both"/>
            </w:pPr>
            <w:r w:rsidRPr="007B0FBE">
              <w:t xml:space="preserve">Биология. 5-11 классы: программа для </w:t>
            </w:r>
            <w:proofErr w:type="spellStart"/>
            <w:r w:rsidRPr="007B0FBE">
              <w:t>общеобраз</w:t>
            </w:r>
            <w:proofErr w:type="spellEnd"/>
            <w:r w:rsidRPr="007B0FBE">
              <w:t xml:space="preserve">. </w:t>
            </w:r>
            <w:proofErr w:type="spellStart"/>
            <w:r w:rsidRPr="007B0FBE">
              <w:t>учрежд</w:t>
            </w:r>
            <w:proofErr w:type="spellEnd"/>
            <w:r w:rsidRPr="007B0FBE">
              <w:t>. к комплекту учебников  В.В. Пасечника, М.: «Дрофа»</w:t>
            </w:r>
          </w:p>
          <w:p w:rsidR="007B0FBE" w:rsidRPr="007B0FBE" w:rsidRDefault="007B0FBE" w:rsidP="00DD03D9">
            <w:pPr>
              <w:jc w:val="both"/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8C" w:rsidRPr="007B0FBE" w:rsidRDefault="0047268C" w:rsidP="007750E8">
            <w:pPr>
              <w:ind w:right="-173"/>
              <w:jc w:val="both"/>
            </w:pPr>
            <w:proofErr w:type="spellStart"/>
            <w:r w:rsidRPr="007B0FBE">
              <w:t>Г.М.Пальдяева</w:t>
            </w:r>
            <w:proofErr w:type="spellEnd"/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8C" w:rsidRPr="007B0FBE" w:rsidRDefault="0047268C" w:rsidP="00DD03D9">
            <w:pPr>
              <w:jc w:val="both"/>
            </w:pPr>
            <w:r w:rsidRPr="007B0FBE">
              <w:t>2011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8C" w:rsidRPr="007B0FBE" w:rsidRDefault="0047268C" w:rsidP="00DD03D9">
            <w:pPr>
              <w:jc w:val="both"/>
            </w:pPr>
            <w:r w:rsidRPr="007B0FBE">
              <w:t xml:space="preserve">А.А. Каменский, Е.А. </w:t>
            </w:r>
            <w:proofErr w:type="spellStart"/>
            <w:r w:rsidRPr="007B0FBE">
              <w:t>Криксунов</w:t>
            </w:r>
            <w:proofErr w:type="spellEnd"/>
            <w:r w:rsidRPr="007B0FBE">
              <w:t>, В.В. Пасечник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8C" w:rsidRPr="007B0FBE" w:rsidRDefault="0047268C" w:rsidP="00DD03D9">
            <w:pPr>
              <w:jc w:val="both"/>
            </w:pPr>
            <w:r w:rsidRPr="007B0FBE">
              <w:t>Биология. Общая биология 10-11 классы. Изд. «Дрофа»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8C" w:rsidRPr="007B0FBE" w:rsidRDefault="0047268C" w:rsidP="00DD03D9">
            <w:r w:rsidRPr="007B0FBE">
              <w:t>2011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8C" w:rsidRPr="007B0FBE" w:rsidRDefault="0047268C" w:rsidP="00DD03D9">
            <w:r w:rsidRPr="007B0FBE">
              <w:t>100 %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68C" w:rsidRPr="007B0FBE" w:rsidRDefault="0047268C" w:rsidP="00DD03D9">
            <w:pPr>
              <w:jc w:val="both"/>
            </w:pPr>
          </w:p>
        </w:tc>
      </w:tr>
      <w:tr w:rsidR="0047268C" w:rsidRPr="0046720B" w:rsidTr="007224E9">
        <w:trPr>
          <w:trHeight w:val="5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68C" w:rsidRPr="00646BBE" w:rsidRDefault="0047268C" w:rsidP="00DD03D9">
            <w:pPr>
              <w:rPr>
                <w:color w:val="FF000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8C" w:rsidRPr="007B0FBE" w:rsidRDefault="0047268C" w:rsidP="00DD03D9">
            <w:pPr>
              <w:jc w:val="center"/>
            </w:pPr>
            <w:r w:rsidRPr="007B0FBE"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8C" w:rsidRPr="007B0FBE" w:rsidRDefault="0047268C" w:rsidP="00DD03D9">
            <w:pPr>
              <w:jc w:val="center"/>
            </w:pPr>
            <w:r w:rsidRPr="007B0FBE">
              <w:t>34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8C" w:rsidRPr="007B0FBE" w:rsidRDefault="0047268C" w:rsidP="00DD03D9">
            <w:pPr>
              <w:jc w:val="both"/>
            </w:pPr>
            <w:r w:rsidRPr="007B0FBE">
              <w:t xml:space="preserve">Биология. 5-11 классы: программа для </w:t>
            </w:r>
            <w:proofErr w:type="spellStart"/>
            <w:r w:rsidRPr="007B0FBE">
              <w:t>общеобраз</w:t>
            </w:r>
            <w:proofErr w:type="spellEnd"/>
            <w:r w:rsidRPr="007B0FBE">
              <w:t xml:space="preserve">. </w:t>
            </w:r>
            <w:proofErr w:type="spellStart"/>
            <w:r w:rsidRPr="007B0FBE">
              <w:t>учрежд</w:t>
            </w:r>
            <w:proofErr w:type="spellEnd"/>
            <w:r w:rsidRPr="007B0FBE">
              <w:t>. К комплекту учебников  В.В. Пасечника, М.: «Дрофа»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8C" w:rsidRPr="007B0FBE" w:rsidRDefault="0047268C" w:rsidP="00DD03D9">
            <w:pPr>
              <w:jc w:val="both"/>
            </w:pPr>
            <w:proofErr w:type="spellStart"/>
            <w:r w:rsidRPr="007B0FBE">
              <w:t>Г.М.Пальдяева</w:t>
            </w:r>
            <w:proofErr w:type="spellEnd"/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8C" w:rsidRPr="007B0FBE" w:rsidRDefault="0047268C" w:rsidP="00DD03D9">
            <w:pPr>
              <w:jc w:val="both"/>
            </w:pPr>
            <w:r w:rsidRPr="007B0FBE">
              <w:t>2011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8C" w:rsidRPr="007B0FBE" w:rsidRDefault="0047268C" w:rsidP="00DD03D9">
            <w:pPr>
              <w:jc w:val="both"/>
            </w:pPr>
            <w:r w:rsidRPr="007B0FBE">
              <w:t xml:space="preserve">А.А. Каменский, Е.А. </w:t>
            </w:r>
            <w:proofErr w:type="spellStart"/>
            <w:r w:rsidRPr="007B0FBE">
              <w:t>Криксунов</w:t>
            </w:r>
            <w:proofErr w:type="spellEnd"/>
            <w:r w:rsidRPr="007B0FBE">
              <w:t>, В.В. Пасечник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8C" w:rsidRPr="007B0FBE" w:rsidRDefault="0047268C" w:rsidP="00DD03D9">
            <w:pPr>
              <w:jc w:val="both"/>
            </w:pPr>
            <w:r w:rsidRPr="007B0FBE">
              <w:t>Биология. Общая биология 10-11 классы. Изд. «Дрофа»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8C" w:rsidRPr="007B0FBE" w:rsidRDefault="007B0FBE" w:rsidP="00DD03D9">
            <w:r>
              <w:t>2013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8C" w:rsidRPr="007B0FBE" w:rsidRDefault="0047268C" w:rsidP="00DD03D9">
            <w:r w:rsidRPr="007B0FBE">
              <w:t>100 %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8C" w:rsidRPr="007B0FBE" w:rsidRDefault="0047268C" w:rsidP="00DD03D9">
            <w:pPr>
              <w:spacing w:before="100" w:beforeAutospacing="1" w:after="100" w:afterAutospacing="1"/>
              <w:jc w:val="both"/>
              <w:rPr>
                <w:rFonts w:eastAsia="Arial Unicode MS"/>
              </w:rPr>
            </w:pPr>
            <w:r w:rsidRPr="007B0FBE">
              <w:rPr>
                <w:rFonts w:eastAsia="Arial Unicode MS"/>
              </w:rPr>
              <w:t>Природные сообщества.</w:t>
            </w:r>
          </w:p>
        </w:tc>
      </w:tr>
      <w:tr w:rsidR="0047268C" w:rsidRPr="0046720B" w:rsidTr="007224E9">
        <w:trPr>
          <w:trHeight w:val="53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8C" w:rsidRPr="006E22DE" w:rsidRDefault="0047268C" w:rsidP="00DD03D9">
            <w:r w:rsidRPr="006E22DE">
              <w:t>Физика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8C" w:rsidRPr="006E22DE" w:rsidRDefault="0047268C" w:rsidP="00DD03D9">
            <w:pPr>
              <w:jc w:val="center"/>
            </w:pPr>
            <w:r w:rsidRPr="006E22DE"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8C" w:rsidRPr="006E22DE" w:rsidRDefault="0047268C" w:rsidP="00DD03D9">
            <w:pPr>
              <w:jc w:val="center"/>
            </w:pPr>
            <w:r w:rsidRPr="006E22DE">
              <w:t>170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6E22DE" w:rsidRDefault="006E22DE" w:rsidP="006E22DE">
            <w:pPr>
              <w:jc w:val="both"/>
            </w:pPr>
            <w:r w:rsidRPr="006E22DE">
              <w:t>Примерная программа по физике и авторская программа- Программа и тематическое планирование</w:t>
            </w:r>
            <w:proofErr w:type="gramStart"/>
            <w:r w:rsidRPr="006E22DE">
              <w:t>.</w:t>
            </w:r>
            <w:proofErr w:type="gramEnd"/>
            <w:r w:rsidRPr="006E22DE">
              <w:t xml:space="preserve"> </w:t>
            </w:r>
            <w:proofErr w:type="gramStart"/>
            <w:r w:rsidRPr="006E22DE">
              <w:t>с</w:t>
            </w:r>
            <w:proofErr w:type="gramEnd"/>
            <w:r w:rsidRPr="006E22DE">
              <w:t>ост. В.А. Коровин, В.А. Орлов. – М.: Дрофа, 2010;  автор программы В.А.Касьянов</w:t>
            </w:r>
            <w:proofErr w:type="gramStart"/>
            <w:r w:rsidRPr="006E22DE">
              <w:t xml:space="preserve"> ,</w:t>
            </w:r>
            <w:proofErr w:type="gramEnd"/>
            <w:r w:rsidRPr="006E22DE">
              <w:t xml:space="preserve">  Физика. Профильный уровень 10-11 классы;</w:t>
            </w:r>
          </w:p>
          <w:p w:rsidR="0047268C" w:rsidRPr="006E22DE" w:rsidRDefault="0047268C" w:rsidP="00CA76B7">
            <w:pPr>
              <w:jc w:val="both"/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8C" w:rsidRPr="006E22DE" w:rsidRDefault="006E22DE" w:rsidP="006A294A">
            <w:pPr>
              <w:jc w:val="both"/>
            </w:pPr>
            <w:r w:rsidRPr="006E22DE">
              <w:t>В.А.Касьянов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8C" w:rsidRPr="006E22DE" w:rsidRDefault="006E22DE" w:rsidP="00CA76B7">
            <w:pPr>
              <w:jc w:val="both"/>
            </w:pPr>
            <w:r w:rsidRPr="006E22DE">
              <w:t>2010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8C" w:rsidRPr="006E22DE" w:rsidRDefault="006E22DE" w:rsidP="00DD03D9">
            <w:pPr>
              <w:jc w:val="both"/>
            </w:pPr>
            <w:r w:rsidRPr="006E22DE">
              <w:t>В.А. Касьянов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2DE" w:rsidRPr="006E22DE" w:rsidRDefault="006E22DE" w:rsidP="006E22DE">
            <w:pPr>
              <w:jc w:val="both"/>
            </w:pPr>
            <w:r w:rsidRPr="006E22DE">
              <w:t>Физика. 10  класс: учебник для общеобразовательных учреждений (профильный уровни)  - М.: Дрофа, 2017.</w:t>
            </w:r>
          </w:p>
          <w:p w:rsidR="0047268C" w:rsidRPr="006E22DE" w:rsidRDefault="0047268C" w:rsidP="00DD03D9">
            <w:pPr>
              <w:jc w:val="both"/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8C" w:rsidRPr="0046720B" w:rsidRDefault="006E22DE" w:rsidP="00DD03D9">
            <w:r>
              <w:t>2017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8C" w:rsidRPr="0046720B" w:rsidRDefault="0047268C" w:rsidP="00DD03D9">
            <w:r w:rsidRPr="0046720B">
              <w:t>100 %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8C" w:rsidRPr="0046720B" w:rsidRDefault="0047268C" w:rsidP="00DD03D9">
            <w:pPr>
              <w:spacing w:before="100" w:beforeAutospacing="1" w:after="100" w:afterAutospacing="1"/>
              <w:jc w:val="both"/>
              <w:rPr>
                <w:rFonts w:eastAsia="Arial Unicode MS"/>
              </w:rPr>
            </w:pPr>
            <w:r w:rsidRPr="0046720B">
              <w:rPr>
                <w:rFonts w:eastAsia="Arial Unicode MS"/>
              </w:rPr>
              <w:t>Живая физика (диск) Гибель планеты (диск)</w:t>
            </w:r>
          </w:p>
        </w:tc>
      </w:tr>
      <w:tr w:rsidR="006E22DE" w:rsidRPr="0046720B" w:rsidTr="007224E9">
        <w:trPr>
          <w:trHeight w:val="399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DE" w:rsidRPr="00646BBE" w:rsidRDefault="006E22DE" w:rsidP="006E22DE">
            <w:pPr>
              <w:rPr>
                <w:color w:val="FF000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6E22DE" w:rsidRDefault="006E22DE" w:rsidP="006E22DE">
            <w:pPr>
              <w:jc w:val="center"/>
            </w:pPr>
            <w:r w:rsidRPr="006E22DE"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6E22DE" w:rsidRDefault="006E22DE" w:rsidP="006E22DE">
            <w:pPr>
              <w:jc w:val="center"/>
            </w:pPr>
            <w:r w:rsidRPr="006E22DE">
              <w:t>170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6E22DE" w:rsidRDefault="006E22DE" w:rsidP="006E22DE">
            <w:pPr>
              <w:jc w:val="both"/>
            </w:pPr>
            <w:r w:rsidRPr="006E22DE">
              <w:t>Программы по физике для 10-11 классы общеобразовательных учреждений (профильный уровень): В. А. Касьянов, - М.: Дрофа, 2010 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6E22DE" w:rsidRDefault="006E22DE" w:rsidP="006E22DE">
            <w:pPr>
              <w:jc w:val="both"/>
            </w:pPr>
            <w:r w:rsidRPr="006E22DE">
              <w:t>В. А. Касьянов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6E22DE" w:rsidRDefault="006E22DE" w:rsidP="006E22DE">
            <w:pPr>
              <w:jc w:val="both"/>
            </w:pPr>
            <w:r w:rsidRPr="006E22DE">
              <w:t>2010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6E22DE" w:rsidRDefault="006E22DE" w:rsidP="006E22DE">
            <w:pPr>
              <w:jc w:val="both"/>
            </w:pPr>
            <w:r w:rsidRPr="006E22DE">
              <w:t>В. А. Касьянов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2DE" w:rsidRPr="006E22DE" w:rsidRDefault="006E22DE" w:rsidP="006E22DE">
            <w:pPr>
              <w:jc w:val="both"/>
            </w:pPr>
            <w:r w:rsidRPr="006E22DE">
              <w:t xml:space="preserve">Физика. 11 класс: учебник для общеобразовательных учреждений </w:t>
            </w:r>
            <w:proofErr w:type="gramStart"/>
            <w:r w:rsidRPr="006E22DE">
              <w:t xml:space="preserve">( </w:t>
            </w:r>
            <w:proofErr w:type="gramEnd"/>
            <w:r w:rsidRPr="006E22DE">
              <w:t>и профильный уровни)  - М.: Дрофа, 2017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6E22DE" w:rsidRDefault="006E22DE" w:rsidP="006E22DE">
            <w:r w:rsidRPr="006E22DE">
              <w:t>2017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6E22DE" w:rsidRDefault="006E22DE" w:rsidP="006E22DE">
            <w:r w:rsidRPr="006E22DE">
              <w:t>100 %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6E22DE" w:rsidRDefault="006E22DE" w:rsidP="006E22DE">
            <w:pPr>
              <w:spacing w:before="100" w:beforeAutospacing="1" w:after="100" w:afterAutospacing="1" w:line="180" w:lineRule="atLeast"/>
              <w:jc w:val="both"/>
              <w:rPr>
                <w:rFonts w:eastAsia="Arial Unicode MS"/>
              </w:rPr>
            </w:pPr>
            <w:r w:rsidRPr="006E22DE">
              <w:rPr>
                <w:rFonts w:eastAsia="Arial Unicode MS"/>
              </w:rPr>
              <w:t xml:space="preserve">Репетитор по физике ЕГЭ 11 </w:t>
            </w:r>
            <w:proofErr w:type="spellStart"/>
            <w:r w:rsidRPr="006E22DE">
              <w:rPr>
                <w:rFonts w:eastAsia="Arial Unicode MS"/>
              </w:rPr>
              <w:t>кл</w:t>
            </w:r>
            <w:proofErr w:type="spellEnd"/>
            <w:r w:rsidRPr="006E22DE">
              <w:rPr>
                <w:rFonts w:eastAsia="Arial Unicode MS"/>
              </w:rPr>
              <w:t>. (диск)</w:t>
            </w:r>
          </w:p>
        </w:tc>
      </w:tr>
      <w:tr w:rsidR="006E22DE" w:rsidRPr="0046720B" w:rsidTr="007224E9">
        <w:trPr>
          <w:trHeight w:val="5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5B3648" w:rsidRDefault="006E22DE" w:rsidP="006E22DE">
            <w:proofErr w:type="spellStart"/>
            <w:r w:rsidRPr="005B3648">
              <w:t>Информати</w:t>
            </w:r>
            <w:proofErr w:type="spellEnd"/>
          </w:p>
          <w:p w:rsidR="006E22DE" w:rsidRPr="005B3648" w:rsidRDefault="006E22DE" w:rsidP="006E22DE">
            <w:proofErr w:type="spellStart"/>
            <w:r w:rsidRPr="005B3648">
              <w:t>ка</w:t>
            </w:r>
            <w:proofErr w:type="spellEnd"/>
            <w:r w:rsidRPr="005B3648">
              <w:t xml:space="preserve"> и ИКТ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5B3648" w:rsidRDefault="006E22DE" w:rsidP="006E22DE">
            <w:pPr>
              <w:jc w:val="center"/>
            </w:pPr>
            <w:r w:rsidRPr="005B3648"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5B3648" w:rsidRDefault="006E22DE" w:rsidP="006E22DE">
            <w:pPr>
              <w:jc w:val="center"/>
            </w:pPr>
            <w:r w:rsidRPr="005B3648">
              <w:t>34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5B3648" w:rsidRDefault="006E22DE" w:rsidP="006E22DE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648">
              <w:rPr>
                <w:rFonts w:ascii="Times New Roman" w:hAnsi="Times New Roman"/>
                <w:sz w:val="24"/>
                <w:szCs w:val="24"/>
              </w:rPr>
              <w:t xml:space="preserve">Программа курса информатики и ИКТ (базовый уровень) для </w:t>
            </w:r>
            <w:r w:rsidRPr="005B3648">
              <w:rPr>
                <w:rFonts w:ascii="Times New Roman" w:hAnsi="Times New Roman"/>
                <w:sz w:val="24"/>
                <w:szCs w:val="24"/>
              </w:rPr>
              <w:lastRenderedPageBreak/>
              <w:t>10-11 классов средней общеобразовательной школы»,  изданной в сборнике «Информатика. Программы для общеобразовательных учреждений: Информатика. 2-11 классы / Составитель Бородин М. Н. – М.: БИНОМ. Лаборатория знаний, 2010г.»</w:t>
            </w:r>
          </w:p>
          <w:p w:rsidR="006E22DE" w:rsidRPr="005B3648" w:rsidRDefault="006E22DE" w:rsidP="006E22DE">
            <w:pPr>
              <w:ind w:firstLine="708"/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5B3648" w:rsidRDefault="006E22DE" w:rsidP="006E22DE">
            <w:pPr>
              <w:jc w:val="both"/>
            </w:pPr>
            <w:r w:rsidRPr="005B3648">
              <w:lastRenderedPageBreak/>
              <w:t>И.Г.Семакин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5B3648" w:rsidRDefault="006E22DE" w:rsidP="006E22DE">
            <w:pPr>
              <w:jc w:val="both"/>
            </w:pPr>
            <w:r w:rsidRPr="005B3648">
              <w:t>2010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5B3648" w:rsidRDefault="006E22DE" w:rsidP="006E22DE">
            <w:pPr>
              <w:jc w:val="both"/>
            </w:pPr>
            <w:r w:rsidRPr="005B3648">
              <w:t xml:space="preserve">И.Г.Семакин, </w:t>
            </w:r>
            <w:proofErr w:type="spellStart"/>
            <w:r w:rsidRPr="005B3648">
              <w:lastRenderedPageBreak/>
              <w:t>Е.К.Хеннер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648" w:rsidRPr="005B3648" w:rsidRDefault="005B3648" w:rsidP="005B3648">
            <w:pPr>
              <w:pStyle w:val="26"/>
              <w:shd w:val="clear" w:color="auto" w:fill="auto"/>
              <w:spacing w:before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36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Информатики и ИКТ. Базовый уровень: </w:t>
            </w:r>
            <w:r w:rsidRPr="005B36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 для 10-11 классов. – М: БИНОМ. Лаборатория знаний, 2015г.</w:t>
            </w:r>
          </w:p>
          <w:p w:rsidR="006E22DE" w:rsidRPr="005B3648" w:rsidRDefault="006E22DE" w:rsidP="005B3648">
            <w:pPr>
              <w:ind w:firstLine="708"/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5B3648" w:rsidRDefault="005B3648" w:rsidP="006E22DE">
            <w:r w:rsidRPr="005B3648">
              <w:lastRenderedPageBreak/>
              <w:t>2015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5B3648" w:rsidRDefault="006E22DE" w:rsidP="006E22DE">
            <w:r w:rsidRPr="005B3648">
              <w:t>100 %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46720B" w:rsidRDefault="006E22DE" w:rsidP="006E22DE">
            <w:pPr>
              <w:spacing w:before="100" w:beforeAutospacing="1"/>
              <w:jc w:val="both"/>
            </w:pPr>
            <w:proofErr w:type="gramStart"/>
            <w:r w:rsidRPr="0046720B">
              <w:t>Авторская</w:t>
            </w:r>
            <w:proofErr w:type="gramEnd"/>
            <w:r w:rsidRPr="0046720B">
              <w:t xml:space="preserve"> </w:t>
            </w:r>
            <w:proofErr w:type="spellStart"/>
            <w:r w:rsidRPr="0046720B">
              <w:t>масс-</w:t>
            </w:r>
            <w:r w:rsidRPr="0046720B">
              <w:lastRenderedPageBreak/>
              <w:t>терская</w:t>
            </w:r>
            <w:proofErr w:type="spellEnd"/>
            <w:r w:rsidRPr="0046720B">
              <w:t xml:space="preserve"> УМК «</w:t>
            </w:r>
            <w:proofErr w:type="spellStart"/>
            <w:r w:rsidRPr="0046720B">
              <w:t>Инфор-матика</w:t>
            </w:r>
            <w:proofErr w:type="spellEnd"/>
            <w:r w:rsidRPr="0046720B">
              <w:t xml:space="preserve"> и ИКТ» 8-11 </w:t>
            </w:r>
            <w:proofErr w:type="spellStart"/>
            <w:r w:rsidRPr="0046720B">
              <w:t>кл</w:t>
            </w:r>
            <w:proofErr w:type="spellEnd"/>
            <w:r w:rsidRPr="0046720B">
              <w:t>., изд. Бином, 2009г. (диск)</w:t>
            </w:r>
          </w:p>
        </w:tc>
      </w:tr>
      <w:tr w:rsidR="005B3648" w:rsidRPr="0046720B" w:rsidTr="007224E9">
        <w:trPr>
          <w:trHeight w:val="5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648" w:rsidRPr="005B3648" w:rsidRDefault="005B3648" w:rsidP="005B3648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648" w:rsidRPr="005B3648" w:rsidRDefault="005B3648" w:rsidP="005B3648">
            <w:pPr>
              <w:jc w:val="center"/>
            </w:pPr>
            <w:r w:rsidRPr="005B3648"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648" w:rsidRPr="005B3648" w:rsidRDefault="005B3648" w:rsidP="005B3648">
            <w:pPr>
              <w:jc w:val="center"/>
            </w:pPr>
            <w:r w:rsidRPr="005B3648">
              <w:t>34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648" w:rsidRPr="005B3648" w:rsidRDefault="005B3648" w:rsidP="005B3648">
            <w:pPr>
              <w:pStyle w:val="23"/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648">
              <w:rPr>
                <w:rFonts w:ascii="Times New Roman" w:hAnsi="Times New Roman"/>
                <w:sz w:val="24"/>
                <w:szCs w:val="24"/>
              </w:rPr>
              <w:t xml:space="preserve">Программа курса информатики и ИКТ (базовый уровень) для 10-11 классов средней общеобразовательной школы»,  изданной в сборнике «Информатика. Программы для общеобразовательных учреждений: Информатика. 2-11 классы / Составитель Бородин М. Н. – М.: БИНОМ. Лаборатория знаний, 2010г.», </w:t>
            </w:r>
          </w:p>
          <w:p w:rsidR="005B3648" w:rsidRPr="005B3648" w:rsidRDefault="005B3648" w:rsidP="005B3648">
            <w:pPr>
              <w:jc w:val="both"/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648" w:rsidRPr="005B3648" w:rsidRDefault="005B3648" w:rsidP="005B3648">
            <w:pPr>
              <w:jc w:val="both"/>
            </w:pPr>
            <w:r w:rsidRPr="005B3648">
              <w:t>И.Г.Семакин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648" w:rsidRPr="005B3648" w:rsidRDefault="005B3648" w:rsidP="005B3648">
            <w:pPr>
              <w:jc w:val="both"/>
            </w:pPr>
            <w:r w:rsidRPr="005B3648">
              <w:t>2010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648" w:rsidRPr="005B3648" w:rsidRDefault="005B3648" w:rsidP="005B3648">
            <w:pPr>
              <w:jc w:val="both"/>
            </w:pPr>
            <w:r w:rsidRPr="005B3648">
              <w:t xml:space="preserve">И.Г.Семакин, </w:t>
            </w:r>
            <w:proofErr w:type="spellStart"/>
            <w:r w:rsidRPr="005B3648">
              <w:t>Е.К.Хеннер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648" w:rsidRPr="005B3648" w:rsidRDefault="005B3648" w:rsidP="005B3648">
            <w:pPr>
              <w:pStyle w:val="26"/>
              <w:shd w:val="clear" w:color="auto" w:fill="auto"/>
              <w:spacing w:before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3648">
              <w:rPr>
                <w:rFonts w:ascii="Times New Roman" w:hAnsi="Times New Roman" w:cs="Times New Roman"/>
                <w:sz w:val="24"/>
                <w:szCs w:val="24"/>
              </w:rPr>
              <w:t>Информатики и ИКТ. Базовый уровень: учебник для 10-11 классов. – М: БИНОМ. Лаборатория знаний, 2015г.</w:t>
            </w:r>
          </w:p>
          <w:p w:rsidR="005B3648" w:rsidRPr="005B3648" w:rsidRDefault="005B3648" w:rsidP="005B3648">
            <w:pPr>
              <w:ind w:firstLine="708"/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648" w:rsidRPr="005B3648" w:rsidRDefault="005B3648" w:rsidP="005B3648">
            <w:r w:rsidRPr="005B3648">
              <w:t>2015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648" w:rsidRPr="005B3648" w:rsidRDefault="005B3648" w:rsidP="005B3648">
            <w:r w:rsidRPr="005B3648">
              <w:t>100 %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648" w:rsidRPr="0046720B" w:rsidRDefault="005B3648" w:rsidP="005B3648">
            <w:pPr>
              <w:jc w:val="both"/>
            </w:pPr>
            <w:r w:rsidRPr="0046720B">
              <w:t>Авторская мастерская УМК «</w:t>
            </w:r>
            <w:proofErr w:type="spellStart"/>
            <w:r w:rsidRPr="0046720B">
              <w:t>Инфоматика</w:t>
            </w:r>
            <w:proofErr w:type="spellEnd"/>
            <w:r w:rsidRPr="0046720B">
              <w:t xml:space="preserve"> и ИКТ» 8-11 </w:t>
            </w:r>
            <w:proofErr w:type="spellStart"/>
            <w:r w:rsidRPr="0046720B">
              <w:t>кл</w:t>
            </w:r>
            <w:proofErr w:type="spellEnd"/>
            <w:r w:rsidRPr="0046720B">
              <w:t>., изд. Бином, 2009г. (диск)</w:t>
            </w:r>
          </w:p>
        </w:tc>
      </w:tr>
      <w:tr w:rsidR="006E22DE" w:rsidRPr="0046720B" w:rsidTr="007224E9">
        <w:trPr>
          <w:trHeight w:val="5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321456" w:rsidRDefault="006E22DE" w:rsidP="006E22DE">
            <w:pPr>
              <w:rPr>
                <w:color w:val="000000" w:themeColor="text1"/>
              </w:rPr>
            </w:pPr>
            <w:r w:rsidRPr="00321456">
              <w:rPr>
                <w:color w:val="000000" w:themeColor="text1"/>
              </w:rPr>
              <w:t>География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321456" w:rsidRDefault="006E22DE" w:rsidP="006E22DE">
            <w:pPr>
              <w:jc w:val="center"/>
              <w:rPr>
                <w:color w:val="000000" w:themeColor="text1"/>
              </w:rPr>
            </w:pPr>
            <w:r w:rsidRPr="00321456">
              <w:rPr>
                <w:color w:val="000000" w:themeColor="text1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321456" w:rsidRDefault="006E22DE" w:rsidP="006E22DE">
            <w:pPr>
              <w:jc w:val="center"/>
              <w:rPr>
                <w:color w:val="000000" w:themeColor="text1"/>
              </w:rPr>
            </w:pPr>
            <w:r w:rsidRPr="00321456">
              <w:rPr>
                <w:color w:val="000000" w:themeColor="text1"/>
              </w:rPr>
              <w:t>34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321456" w:rsidRDefault="006E22DE" w:rsidP="006E22DE">
            <w:pPr>
              <w:jc w:val="both"/>
              <w:rPr>
                <w:color w:val="000000" w:themeColor="text1"/>
              </w:rPr>
            </w:pPr>
            <w:r w:rsidRPr="00321456">
              <w:rPr>
                <w:color w:val="000000" w:themeColor="text1"/>
              </w:rPr>
              <w:t>Программа  общеобразовательных учреждений «География. 10-11  классы. Базовый уровень». – М.: «Просвещение»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321456" w:rsidRDefault="006E22DE" w:rsidP="006E22DE">
            <w:pPr>
              <w:jc w:val="both"/>
              <w:rPr>
                <w:color w:val="000000" w:themeColor="text1"/>
              </w:rPr>
            </w:pPr>
            <w:r w:rsidRPr="00321456">
              <w:rPr>
                <w:color w:val="000000" w:themeColor="text1"/>
              </w:rPr>
              <w:t xml:space="preserve">В.П. </w:t>
            </w:r>
            <w:proofErr w:type="spellStart"/>
            <w:r w:rsidRPr="00321456">
              <w:rPr>
                <w:color w:val="000000" w:themeColor="text1"/>
              </w:rPr>
              <w:t>Максаковс</w:t>
            </w:r>
            <w:proofErr w:type="spellEnd"/>
          </w:p>
          <w:p w:rsidR="006E22DE" w:rsidRPr="00321456" w:rsidRDefault="006E22DE" w:rsidP="006E22DE">
            <w:pPr>
              <w:jc w:val="both"/>
              <w:rPr>
                <w:color w:val="000000" w:themeColor="text1"/>
              </w:rPr>
            </w:pPr>
            <w:r w:rsidRPr="00321456">
              <w:rPr>
                <w:color w:val="000000" w:themeColor="text1"/>
              </w:rPr>
              <w:t>кий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321456" w:rsidRDefault="006E22DE" w:rsidP="006E22DE">
            <w:pPr>
              <w:jc w:val="both"/>
              <w:rPr>
                <w:color w:val="000000" w:themeColor="text1"/>
              </w:rPr>
            </w:pPr>
            <w:r w:rsidRPr="00321456">
              <w:rPr>
                <w:color w:val="000000" w:themeColor="text1"/>
              </w:rPr>
              <w:t>2011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321456" w:rsidRDefault="006E22DE" w:rsidP="006E22DE">
            <w:pPr>
              <w:jc w:val="both"/>
              <w:rPr>
                <w:color w:val="000000" w:themeColor="text1"/>
              </w:rPr>
            </w:pPr>
            <w:proofErr w:type="spellStart"/>
            <w:r w:rsidRPr="00321456">
              <w:rPr>
                <w:color w:val="000000" w:themeColor="text1"/>
              </w:rPr>
              <w:t>Максаковский</w:t>
            </w:r>
            <w:proofErr w:type="spellEnd"/>
            <w:r w:rsidRPr="00321456">
              <w:rPr>
                <w:color w:val="000000" w:themeColor="text1"/>
              </w:rPr>
              <w:t xml:space="preserve"> В.П.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321456" w:rsidRDefault="006E22DE" w:rsidP="006E22DE">
            <w:pPr>
              <w:jc w:val="both"/>
              <w:rPr>
                <w:color w:val="000000" w:themeColor="text1"/>
                <w:highlight w:val="yellow"/>
              </w:rPr>
            </w:pPr>
            <w:r w:rsidRPr="00321456">
              <w:rPr>
                <w:color w:val="000000" w:themeColor="text1"/>
              </w:rPr>
              <w:t>Экономическая и социальная география мира. 10 класс. Изд. Просвещение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321456" w:rsidRDefault="006E22DE" w:rsidP="006E22DE">
            <w:pPr>
              <w:rPr>
                <w:color w:val="000000" w:themeColor="text1"/>
              </w:rPr>
            </w:pPr>
            <w:r w:rsidRPr="00321456">
              <w:rPr>
                <w:color w:val="000000" w:themeColor="text1"/>
              </w:rPr>
              <w:t>2013, 2014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321456" w:rsidRDefault="006E22DE" w:rsidP="006E22DE">
            <w:pPr>
              <w:rPr>
                <w:color w:val="000000" w:themeColor="text1"/>
              </w:rPr>
            </w:pPr>
            <w:r w:rsidRPr="00321456">
              <w:rPr>
                <w:color w:val="000000" w:themeColor="text1"/>
              </w:rPr>
              <w:t>100 %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2DE" w:rsidRPr="00321456" w:rsidRDefault="006E22DE" w:rsidP="006E22DE">
            <w:pPr>
              <w:jc w:val="both"/>
              <w:rPr>
                <w:color w:val="000000" w:themeColor="text1"/>
              </w:rPr>
            </w:pPr>
          </w:p>
        </w:tc>
      </w:tr>
      <w:tr w:rsidR="006E22DE" w:rsidRPr="0046720B" w:rsidTr="007224E9">
        <w:trPr>
          <w:trHeight w:val="5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DE" w:rsidRPr="00646BBE" w:rsidRDefault="006E22DE" w:rsidP="006E22DE">
            <w:pPr>
              <w:rPr>
                <w:color w:val="FF000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646BBE" w:rsidRDefault="006E22DE" w:rsidP="006E22DE">
            <w:pPr>
              <w:jc w:val="center"/>
              <w:rPr>
                <w:color w:val="FF0000"/>
              </w:rPr>
            </w:pPr>
            <w:r w:rsidRPr="00321456">
              <w:rPr>
                <w:color w:val="000000" w:themeColor="text1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646BBE" w:rsidRDefault="006E22DE" w:rsidP="006E22DE">
            <w:pPr>
              <w:jc w:val="center"/>
              <w:rPr>
                <w:color w:val="FF0000"/>
              </w:rPr>
            </w:pPr>
            <w:r w:rsidRPr="00321456">
              <w:rPr>
                <w:color w:val="000000" w:themeColor="text1"/>
              </w:rPr>
              <w:t>34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646BBE" w:rsidRDefault="006E22DE" w:rsidP="006E22DE">
            <w:pPr>
              <w:jc w:val="both"/>
              <w:rPr>
                <w:color w:val="FF0000"/>
              </w:rPr>
            </w:pPr>
            <w:r w:rsidRPr="00321456">
              <w:rPr>
                <w:color w:val="000000" w:themeColor="text1"/>
              </w:rPr>
              <w:t>Программа  общеобразовательных учреждений «География. 10-11  классы. Базовый уровень». – М.: «Просвещение»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321456" w:rsidRDefault="006E22DE" w:rsidP="006E22DE">
            <w:pPr>
              <w:jc w:val="both"/>
              <w:rPr>
                <w:color w:val="000000" w:themeColor="text1"/>
              </w:rPr>
            </w:pPr>
            <w:r w:rsidRPr="00321456">
              <w:rPr>
                <w:color w:val="000000" w:themeColor="text1"/>
              </w:rPr>
              <w:t xml:space="preserve">В.П. </w:t>
            </w:r>
            <w:proofErr w:type="spellStart"/>
            <w:r w:rsidRPr="00321456">
              <w:rPr>
                <w:color w:val="000000" w:themeColor="text1"/>
              </w:rPr>
              <w:t>Максаковс</w:t>
            </w:r>
            <w:proofErr w:type="spellEnd"/>
          </w:p>
          <w:p w:rsidR="006E22DE" w:rsidRPr="00646BBE" w:rsidRDefault="006E22DE" w:rsidP="006E22DE">
            <w:pPr>
              <w:jc w:val="both"/>
              <w:rPr>
                <w:color w:val="FF0000"/>
              </w:rPr>
            </w:pPr>
            <w:r w:rsidRPr="00321456">
              <w:rPr>
                <w:color w:val="000000" w:themeColor="text1"/>
              </w:rPr>
              <w:t>кий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646BBE" w:rsidRDefault="006E22DE" w:rsidP="006E22DE">
            <w:pPr>
              <w:jc w:val="both"/>
              <w:rPr>
                <w:color w:val="FF0000"/>
              </w:rPr>
            </w:pPr>
            <w:r w:rsidRPr="00321456">
              <w:rPr>
                <w:color w:val="000000" w:themeColor="text1"/>
              </w:rPr>
              <w:t>2011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646BBE" w:rsidRDefault="006E22DE" w:rsidP="006E22DE">
            <w:pPr>
              <w:jc w:val="both"/>
              <w:rPr>
                <w:color w:val="FF0000"/>
              </w:rPr>
            </w:pPr>
            <w:proofErr w:type="spellStart"/>
            <w:r w:rsidRPr="00321456">
              <w:rPr>
                <w:color w:val="000000" w:themeColor="text1"/>
              </w:rPr>
              <w:t>Максаковский</w:t>
            </w:r>
            <w:proofErr w:type="spellEnd"/>
            <w:r w:rsidRPr="00321456">
              <w:rPr>
                <w:color w:val="000000" w:themeColor="text1"/>
              </w:rPr>
              <w:t xml:space="preserve"> В.П.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646BBE" w:rsidRDefault="006E22DE" w:rsidP="006E22DE">
            <w:pPr>
              <w:jc w:val="both"/>
              <w:rPr>
                <w:color w:val="FF0000"/>
              </w:rPr>
            </w:pPr>
            <w:r w:rsidRPr="00321456">
              <w:rPr>
                <w:color w:val="000000" w:themeColor="text1"/>
              </w:rPr>
              <w:t>Экономическая и социальная география мира. 10 класс. Издательство Просвещение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46720B" w:rsidRDefault="006E22DE" w:rsidP="006E22DE">
            <w:r w:rsidRPr="00321456">
              <w:rPr>
                <w:color w:val="000000" w:themeColor="text1"/>
              </w:rPr>
              <w:t>2013, 2014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46720B" w:rsidRDefault="006E22DE" w:rsidP="006E22DE">
            <w:r w:rsidRPr="00321456">
              <w:rPr>
                <w:color w:val="000000" w:themeColor="text1"/>
              </w:rPr>
              <w:t>100 %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2DE" w:rsidRPr="0046720B" w:rsidRDefault="006E22DE" w:rsidP="006E22DE">
            <w:pPr>
              <w:jc w:val="both"/>
            </w:pPr>
          </w:p>
        </w:tc>
      </w:tr>
      <w:tr w:rsidR="006E22DE" w:rsidRPr="0046720B" w:rsidTr="007224E9">
        <w:trPr>
          <w:trHeight w:val="5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B25E16" w:rsidRDefault="006E22DE" w:rsidP="006E22DE">
            <w:r w:rsidRPr="00B25E16">
              <w:t xml:space="preserve">Физическая </w:t>
            </w:r>
            <w:r w:rsidRPr="00B25E16">
              <w:lastRenderedPageBreak/>
              <w:t>культура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B25E16" w:rsidRDefault="006E22DE" w:rsidP="006E22DE">
            <w:pPr>
              <w:jc w:val="center"/>
            </w:pPr>
            <w:r w:rsidRPr="00B25E16">
              <w:lastRenderedPageBreak/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B25E16" w:rsidRDefault="00E22738" w:rsidP="006E22DE">
            <w:pPr>
              <w:jc w:val="center"/>
            </w:pPr>
            <w:r>
              <w:t>102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B25E16" w:rsidRDefault="006E22DE" w:rsidP="006E22DE">
            <w:pPr>
              <w:jc w:val="both"/>
            </w:pPr>
            <w:r w:rsidRPr="00B25E16">
              <w:t xml:space="preserve">Комплексная программа </w:t>
            </w:r>
            <w:r w:rsidRPr="00B25E16">
              <w:lastRenderedPageBreak/>
              <w:t>физического воспитания учащихся. 1-11 классы. – Москва:  «Просвещение»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B25E16" w:rsidRDefault="006E22DE" w:rsidP="006E22DE">
            <w:r w:rsidRPr="00B25E16">
              <w:lastRenderedPageBreak/>
              <w:t xml:space="preserve">В.И.Лях, </w:t>
            </w:r>
            <w:r w:rsidRPr="00B25E16">
              <w:lastRenderedPageBreak/>
              <w:t xml:space="preserve">А.А. </w:t>
            </w:r>
            <w:proofErr w:type="spellStart"/>
            <w:r w:rsidRPr="00B25E16">
              <w:t>Зданевич</w:t>
            </w:r>
            <w:proofErr w:type="spellEnd"/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B25E16" w:rsidRDefault="006E22DE" w:rsidP="006E22DE">
            <w:r w:rsidRPr="00B25E16">
              <w:lastRenderedPageBreak/>
              <w:t>2012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B25E16" w:rsidRDefault="006E22DE" w:rsidP="006E22DE">
            <w:pPr>
              <w:jc w:val="both"/>
            </w:pPr>
            <w:r w:rsidRPr="00B25E16">
              <w:t>В.И.Лях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B25E16" w:rsidRDefault="006E22DE" w:rsidP="006E22DE">
            <w:pPr>
              <w:jc w:val="both"/>
            </w:pPr>
            <w:r w:rsidRPr="00B25E16">
              <w:t xml:space="preserve">Физическая культура. </w:t>
            </w:r>
            <w:r w:rsidRPr="00B25E16">
              <w:lastRenderedPageBreak/>
              <w:t>10-11 классы: учеб</w:t>
            </w:r>
            <w:proofErr w:type="gramStart"/>
            <w:r w:rsidRPr="00B25E16">
              <w:t>.</w:t>
            </w:r>
            <w:proofErr w:type="gramEnd"/>
            <w:r w:rsidRPr="00B25E16">
              <w:t xml:space="preserve"> </w:t>
            </w:r>
            <w:proofErr w:type="gramStart"/>
            <w:r w:rsidRPr="00B25E16">
              <w:t>д</w:t>
            </w:r>
            <w:proofErr w:type="gramEnd"/>
            <w:r w:rsidRPr="00B25E16">
              <w:t xml:space="preserve">ля </w:t>
            </w:r>
            <w:proofErr w:type="spellStart"/>
            <w:r w:rsidRPr="00B25E16">
              <w:t>общеобразоват</w:t>
            </w:r>
            <w:proofErr w:type="spellEnd"/>
            <w:r w:rsidRPr="00B25E16">
              <w:t xml:space="preserve">. организаций: базовый уровень/ В.И.Лях.- 3-е </w:t>
            </w:r>
            <w:proofErr w:type="spellStart"/>
            <w:r w:rsidRPr="00B25E16">
              <w:t>изд.-М.:Просвещение</w:t>
            </w:r>
            <w:proofErr w:type="spellEnd"/>
            <w:r w:rsidRPr="00B25E16">
              <w:t>, 2016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46720B" w:rsidRDefault="006E22DE" w:rsidP="006E22DE">
            <w:r w:rsidRPr="0046720B">
              <w:lastRenderedPageBreak/>
              <w:t>2014,</w:t>
            </w:r>
            <w:r w:rsidRPr="0046720B">
              <w:lastRenderedPageBreak/>
              <w:t>2016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2DE" w:rsidRPr="0046720B" w:rsidRDefault="006E22DE" w:rsidP="006E22DE">
            <w:r w:rsidRPr="0046720B">
              <w:lastRenderedPageBreak/>
              <w:t>100 %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2DE" w:rsidRPr="0046720B" w:rsidRDefault="006E22DE" w:rsidP="006E22DE">
            <w:pPr>
              <w:jc w:val="both"/>
            </w:pPr>
          </w:p>
        </w:tc>
      </w:tr>
      <w:tr w:rsidR="006E22DE" w:rsidRPr="0046720B" w:rsidTr="007224E9">
        <w:trPr>
          <w:trHeight w:val="5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DE" w:rsidRPr="00B25E16" w:rsidRDefault="006E22DE" w:rsidP="006E22DE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B25E16" w:rsidRDefault="006E22DE" w:rsidP="006E22DE">
            <w:pPr>
              <w:jc w:val="center"/>
            </w:pPr>
            <w:r w:rsidRPr="00B25E16"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B25E16" w:rsidRDefault="00E22738" w:rsidP="006E22DE">
            <w:pPr>
              <w:jc w:val="center"/>
            </w:pPr>
            <w:r>
              <w:t>102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B25E16" w:rsidRDefault="006E22DE" w:rsidP="006E22DE">
            <w:pPr>
              <w:jc w:val="both"/>
            </w:pPr>
            <w:r w:rsidRPr="00B25E16">
              <w:t>Комплексная программа физического воспитания учащихся. 1-11 классы. – Москва:  «Просвещение»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B25E16" w:rsidRDefault="006E22DE" w:rsidP="006E22DE">
            <w:r w:rsidRPr="00B25E16">
              <w:t xml:space="preserve">В.И.Лях, А.А. </w:t>
            </w:r>
            <w:proofErr w:type="spellStart"/>
            <w:r w:rsidRPr="00B25E16">
              <w:t>Зданевич</w:t>
            </w:r>
            <w:proofErr w:type="spellEnd"/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B25E16" w:rsidRDefault="006E22DE" w:rsidP="006E22DE">
            <w:r w:rsidRPr="00B25E16">
              <w:t>2012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B25E16" w:rsidRDefault="006E22DE" w:rsidP="006E22DE">
            <w:pPr>
              <w:jc w:val="both"/>
            </w:pPr>
            <w:r w:rsidRPr="00B25E16">
              <w:t>В.И.Лях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B25E16" w:rsidRDefault="006E22DE" w:rsidP="006E22DE">
            <w:pPr>
              <w:jc w:val="both"/>
            </w:pPr>
            <w:r w:rsidRPr="00B25E16">
              <w:t>Физическая культура. 10-11 классы: учеб</w:t>
            </w:r>
            <w:proofErr w:type="gramStart"/>
            <w:r w:rsidRPr="00B25E16">
              <w:t>.</w:t>
            </w:r>
            <w:proofErr w:type="gramEnd"/>
            <w:r w:rsidRPr="00B25E16">
              <w:t xml:space="preserve"> </w:t>
            </w:r>
            <w:proofErr w:type="gramStart"/>
            <w:r w:rsidRPr="00B25E16">
              <w:t>д</w:t>
            </w:r>
            <w:proofErr w:type="gramEnd"/>
            <w:r w:rsidRPr="00B25E16">
              <w:t xml:space="preserve">ля </w:t>
            </w:r>
            <w:proofErr w:type="spellStart"/>
            <w:r w:rsidRPr="00B25E16">
              <w:t>общеобразоват</w:t>
            </w:r>
            <w:proofErr w:type="spellEnd"/>
            <w:r w:rsidRPr="00B25E16">
              <w:t xml:space="preserve">. организаций: базовый уровень/ В.И.Лях.- 3-е </w:t>
            </w:r>
            <w:proofErr w:type="spellStart"/>
            <w:r w:rsidRPr="00B25E16">
              <w:t>изд.-М.:Просвещение</w:t>
            </w:r>
            <w:proofErr w:type="spellEnd"/>
            <w:r w:rsidRPr="00B25E16">
              <w:t>, 2016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46720B" w:rsidRDefault="006E22DE" w:rsidP="006E22DE">
            <w:r w:rsidRPr="0046720B">
              <w:t>2014,2016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46720B" w:rsidRDefault="006E22DE" w:rsidP="006E22DE">
            <w:r w:rsidRPr="0046720B">
              <w:t>100 %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2DE" w:rsidRPr="0046720B" w:rsidRDefault="006E22DE" w:rsidP="006E22DE">
            <w:pPr>
              <w:jc w:val="both"/>
            </w:pPr>
          </w:p>
        </w:tc>
      </w:tr>
      <w:tr w:rsidR="006E22DE" w:rsidRPr="0046720B" w:rsidTr="007224E9">
        <w:trPr>
          <w:trHeight w:val="5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Default="006E22DE" w:rsidP="006E22DE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Основы </w:t>
            </w:r>
            <w:proofErr w:type="spellStart"/>
            <w:r>
              <w:rPr>
                <w:color w:val="000000"/>
              </w:rPr>
              <w:t>безопаснос</w:t>
            </w:r>
            <w:proofErr w:type="spellEnd"/>
          </w:p>
          <w:p w:rsidR="006E22DE" w:rsidRDefault="006E22DE" w:rsidP="006E22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жизнедеяте</w:t>
            </w:r>
            <w:proofErr w:type="spellEnd"/>
          </w:p>
          <w:p w:rsidR="006E22DE" w:rsidRDefault="006E22DE" w:rsidP="006E22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льности</w:t>
            </w:r>
            <w:proofErr w:type="spellEnd"/>
          </w:p>
          <w:p w:rsidR="006E22DE" w:rsidRDefault="006E22DE" w:rsidP="006E22DE">
            <w:pPr>
              <w:rPr>
                <w:color w:val="00000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Default="006E22DE" w:rsidP="006E22DE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Default="006E22DE" w:rsidP="006E22DE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Default="006E22DE" w:rsidP="006E22DE">
            <w:pPr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Основы безопасности жизнедеятельности. Программы общеобразовательных учреждений. 10-11 классы: пособие для учителей общеобразовательных учреждений.- М.: «Просвещение»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Default="006E22DE" w:rsidP="006E22DE">
            <w:pPr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А.Т.Смирнов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Default="006E22DE" w:rsidP="006E22DE">
            <w:pPr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2012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C85166" w:rsidRDefault="006E22DE" w:rsidP="006E22DE">
            <w:pPr>
              <w:jc w:val="both"/>
            </w:pPr>
            <w:r w:rsidRPr="00C85166">
              <w:t>А.Т.Смирнов, Б.О.Хренников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B25E16" w:rsidRDefault="006E22DE" w:rsidP="006E22DE">
            <w:r w:rsidRPr="00B25E16">
              <w:t>Основы безопасности жизнедеятельности. 10 класс: учеб</w:t>
            </w:r>
            <w:proofErr w:type="gramStart"/>
            <w:r w:rsidRPr="00B25E16">
              <w:t>.</w:t>
            </w:r>
            <w:proofErr w:type="gramEnd"/>
            <w:r w:rsidRPr="00B25E16">
              <w:t xml:space="preserve"> </w:t>
            </w:r>
            <w:proofErr w:type="gramStart"/>
            <w:r w:rsidRPr="00B25E16">
              <w:t>д</w:t>
            </w:r>
            <w:proofErr w:type="gramEnd"/>
            <w:r w:rsidRPr="00B25E16">
              <w:t xml:space="preserve">ля </w:t>
            </w:r>
            <w:proofErr w:type="spellStart"/>
            <w:r w:rsidRPr="00B25E16">
              <w:t>общеобразоват</w:t>
            </w:r>
            <w:proofErr w:type="spellEnd"/>
            <w:r w:rsidRPr="00B25E16">
              <w:t xml:space="preserve">. учреждений: базовый и </w:t>
            </w:r>
            <w:proofErr w:type="spellStart"/>
            <w:r w:rsidRPr="00B25E16">
              <w:t>профил</w:t>
            </w:r>
            <w:proofErr w:type="spellEnd"/>
            <w:r w:rsidRPr="00B25E16">
              <w:t xml:space="preserve">. уровни/ А.Т. Смирнов, Б.О. Хренников; под общ. Ред. А.Т. Смирнова; </w:t>
            </w:r>
            <w:proofErr w:type="spellStart"/>
            <w:r w:rsidRPr="00B25E16">
              <w:t>Рос</w:t>
            </w:r>
            <w:proofErr w:type="gramStart"/>
            <w:r w:rsidRPr="00B25E16">
              <w:t>.а</w:t>
            </w:r>
            <w:proofErr w:type="gramEnd"/>
            <w:r w:rsidRPr="00B25E16">
              <w:t>кад.наук</w:t>
            </w:r>
            <w:proofErr w:type="spellEnd"/>
            <w:r w:rsidRPr="00B25E16">
              <w:t xml:space="preserve">, Рос акад. образования, изд-во « Просвещение» 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46720B" w:rsidRDefault="006E22DE" w:rsidP="006E22DE">
            <w:r w:rsidRPr="0046720B">
              <w:t>2010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46720B" w:rsidRDefault="006E22DE" w:rsidP="006E22DE">
            <w:r w:rsidRPr="0046720B">
              <w:t>100 %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46720B" w:rsidRDefault="006E22DE" w:rsidP="006E22DE">
            <w:pPr>
              <w:spacing w:before="100" w:beforeAutospacing="1" w:after="100" w:afterAutospacing="1"/>
              <w:jc w:val="both"/>
              <w:rPr>
                <w:rFonts w:eastAsia="Arial Unicode MS"/>
              </w:rPr>
            </w:pPr>
          </w:p>
        </w:tc>
      </w:tr>
      <w:tr w:rsidR="006E22DE" w:rsidRPr="0046720B" w:rsidTr="007224E9">
        <w:trPr>
          <w:trHeight w:val="5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646BBE" w:rsidRDefault="006E22DE" w:rsidP="006E22DE">
            <w:pPr>
              <w:rPr>
                <w:color w:val="FF000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646BBE" w:rsidRDefault="006E22DE" w:rsidP="006E22DE">
            <w:pPr>
              <w:jc w:val="center"/>
              <w:rPr>
                <w:color w:val="FF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646BBE" w:rsidRDefault="006E22DE" w:rsidP="006E22DE">
            <w:pPr>
              <w:jc w:val="center"/>
              <w:rPr>
                <w:color w:val="FF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646BBE" w:rsidRDefault="006E22DE" w:rsidP="006E22DE">
            <w:pPr>
              <w:jc w:val="both"/>
              <w:rPr>
                <w:color w:val="FF0000"/>
              </w:rPr>
            </w:pPr>
            <w:r>
              <w:rPr>
                <w:color w:val="000000"/>
              </w:rPr>
              <w:t xml:space="preserve">Основы безопасности жизнедеятельности. Программы общеобразовательных учреждений. 10-11 классы: пособие для учителей общеобразовательных </w:t>
            </w:r>
            <w:r>
              <w:rPr>
                <w:color w:val="000000"/>
              </w:rPr>
              <w:lastRenderedPageBreak/>
              <w:t>учреждений.- М.: «Просвещение»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646BBE" w:rsidRDefault="006E22DE" w:rsidP="006E22DE">
            <w:pPr>
              <w:jc w:val="both"/>
              <w:rPr>
                <w:color w:val="FF0000"/>
              </w:rPr>
            </w:pPr>
            <w:r>
              <w:rPr>
                <w:color w:val="000000"/>
              </w:rPr>
              <w:lastRenderedPageBreak/>
              <w:t>А.Т.Смирнов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646BBE" w:rsidRDefault="006E22DE" w:rsidP="006E22DE">
            <w:pPr>
              <w:jc w:val="both"/>
              <w:rPr>
                <w:color w:val="FF0000"/>
              </w:rPr>
            </w:pPr>
            <w:r>
              <w:rPr>
                <w:color w:val="000000"/>
              </w:rPr>
              <w:t>2012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C85166" w:rsidRDefault="006E22DE" w:rsidP="006E22DE">
            <w:pPr>
              <w:jc w:val="both"/>
            </w:pPr>
            <w:r w:rsidRPr="00C85166">
              <w:t>А.Т.Смирнов, Б.О.Хренников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B25E16" w:rsidRDefault="006E22DE" w:rsidP="006E22DE">
            <w:pPr>
              <w:jc w:val="both"/>
            </w:pPr>
            <w:r w:rsidRPr="00B25E16">
              <w:t>Основы безопасности жизнедеятельности. 11 класс: учеб</w:t>
            </w:r>
            <w:proofErr w:type="gramStart"/>
            <w:r w:rsidRPr="00B25E16">
              <w:t>.</w:t>
            </w:r>
            <w:proofErr w:type="gramEnd"/>
            <w:r w:rsidRPr="00B25E16">
              <w:t xml:space="preserve"> </w:t>
            </w:r>
            <w:proofErr w:type="gramStart"/>
            <w:r w:rsidRPr="00B25E16">
              <w:t>д</w:t>
            </w:r>
            <w:proofErr w:type="gramEnd"/>
            <w:r w:rsidRPr="00B25E16">
              <w:t xml:space="preserve">ля </w:t>
            </w:r>
            <w:proofErr w:type="spellStart"/>
            <w:r w:rsidRPr="00B25E16">
              <w:t>общеобразоват</w:t>
            </w:r>
            <w:proofErr w:type="spellEnd"/>
            <w:r w:rsidRPr="00B25E16">
              <w:t xml:space="preserve">. организаций: базовый уровень/ А.Т. Смирнов, Б.О. </w:t>
            </w:r>
            <w:r w:rsidRPr="00B25E16">
              <w:lastRenderedPageBreak/>
              <w:t>Хренников; под ред. А.Т. Смирнова. - 3-е изд. - М.: Просвещение, 2016г.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46720B" w:rsidRDefault="006E22DE" w:rsidP="006E22DE"/>
          <w:p w:rsidR="006E22DE" w:rsidRPr="0046720B" w:rsidRDefault="006E22DE" w:rsidP="006E22DE">
            <w:r w:rsidRPr="0046720B">
              <w:t>2016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46720B" w:rsidRDefault="006E22DE" w:rsidP="006E22DE">
            <w:r w:rsidRPr="0046720B">
              <w:t>100 %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46720B" w:rsidRDefault="006E22DE" w:rsidP="006E22DE">
            <w:pPr>
              <w:spacing w:before="100" w:beforeAutospacing="1" w:after="100" w:afterAutospacing="1"/>
              <w:ind w:right="-111"/>
              <w:jc w:val="both"/>
              <w:rPr>
                <w:rFonts w:eastAsia="Arial Unicode MS"/>
              </w:rPr>
            </w:pPr>
          </w:p>
        </w:tc>
      </w:tr>
      <w:tr w:rsidR="006E22DE" w:rsidRPr="0046720B" w:rsidTr="007224E9">
        <w:trPr>
          <w:trHeight w:val="5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9B6201" w:rsidRDefault="006E22DE" w:rsidP="006E22DE">
            <w:r w:rsidRPr="009B6201">
              <w:lastRenderedPageBreak/>
              <w:t>Математика (алгебра и начала математического анализа)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9B6201" w:rsidRDefault="006E22DE" w:rsidP="006E22DE">
            <w:pPr>
              <w:jc w:val="center"/>
            </w:pPr>
            <w:r w:rsidRPr="009B6201"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9B6201" w:rsidRDefault="006E22DE" w:rsidP="006E22DE">
            <w:pPr>
              <w:jc w:val="center"/>
            </w:pPr>
            <w:r w:rsidRPr="009B6201">
              <w:t>136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9B6201" w:rsidRDefault="006E22DE" w:rsidP="006E22DE">
            <w:pPr>
              <w:tabs>
                <w:tab w:val="left" w:pos="142"/>
              </w:tabs>
              <w:jc w:val="both"/>
            </w:pPr>
            <w:r w:rsidRPr="009B6201">
              <w:t xml:space="preserve">Алгебра и начала математического анализа. Сборник рабочих программ. 10—11 классы : </w:t>
            </w:r>
            <w:proofErr w:type="spellStart"/>
            <w:r w:rsidRPr="009B6201">
              <w:t>учеб</w:t>
            </w:r>
            <w:proofErr w:type="gramStart"/>
            <w:r w:rsidRPr="009B6201">
              <w:t>.п</w:t>
            </w:r>
            <w:proofErr w:type="gramEnd"/>
            <w:r w:rsidRPr="009B6201">
              <w:t>особие</w:t>
            </w:r>
            <w:proofErr w:type="spellEnd"/>
            <w:r w:rsidRPr="009B6201">
              <w:t xml:space="preserve"> для </w:t>
            </w:r>
            <w:proofErr w:type="spellStart"/>
            <w:r w:rsidRPr="009B6201">
              <w:t>общеобразоват</w:t>
            </w:r>
            <w:proofErr w:type="spellEnd"/>
            <w:r w:rsidRPr="009B6201">
              <w:t xml:space="preserve">. организаций : базовый и </w:t>
            </w:r>
            <w:proofErr w:type="spellStart"/>
            <w:r w:rsidRPr="009B6201">
              <w:t>углубл</w:t>
            </w:r>
            <w:proofErr w:type="spellEnd"/>
            <w:r w:rsidRPr="009B6201">
              <w:t xml:space="preserve">. уровни / [сост. Т. А. </w:t>
            </w:r>
            <w:proofErr w:type="spellStart"/>
            <w:r w:rsidRPr="009B6201">
              <w:t>Бурмистрова</w:t>
            </w:r>
            <w:proofErr w:type="spellEnd"/>
            <w:r w:rsidRPr="009B6201">
              <w:t>]. —</w:t>
            </w:r>
          </w:p>
          <w:p w:rsidR="006E22DE" w:rsidRPr="009B6201" w:rsidRDefault="006E22DE" w:rsidP="006E22DE">
            <w:pPr>
              <w:tabs>
                <w:tab w:val="left" w:pos="142"/>
              </w:tabs>
              <w:jc w:val="both"/>
              <w:rPr>
                <w:bCs/>
                <w:iCs/>
              </w:rPr>
            </w:pPr>
            <w:r w:rsidRPr="009B6201">
              <w:t xml:space="preserve">2-е изд., </w:t>
            </w:r>
            <w:proofErr w:type="spellStart"/>
            <w:r w:rsidRPr="009B6201">
              <w:t>перераб</w:t>
            </w:r>
            <w:proofErr w:type="spellEnd"/>
            <w:r w:rsidRPr="009B6201">
              <w:t>. — М.</w:t>
            </w:r>
            <w:proofErr w:type="gramStart"/>
            <w:r w:rsidRPr="009B6201">
              <w:t xml:space="preserve"> :</w:t>
            </w:r>
            <w:proofErr w:type="gramEnd"/>
            <w:r w:rsidRPr="009B6201">
              <w:t xml:space="preserve"> Просвещение, 2018. — 143 с. </w:t>
            </w:r>
          </w:p>
          <w:p w:rsidR="006E22DE" w:rsidRPr="009B6201" w:rsidRDefault="006E22DE" w:rsidP="006E22DE">
            <w:pPr>
              <w:jc w:val="both"/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9B6201" w:rsidRDefault="006E22DE" w:rsidP="006E22DE">
            <w:pPr>
              <w:jc w:val="both"/>
            </w:pPr>
            <w:r w:rsidRPr="009B6201">
              <w:t xml:space="preserve">Т.А. </w:t>
            </w:r>
            <w:proofErr w:type="spellStart"/>
            <w:r w:rsidRPr="009B6201">
              <w:t>Бурмистрова</w:t>
            </w:r>
            <w:proofErr w:type="spellEnd"/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2DE" w:rsidRPr="009B6201" w:rsidRDefault="006E22DE" w:rsidP="006E22DE">
            <w:pPr>
              <w:jc w:val="both"/>
            </w:pPr>
          </w:p>
          <w:p w:rsidR="006E22DE" w:rsidRPr="009B6201" w:rsidRDefault="006E22DE" w:rsidP="006E22DE">
            <w:pPr>
              <w:jc w:val="both"/>
            </w:pPr>
            <w:r w:rsidRPr="009B6201">
              <w:t>2018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Default="006E22DE" w:rsidP="006E22DE">
            <w:pPr>
              <w:jc w:val="both"/>
            </w:pPr>
            <w:proofErr w:type="spellStart"/>
            <w:r w:rsidRPr="009B6201">
              <w:t>С.М.Нико</w:t>
            </w:r>
            <w:proofErr w:type="spellEnd"/>
          </w:p>
          <w:p w:rsidR="006E22DE" w:rsidRPr="009B6201" w:rsidRDefault="006E22DE" w:rsidP="006E22DE">
            <w:pPr>
              <w:jc w:val="both"/>
            </w:pPr>
            <w:proofErr w:type="spellStart"/>
            <w:r w:rsidRPr="009B6201">
              <w:t>льский</w:t>
            </w:r>
            <w:proofErr w:type="spellEnd"/>
            <w:r w:rsidRPr="009B6201">
              <w:t xml:space="preserve">, М.К. Потапов, Н.Н. Решетников и </w:t>
            </w:r>
            <w:proofErr w:type="spellStart"/>
            <w:proofErr w:type="gramStart"/>
            <w:r w:rsidRPr="009B6201">
              <w:t>др</w:t>
            </w:r>
            <w:proofErr w:type="spellEnd"/>
            <w:proofErr w:type="gram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9B6201" w:rsidRDefault="006E22DE" w:rsidP="006E22DE">
            <w:pPr>
              <w:widowControl w:val="0"/>
              <w:tabs>
                <w:tab w:val="left" w:pos="284"/>
              </w:tabs>
              <w:suppressAutoHyphens/>
              <w:autoSpaceDE w:val="0"/>
              <w:jc w:val="both"/>
            </w:pPr>
            <w:r w:rsidRPr="009B6201">
              <w:t xml:space="preserve">Математика: алгебра и начала математического анализа, геометрия. Алгебра и начала математического анализа. 10 класс; учеб. Для </w:t>
            </w:r>
            <w:proofErr w:type="spellStart"/>
            <w:r w:rsidRPr="009B6201">
              <w:t>общеобразоват</w:t>
            </w:r>
            <w:proofErr w:type="spellEnd"/>
            <w:r w:rsidRPr="009B6201">
              <w:t xml:space="preserve">. организаций; базовый и </w:t>
            </w:r>
            <w:proofErr w:type="spellStart"/>
            <w:r w:rsidRPr="009B6201">
              <w:t>углубл</w:t>
            </w:r>
            <w:proofErr w:type="spellEnd"/>
            <w:r w:rsidRPr="009B6201">
              <w:t xml:space="preserve">. уровни/С.М.Никольский, М.К. Потапов, Н.Н. Решетников и др. – 5-е изд.. –Просвещение,2018-431 </w:t>
            </w:r>
            <w:proofErr w:type="spellStart"/>
            <w:r w:rsidRPr="009B6201">
              <w:t>с.</w:t>
            </w:r>
            <w:proofErr w:type="gramStart"/>
            <w:r w:rsidRPr="009B6201">
              <w:t>:и</w:t>
            </w:r>
            <w:proofErr w:type="gramEnd"/>
            <w:r w:rsidRPr="009B6201">
              <w:t>л</w:t>
            </w:r>
            <w:proofErr w:type="spellEnd"/>
            <w:r w:rsidRPr="009B6201">
              <w:t>.( МГУ- школе)</w:t>
            </w:r>
          </w:p>
          <w:p w:rsidR="006E22DE" w:rsidRPr="009B6201" w:rsidRDefault="006E22DE" w:rsidP="006E22DE">
            <w:pPr>
              <w:jc w:val="both"/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9B6201" w:rsidRDefault="006E22DE" w:rsidP="006E22DE">
            <w:r w:rsidRPr="009B6201">
              <w:t>2018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9B6201" w:rsidRDefault="006E22DE" w:rsidP="006E22DE">
            <w:r w:rsidRPr="009B6201">
              <w:t>100 %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9B6201" w:rsidRDefault="006E22DE" w:rsidP="006E22DE">
            <w:pPr>
              <w:jc w:val="both"/>
            </w:pPr>
          </w:p>
        </w:tc>
      </w:tr>
      <w:tr w:rsidR="006E22DE" w:rsidRPr="0046720B" w:rsidTr="007224E9">
        <w:trPr>
          <w:trHeight w:val="5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DE" w:rsidRPr="007224E9" w:rsidRDefault="006E22DE" w:rsidP="006E22DE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7224E9" w:rsidRDefault="006E22DE" w:rsidP="006E22DE">
            <w:pPr>
              <w:jc w:val="center"/>
            </w:pPr>
            <w:r w:rsidRPr="007224E9"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7224E9" w:rsidRDefault="006E22DE" w:rsidP="006E22DE">
            <w:pPr>
              <w:jc w:val="center"/>
            </w:pPr>
            <w:r w:rsidRPr="007224E9">
              <w:t>136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9B6201" w:rsidRDefault="006E22DE" w:rsidP="006E22DE">
            <w:pPr>
              <w:jc w:val="both"/>
            </w:pPr>
            <w:r w:rsidRPr="009B6201">
              <w:t xml:space="preserve">Рабочая программа по математике для 10-11 классов; программы курса алгебры и начала математического анализа (профильный уровень) С. М. Никольского, А. В. </w:t>
            </w:r>
            <w:proofErr w:type="spellStart"/>
            <w:r w:rsidRPr="009B6201">
              <w:t>Шевкина</w:t>
            </w:r>
            <w:proofErr w:type="spellEnd"/>
            <w:r w:rsidRPr="009B6201">
              <w:t xml:space="preserve"> и др., опубликованной в сборнике «Программы общеобразовательных </w:t>
            </w:r>
            <w:r w:rsidRPr="009B6201">
              <w:lastRenderedPageBreak/>
              <w:t xml:space="preserve">учреждений»  2009 года, составитель Т. А. </w:t>
            </w:r>
            <w:proofErr w:type="spellStart"/>
            <w:r w:rsidRPr="009B6201">
              <w:t>Бурмистрова</w:t>
            </w:r>
            <w:proofErr w:type="spellEnd"/>
            <w:r w:rsidRPr="009B6201">
              <w:t xml:space="preserve">; </w:t>
            </w:r>
          </w:p>
          <w:p w:rsidR="006E22DE" w:rsidRPr="009B6201" w:rsidRDefault="006E22DE" w:rsidP="006E22DE">
            <w:pPr>
              <w:jc w:val="both"/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9B6201" w:rsidRDefault="006E22DE" w:rsidP="006E22DE">
            <w:pPr>
              <w:jc w:val="both"/>
            </w:pPr>
            <w:r w:rsidRPr="009B6201">
              <w:lastRenderedPageBreak/>
              <w:t xml:space="preserve">Т.А. </w:t>
            </w:r>
            <w:proofErr w:type="spellStart"/>
            <w:r w:rsidRPr="009B6201">
              <w:t>Бурмистрова</w:t>
            </w:r>
            <w:proofErr w:type="spellEnd"/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2DE" w:rsidRPr="009B6201" w:rsidRDefault="006E22DE" w:rsidP="006E22DE">
            <w:pPr>
              <w:jc w:val="both"/>
              <w:rPr>
                <w:color w:val="FF0000"/>
              </w:rPr>
            </w:pPr>
          </w:p>
          <w:p w:rsidR="006E22DE" w:rsidRPr="009B6201" w:rsidRDefault="006E22DE" w:rsidP="006E22DE">
            <w:pPr>
              <w:jc w:val="both"/>
            </w:pPr>
            <w:r w:rsidRPr="009B6201">
              <w:t>2009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9B6201" w:rsidRDefault="006E22DE" w:rsidP="006E22DE">
            <w:pPr>
              <w:jc w:val="both"/>
              <w:rPr>
                <w:color w:val="FF0000"/>
              </w:rPr>
            </w:pPr>
            <w:r w:rsidRPr="009B6201">
              <w:t>С.М. Никольский и др.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9B6201" w:rsidRDefault="006E22DE" w:rsidP="006E22DE">
            <w:pPr>
              <w:tabs>
                <w:tab w:val="left" w:pos="960"/>
              </w:tabs>
              <w:jc w:val="both"/>
            </w:pPr>
            <w:r w:rsidRPr="009B6201">
              <w:t>Алгебра и начала математического анализа. 11 класс: учеб</w:t>
            </w:r>
            <w:proofErr w:type="gramStart"/>
            <w:r w:rsidRPr="009B6201">
              <w:t>.</w:t>
            </w:r>
            <w:proofErr w:type="gramEnd"/>
            <w:r w:rsidRPr="009B6201">
              <w:t xml:space="preserve"> </w:t>
            </w:r>
            <w:proofErr w:type="gramStart"/>
            <w:r w:rsidRPr="009B6201">
              <w:t>д</w:t>
            </w:r>
            <w:proofErr w:type="gramEnd"/>
            <w:r w:rsidRPr="009B6201">
              <w:t xml:space="preserve">ля  общеобразовательных учреждений: базовый и углубленный уровни/ С. М. Никольский, М. К. Потапов, Н. Н. </w:t>
            </w:r>
            <w:r w:rsidRPr="009B6201">
              <w:lastRenderedPageBreak/>
              <w:t xml:space="preserve">Решетников, А. В. </w:t>
            </w:r>
            <w:proofErr w:type="spellStart"/>
            <w:r w:rsidRPr="009B6201">
              <w:t>Шевкин</w:t>
            </w:r>
            <w:proofErr w:type="spellEnd"/>
            <w:r w:rsidRPr="009B6201">
              <w:t>. – 8-е изд. -  М.: Просвещение, 2009 г.- 430 с.: ил. – (МГУ – школе).</w:t>
            </w:r>
          </w:p>
          <w:p w:rsidR="006E22DE" w:rsidRPr="009B6201" w:rsidRDefault="006E22DE" w:rsidP="006E22DE"/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9B6201" w:rsidRDefault="006E22DE" w:rsidP="006E22DE">
            <w:r w:rsidRPr="009B6201">
              <w:lastRenderedPageBreak/>
              <w:t>2009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9B6201" w:rsidRDefault="006E22DE" w:rsidP="006E22DE">
            <w:r w:rsidRPr="009B6201">
              <w:t>100 %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2DE" w:rsidRPr="009B6201" w:rsidRDefault="006E22DE" w:rsidP="006E22DE">
            <w:pPr>
              <w:jc w:val="both"/>
            </w:pPr>
          </w:p>
        </w:tc>
      </w:tr>
      <w:tr w:rsidR="006E22DE" w:rsidRPr="0046720B" w:rsidTr="007224E9">
        <w:trPr>
          <w:trHeight w:val="5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E22738" w:rsidRDefault="006E22DE" w:rsidP="006E22DE">
            <w:r w:rsidRPr="00E22738">
              <w:lastRenderedPageBreak/>
              <w:t>Математика (геометрия)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E22738" w:rsidRDefault="006E22DE" w:rsidP="006E22DE">
            <w:pPr>
              <w:jc w:val="center"/>
            </w:pPr>
            <w:r w:rsidRPr="00E22738"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E22738" w:rsidRDefault="006E22DE" w:rsidP="006E22DE">
            <w:pPr>
              <w:jc w:val="center"/>
            </w:pPr>
            <w:r w:rsidRPr="00E22738">
              <w:t>68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2DE" w:rsidRPr="00E22738" w:rsidRDefault="006E22DE" w:rsidP="006E22DE">
            <w:pPr>
              <w:jc w:val="both"/>
            </w:pPr>
            <w:r w:rsidRPr="00E22738">
              <w:t xml:space="preserve">Программа общеобразовательных учреждений по «Геометрии» для 10-11 классов  </w:t>
            </w:r>
            <w:proofErr w:type="gramStart"/>
            <w:r w:rsidRPr="00E22738">
              <w:t>-М</w:t>
            </w:r>
            <w:proofErr w:type="gramEnd"/>
            <w:r w:rsidRPr="00E22738">
              <w:t xml:space="preserve">.: Просвещение, 2010 г., составитель Т.А. </w:t>
            </w:r>
            <w:proofErr w:type="spellStart"/>
            <w:r w:rsidRPr="00E22738">
              <w:t>Бурмистрова</w:t>
            </w:r>
            <w:proofErr w:type="spellEnd"/>
            <w:r w:rsidRPr="00E22738">
              <w:t>;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E22738" w:rsidRDefault="006E22DE" w:rsidP="006E22DE">
            <w:pPr>
              <w:jc w:val="both"/>
            </w:pPr>
            <w:r w:rsidRPr="00E22738">
              <w:t xml:space="preserve">Т.А. </w:t>
            </w:r>
            <w:proofErr w:type="spellStart"/>
            <w:r w:rsidRPr="00E22738">
              <w:t>Бурмистрова</w:t>
            </w:r>
            <w:proofErr w:type="spellEnd"/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E22738" w:rsidRDefault="006E22DE" w:rsidP="006E22DE">
            <w:pPr>
              <w:jc w:val="both"/>
            </w:pPr>
            <w:r w:rsidRPr="00E22738">
              <w:t>2010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E22738" w:rsidRDefault="00B26C8A" w:rsidP="006E22DE">
            <w:pPr>
              <w:jc w:val="both"/>
            </w:pPr>
            <w:r w:rsidRPr="00E22738">
              <w:t xml:space="preserve">Л.С. </w:t>
            </w:r>
            <w:proofErr w:type="spellStart"/>
            <w:r w:rsidRPr="00E22738">
              <w:t>Атанасян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C8A" w:rsidRPr="00E22738" w:rsidRDefault="006E22DE" w:rsidP="006E22DE">
            <w:pPr>
              <w:jc w:val="both"/>
            </w:pPr>
            <w:r w:rsidRPr="00E22738">
              <w:t xml:space="preserve">Геометрия. </w:t>
            </w:r>
          </w:p>
          <w:p w:rsidR="00B26C8A" w:rsidRPr="00E22738" w:rsidRDefault="00B26C8A" w:rsidP="00B26C8A">
            <w:pPr>
              <w:widowControl w:val="0"/>
              <w:tabs>
                <w:tab w:val="left" w:pos="284"/>
                <w:tab w:val="left" w:pos="851"/>
              </w:tabs>
              <w:suppressAutoHyphens/>
              <w:autoSpaceDE w:val="0"/>
              <w:jc w:val="both"/>
            </w:pPr>
            <w:r w:rsidRPr="00E22738">
              <w:t xml:space="preserve">Учебник для 10-11 классов/ Л.С. </w:t>
            </w:r>
            <w:proofErr w:type="spellStart"/>
            <w:r w:rsidRPr="00E22738">
              <w:t>Атанасян</w:t>
            </w:r>
            <w:proofErr w:type="spellEnd"/>
            <w:r w:rsidRPr="00E22738">
              <w:t xml:space="preserve"> - М.: Просвещение, 2018 г</w:t>
            </w:r>
          </w:p>
          <w:p w:rsidR="006E22DE" w:rsidRPr="00E22738" w:rsidRDefault="006E22DE" w:rsidP="00B26C8A"/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46720B" w:rsidRDefault="00B26C8A" w:rsidP="006E22DE">
            <w:r>
              <w:t>2018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46720B" w:rsidRDefault="006E22DE" w:rsidP="006E22DE">
            <w:r w:rsidRPr="0046720B">
              <w:t>100 %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46720B" w:rsidRDefault="006E22DE" w:rsidP="006E22DE">
            <w:pPr>
              <w:jc w:val="both"/>
            </w:pPr>
            <w:r w:rsidRPr="0046720B">
              <w:t>Демонстрационные материалы</w:t>
            </w:r>
          </w:p>
        </w:tc>
      </w:tr>
      <w:tr w:rsidR="006E22DE" w:rsidRPr="0046720B" w:rsidTr="007224E9">
        <w:trPr>
          <w:trHeight w:val="5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DE" w:rsidRPr="00646BBE" w:rsidRDefault="006E22DE" w:rsidP="006E22DE">
            <w:pPr>
              <w:rPr>
                <w:color w:val="FF000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5B3648" w:rsidRDefault="006E22DE" w:rsidP="006E22DE">
            <w:pPr>
              <w:jc w:val="center"/>
            </w:pPr>
            <w:r w:rsidRPr="005B3648"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5B3648" w:rsidRDefault="006E22DE" w:rsidP="006E22DE">
            <w:pPr>
              <w:jc w:val="center"/>
            </w:pPr>
            <w:r w:rsidRPr="005B3648">
              <w:t>68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2DE" w:rsidRPr="005B3648" w:rsidRDefault="006E22DE" w:rsidP="006E22DE">
            <w:pPr>
              <w:jc w:val="both"/>
            </w:pPr>
            <w:r w:rsidRPr="005B3648">
              <w:t xml:space="preserve">Рабочая программа по геометрии. 10-11 классы. </w:t>
            </w:r>
            <w:proofErr w:type="gramStart"/>
            <w:r w:rsidRPr="005B3648">
              <w:t>Погорелов А.В. (Программы для общеобразовательных учреждений.</w:t>
            </w:r>
            <w:proofErr w:type="gramEnd"/>
            <w:r w:rsidRPr="005B3648">
              <w:t xml:space="preserve"> </w:t>
            </w:r>
            <w:proofErr w:type="gramStart"/>
            <w:r w:rsidRPr="005B3648">
              <w:t xml:space="preserve">Геометрия. 10-11 классы/ Т.А. </w:t>
            </w:r>
            <w:proofErr w:type="spellStart"/>
            <w:r w:rsidRPr="005B3648">
              <w:t>Бурмистрова</w:t>
            </w:r>
            <w:proofErr w:type="spellEnd"/>
            <w:r w:rsidRPr="005B3648">
              <w:t xml:space="preserve"> - М., «Просвещение», 2009.)</w:t>
            </w:r>
            <w:proofErr w:type="gramEnd"/>
          </w:p>
          <w:p w:rsidR="006E22DE" w:rsidRPr="005B3648" w:rsidRDefault="006E22DE" w:rsidP="006E22DE">
            <w:pPr>
              <w:jc w:val="both"/>
              <w:rPr>
                <w:color w:val="FF000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5B3648" w:rsidRDefault="006E22DE" w:rsidP="006E22DE">
            <w:pPr>
              <w:jc w:val="both"/>
            </w:pPr>
            <w:r w:rsidRPr="005B3648">
              <w:t xml:space="preserve">Т.А. </w:t>
            </w:r>
            <w:proofErr w:type="spellStart"/>
            <w:r w:rsidRPr="005B3648">
              <w:t>Бурмистрова</w:t>
            </w:r>
            <w:proofErr w:type="spellEnd"/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5B3648" w:rsidRDefault="006E22DE" w:rsidP="006E22DE">
            <w:pPr>
              <w:jc w:val="both"/>
            </w:pPr>
            <w:r w:rsidRPr="005B3648">
              <w:t>2009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5B3648" w:rsidRDefault="006E22DE" w:rsidP="006E22DE">
            <w:pPr>
              <w:jc w:val="both"/>
            </w:pPr>
            <w:r w:rsidRPr="005B3648">
              <w:t xml:space="preserve">А.В. Погорелов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5B3648" w:rsidRDefault="006E22DE" w:rsidP="006E22DE">
            <w:r w:rsidRPr="005B3648">
              <w:t>Геометрия. 10-11 классы. Учебник образовательных учреждений / А.В. Погорелов - М.: Просвещение, 2011.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5B3648" w:rsidRDefault="006E22DE" w:rsidP="006E22DE">
            <w:r w:rsidRPr="005B3648">
              <w:t>20</w:t>
            </w:r>
            <w:bookmarkStart w:id="0" w:name="_GoBack"/>
            <w:bookmarkEnd w:id="0"/>
            <w:r w:rsidRPr="005B3648">
              <w:t>11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46720B" w:rsidRDefault="006E22DE" w:rsidP="006E22DE">
            <w:r w:rsidRPr="0046720B">
              <w:t>100 %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2DE" w:rsidRPr="0046720B" w:rsidRDefault="006E22DE" w:rsidP="006E22DE">
            <w:pPr>
              <w:jc w:val="both"/>
            </w:pPr>
          </w:p>
        </w:tc>
      </w:tr>
      <w:tr w:rsidR="006E22DE" w:rsidRPr="0046720B" w:rsidTr="007224E9">
        <w:trPr>
          <w:trHeight w:val="5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E77CB6" w:rsidRDefault="006E22DE" w:rsidP="006E22DE">
            <w:proofErr w:type="spellStart"/>
            <w:r w:rsidRPr="00E77CB6">
              <w:t>Православ</w:t>
            </w:r>
            <w:proofErr w:type="spellEnd"/>
          </w:p>
          <w:p w:rsidR="006E22DE" w:rsidRPr="00E77CB6" w:rsidRDefault="006E22DE" w:rsidP="006E22DE">
            <w:proofErr w:type="spellStart"/>
            <w:r w:rsidRPr="00E77CB6">
              <w:t>ная</w:t>
            </w:r>
            <w:proofErr w:type="spellEnd"/>
            <w:r w:rsidRPr="00E77CB6">
              <w:t xml:space="preserve"> культура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E77CB6" w:rsidRDefault="006E22DE" w:rsidP="006E22DE">
            <w:pPr>
              <w:jc w:val="center"/>
            </w:pPr>
            <w:r w:rsidRPr="00E77CB6"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E77CB6" w:rsidRDefault="006E22DE" w:rsidP="006E22DE">
            <w:r w:rsidRPr="00E77CB6">
              <w:t>34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E77CB6" w:rsidRDefault="006E22DE" w:rsidP="006E22DE">
            <w:pPr>
              <w:jc w:val="both"/>
            </w:pPr>
            <w:r w:rsidRPr="00E77CB6">
              <w:t xml:space="preserve">Программа  для </w:t>
            </w:r>
            <w:proofErr w:type="gramStart"/>
            <w:r w:rsidRPr="00E77CB6">
              <w:t>средних</w:t>
            </w:r>
            <w:proofErr w:type="gramEnd"/>
            <w:r w:rsidRPr="00E77CB6">
              <w:t xml:space="preserve"> </w:t>
            </w:r>
            <w:proofErr w:type="spellStart"/>
            <w:r w:rsidRPr="00E77CB6">
              <w:t>общеобр</w:t>
            </w:r>
            <w:proofErr w:type="spellEnd"/>
            <w:r w:rsidRPr="00E77CB6">
              <w:t xml:space="preserve">. </w:t>
            </w:r>
            <w:proofErr w:type="spellStart"/>
            <w:r w:rsidRPr="00E77CB6">
              <w:t>учрежд</w:t>
            </w:r>
            <w:proofErr w:type="spellEnd"/>
            <w:r w:rsidRPr="00E77CB6">
              <w:t>. Школ, гимназий, лицеев.  – Ульяновск: «ИНФОФОНД»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E77CB6" w:rsidRDefault="006E22DE" w:rsidP="006E22DE">
            <w:pPr>
              <w:jc w:val="both"/>
            </w:pPr>
            <w:r w:rsidRPr="00E77CB6">
              <w:t xml:space="preserve">В.Д.Скоробогатов, Т.В.Рыжова, </w:t>
            </w:r>
            <w:proofErr w:type="spellStart"/>
            <w:r w:rsidRPr="00E77CB6">
              <w:t>О.Н.Кобец</w:t>
            </w:r>
            <w:proofErr w:type="spellEnd"/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2DE" w:rsidRPr="00E77CB6" w:rsidRDefault="006E22DE" w:rsidP="006E22DE">
            <w:pPr>
              <w:jc w:val="both"/>
            </w:pPr>
          </w:p>
          <w:p w:rsidR="006E22DE" w:rsidRPr="00E77CB6" w:rsidRDefault="006E22DE" w:rsidP="006E22DE">
            <w:pPr>
              <w:jc w:val="both"/>
            </w:pPr>
            <w:r w:rsidRPr="00E77CB6">
              <w:t>2006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E77CB6" w:rsidRDefault="006E22DE" w:rsidP="006E22DE">
            <w:pPr>
              <w:jc w:val="both"/>
            </w:pPr>
            <w:proofErr w:type="spellStart"/>
            <w:r w:rsidRPr="00E77CB6">
              <w:t>Скоробагатов</w:t>
            </w:r>
            <w:proofErr w:type="spellEnd"/>
            <w:r w:rsidRPr="00E77CB6">
              <w:t xml:space="preserve"> В.Д. Рыжова Т.В., </w:t>
            </w:r>
            <w:proofErr w:type="spellStart"/>
            <w:r w:rsidRPr="00E77CB6">
              <w:t>Кобец</w:t>
            </w:r>
            <w:proofErr w:type="spellEnd"/>
            <w:r w:rsidRPr="00E77CB6">
              <w:t xml:space="preserve"> О.Н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E77CB6" w:rsidRDefault="006E22DE" w:rsidP="006E22DE">
            <w:pPr>
              <w:jc w:val="both"/>
            </w:pPr>
            <w:r w:rsidRPr="00E77CB6">
              <w:t>Православная культура. 10-11класс. – Ульяновск: «ИНФОФОНД»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46720B" w:rsidRDefault="006E22DE" w:rsidP="006E22DE">
            <w:r w:rsidRPr="0046720B">
              <w:t>2006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46720B" w:rsidRDefault="006E22DE" w:rsidP="006E22DE">
            <w:r w:rsidRPr="0046720B">
              <w:t>100 %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2DE" w:rsidRPr="0046720B" w:rsidRDefault="006E22DE" w:rsidP="006E22DE">
            <w:pPr>
              <w:jc w:val="both"/>
              <w:rPr>
                <w:highlight w:val="yellow"/>
              </w:rPr>
            </w:pPr>
          </w:p>
        </w:tc>
      </w:tr>
      <w:tr w:rsidR="006E22DE" w:rsidRPr="0046720B" w:rsidTr="007224E9">
        <w:trPr>
          <w:trHeight w:val="456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DE" w:rsidRPr="00E77CB6" w:rsidRDefault="006E22DE" w:rsidP="006E22DE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E77CB6" w:rsidRDefault="006E22DE" w:rsidP="006E22DE">
            <w:pPr>
              <w:jc w:val="center"/>
            </w:pPr>
            <w:r w:rsidRPr="00E77CB6"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E77CB6" w:rsidRDefault="006E22DE" w:rsidP="006E22DE">
            <w:r w:rsidRPr="00E77CB6">
              <w:t>34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E77CB6" w:rsidRDefault="006E22DE" w:rsidP="006E22DE">
            <w:pPr>
              <w:jc w:val="both"/>
            </w:pPr>
            <w:r w:rsidRPr="00E77CB6">
              <w:t xml:space="preserve">Программа  для </w:t>
            </w:r>
            <w:proofErr w:type="spellStart"/>
            <w:r w:rsidRPr="00E77CB6">
              <w:t>среднихобщеобр</w:t>
            </w:r>
            <w:proofErr w:type="spellEnd"/>
            <w:r w:rsidRPr="00E77CB6">
              <w:t xml:space="preserve">. </w:t>
            </w:r>
            <w:proofErr w:type="spellStart"/>
            <w:r w:rsidRPr="00E77CB6">
              <w:t>учрежд</w:t>
            </w:r>
            <w:proofErr w:type="spellEnd"/>
            <w:r w:rsidRPr="00E77CB6">
              <w:t>. Школ, гимназий, лицеев.  – Ульяновск: «ИНФОФОНД»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E77CB6" w:rsidRDefault="006E22DE" w:rsidP="006E22DE">
            <w:pPr>
              <w:jc w:val="both"/>
            </w:pPr>
            <w:r w:rsidRPr="00E77CB6">
              <w:t xml:space="preserve">В.Д.Скоробогатов, Т.В.Рыжова, </w:t>
            </w:r>
            <w:proofErr w:type="spellStart"/>
            <w:r w:rsidRPr="00E77CB6">
              <w:t>О.Н.Кобец</w:t>
            </w:r>
            <w:proofErr w:type="spellEnd"/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2DE" w:rsidRPr="00E77CB6" w:rsidRDefault="006E22DE" w:rsidP="006E22DE">
            <w:pPr>
              <w:jc w:val="both"/>
            </w:pPr>
          </w:p>
          <w:p w:rsidR="006E22DE" w:rsidRPr="00E77CB6" w:rsidRDefault="006E22DE" w:rsidP="006E22DE">
            <w:pPr>
              <w:jc w:val="both"/>
            </w:pPr>
            <w:r w:rsidRPr="00E77CB6">
              <w:t>2006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E77CB6" w:rsidRDefault="006E22DE" w:rsidP="006E22DE">
            <w:pPr>
              <w:jc w:val="both"/>
            </w:pPr>
            <w:proofErr w:type="spellStart"/>
            <w:r w:rsidRPr="00E77CB6">
              <w:t>Скоробагатов</w:t>
            </w:r>
            <w:proofErr w:type="spellEnd"/>
            <w:r w:rsidRPr="00E77CB6">
              <w:t xml:space="preserve"> В.Д. Рыжова Т.В., </w:t>
            </w:r>
            <w:proofErr w:type="spellStart"/>
            <w:r w:rsidRPr="00E77CB6">
              <w:t>КобецО</w:t>
            </w:r>
            <w:proofErr w:type="gramStart"/>
            <w:r w:rsidRPr="00E77CB6">
              <w:t>.Н</w:t>
            </w:r>
            <w:proofErr w:type="spellEnd"/>
            <w:proofErr w:type="gram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E77CB6" w:rsidRDefault="006E22DE" w:rsidP="006E22DE">
            <w:pPr>
              <w:jc w:val="both"/>
            </w:pPr>
            <w:r w:rsidRPr="00E77CB6">
              <w:t>Православная культура. 10-11класс. – Ульяновск: «ИНФОФОНД»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46720B" w:rsidRDefault="006E22DE" w:rsidP="006E22DE">
            <w:r w:rsidRPr="0046720B">
              <w:t>2006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46720B" w:rsidRDefault="006E22DE" w:rsidP="006E22DE">
            <w:r w:rsidRPr="0046720B">
              <w:t>100 %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2DE" w:rsidRPr="0046720B" w:rsidRDefault="006E22DE" w:rsidP="006E22DE">
            <w:pPr>
              <w:jc w:val="both"/>
            </w:pPr>
          </w:p>
        </w:tc>
      </w:tr>
      <w:tr w:rsidR="006E22DE" w:rsidRPr="0046720B" w:rsidTr="007224E9">
        <w:trPr>
          <w:trHeight w:val="45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DE" w:rsidRPr="00E77CB6" w:rsidRDefault="006E22DE" w:rsidP="006E22DE">
            <w:r>
              <w:t>Астрономия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E77CB6" w:rsidRDefault="006E22DE" w:rsidP="006E22DE">
            <w:pPr>
              <w:jc w:val="center"/>
            </w:pPr>
            <w:r>
              <w:t>10-11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E77CB6" w:rsidRDefault="006E22DE" w:rsidP="006E22DE">
            <w:r>
              <w:t>34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E77CB6" w:rsidRDefault="006E22DE" w:rsidP="006E22DE">
            <w:pPr>
              <w:jc w:val="both"/>
            </w:pPr>
            <w:proofErr w:type="gramStart"/>
            <w:r>
              <w:t>Программа</w:t>
            </w:r>
            <w:r w:rsidRPr="008A1767">
              <w:t xml:space="preserve"> курса  астрономии для 10-11 классов общеобразовательных </w:t>
            </w:r>
            <w:r w:rsidRPr="008A1767">
              <w:lastRenderedPageBreak/>
              <w:t xml:space="preserve">учреждений (автор В.М. </w:t>
            </w:r>
            <w:proofErr w:type="spellStart"/>
            <w:r w:rsidRPr="008A1767">
              <w:t>Чаругин</w:t>
            </w:r>
            <w:proofErr w:type="spellEnd"/>
            <w:r w:rsidRPr="008A1767">
              <w:t>)  (Астрономия</w:t>
            </w:r>
            <w:r w:rsidRPr="00432BB0">
              <w:t>.</w:t>
            </w:r>
            <w:proofErr w:type="gramEnd"/>
            <w:r w:rsidRPr="00432BB0">
              <w:t xml:space="preserve"> Методическое пособие 10-11 классы. Базовый уровень: учеб пособие для учителей </w:t>
            </w:r>
            <w:proofErr w:type="spellStart"/>
            <w:r w:rsidRPr="00432BB0">
              <w:t>общеобразоват</w:t>
            </w:r>
            <w:proofErr w:type="spellEnd"/>
            <w:r w:rsidRPr="00432BB0">
              <w:t xml:space="preserve">. организаций.- Просвещение, 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E77CB6" w:rsidRDefault="006E22DE" w:rsidP="006E22DE">
            <w:pPr>
              <w:jc w:val="both"/>
            </w:pPr>
            <w:r w:rsidRPr="008A1767">
              <w:lastRenderedPageBreak/>
              <w:t xml:space="preserve">В.М. </w:t>
            </w:r>
            <w:proofErr w:type="spellStart"/>
            <w:r w:rsidRPr="008A1767">
              <w:t>Чаругин</w:t>
            </w:r>
            <w:proofErr w:type="spellEnd"/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2DE" w:rsidRPr="00E77CB6" w:rsidRDefault="006E22DE" w:rsidP="006E22DE">
            <w:pPr>
              <w:jc w:val="both"/>
            </w:pPr>
            <w:r w:rsidRPr="00432BB0">
              <w:t>2017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E77CB6" w:rsidRDefault="006E22DE" w:rsidP="006E22DE">
            <w:pPr>
              <w:jc w:val="both"/>
            </w:pPr>
            <w:proofErr w:type="spellStart"/>
            <w:r w:rsidRPr="000B69A7">
              <w:t>Чаругин</w:t>
            </w:r>
            <w:proofErr w:type="spellEnd"/>
            <w:r w:rsidRPr="000B69A7">
              <w:t xml:space="preserve"> В.М.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E77CB6" w:rsidRDefault="006E22DE" w:rsidP="006E22DE">
            <w:pPr>
              <w:autoSpaceDN w:val="0"/>
              <w:adjustRightInd w:val="0"/>
              <w:spacing w:after="27"/>
              <w:jc w:val="both"/>
            </w:pPr>
            <w:r w:rsidRPr="000B69A7">
              <w:t xml:space="preserve">Астрономия. 10-11 классы. Базовый уровень. – М: </w:t>
            </w:r>
            <w:r w:rsidRPr="000B69A7">
              <w:lastRenderedPageBreak/>
              <w:t xml:space="preserve">Просвещение, 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0B69A7" w:rsidRDefault="006E22DE" w:rsidP="006E22DE">
            <w:pPr>
              <w:autoSpaceDN w:val="0"/>
              <w:adjustRightInd w:val="0"/>
              <w:spacing w:after="27"/>
              <w:jc w:val="both"/>
            </w:pPr>
            <w:r w:rsidRPr="000B69A7">
              <w:lastRenderedPageBreak/>
              <w:t>2018г.</w:t>
            </w:r>
          </w:p>
          <w:p w:rsidR="006E22DE" w:rsidRPr="0046720B" w:rsidRDefault="006E22DE" w:rsidP="006E22DE"/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46720B" w:rsidRDefault="006E22DE" w:rsidP="006E22DE">
            <w:r w:rsidRPr="0046720B">
              <w:t>100 %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2DE" w:rsidRPr="0046720B" w:rsidRDefault="006E22DE" w:rsidP="006E22DE">
            <w:pPr>
              <w:jc w:val="both"/>
            </w:pPr>
          </w:p>
        </w:tc>
      </w:tr>
      <w:tr w:rsidR="006E22DE" w:rsidRPr="0046720B" w:rsidTr="00A71901">
        <w:trPr>
          <w:trHeight w:val="55"/>
        </w:trPr>
        <w:tc>
          <w:tcPr>
            <w:tcW w:w="156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2DE" w:rsidRPr="00E14495" w:rsidRDefault="006E22DE" w:rsidP="006E22DE">
            <w:pPr>
              <w:jc w:val="center"/>
            </w:pPr>
            <w:r w:rsidRPr="00E14495">
              <w:rPr>
                <w:b/>
                <w:bCs/>
                <w:iCs/>
              </w:rPr>
              <w:lastRenderedPageBreak/>
              <w:t>Элективные курсы</w:t>
            </w:r>
          </w:p>
        </w:tc>
      </w:tr>
      <w:tr w:rsidR="006E22DE" w:rsidRPr="0046720B" w:rsidTr="006A294A">
        <w:trPr>
          <w:trHeight w:val="976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2DE" w:rsidRPr="00E14495" w:rsidRDefault="006E22DE" w:rsidP="006E22DE">
            <w:pPr>
              <w:jc w:val="both"/>
            </w:pPr>
            <w:r w:rsidRPr="00E14495">
              <w:t>Русское правописание: орфография и пунктуация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2DE" w:rsidRPr="00E14495" w:rsidRDefault="006E22DE" w:rsidP="006E22DE">
            <w:pPr>
              <w:jc w:val="center"/>
            </w:pPr>
            <w:r w:rsidRPr="00E14495">
              <w:t>10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2DE" w:rsidRPr="00E14495" w:rsidRDefault="006E22DE" w:rsidP="006E22DE">
            <w:pPr>
              <w:jc w:val="center"/>
            </w:pPr>
            <w:r w:rsidRPr="00E14495">
              <w:t>34</w:t>
            </w:r>
          </w:p>
        </w:tc>
        <w:tc>
          <w:tcPr>
            <w:tcW w:w="3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4495" w:rsidRPr="00E14495" w:rsidRDefault="00E14495" w:rsidP="00E14495">
            <w:pPr>
              <w:tabs>
                <w:tab w:val="left" w:pos="142"/>
                <w:tab w:val="left" w:pos="284"/>
              </w:tabs>
              <w:jc w:val="both"/>
            </w:pPr>
            <w:r w:rsidRPr="00E14495">
              <w:t xml:space="preserve">Программа по русскому языку для общеобразовательных учреждений. 5-11 классы: основной курс, элективные курсы/[авт.-сост. С.И. Львова]. - 2-е изд., </w:t>
            </w:r>
            <w:proofErr w:type="spellStart"/>
            <w:r w:rsidRPr="00E14495">
              <w:t>перераб</w:t>
            </w:r>
            <w:proofErr w:type="spellEnd"/>
            <w:r w:rsidRPr="00E14495">
              <w:t>., - М.: Мнемозина, 2009. – 215с.;</w:t>
            </w:r>
          </w:p>
          <w:p w:rsidR="006E22DE" w:rsidRPr="00E14495" w:rsidRDefault="006E22DE" w:rsidP="006E22DE">
            <w:pPr>
              <w:jc w:val="both"/>
              <w:rPr>
                <w:bCs/>
              </w:rPr>
            </w:pP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2DE" w:rsidRPr="00E14495" w:rsidRDefault="006E22DE" w:rsidP="006E22DE">
            <w:pPr>
              <w:tabs>
                <w:tab w:val="left" w:pos="708"/>
                <w:tab w:val="center" w:pos="4677"/>
                <w:tab w:val="right" w:pos="9355"/>
              </w:tabs>
              <w:jc w:val="both"/>
            </w:pPr>
            <w:r w:rsidRPr="00E14495">
              <w:t>С.И. Львова</w:t>
            </w:r>
          </w:p>
        </w:tc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2DE" w:rsidRPr="00E14495" w:rsidRDefault="006E22DE" w:rsidP="006E22DE">
            <w:pPr>
              <w:tabs>
                <w:tab w:val="left" w:pos="708"/>
                <w:tab w:val="center" w:pos="4677"/>
                <w:tab w:val="right" w:pos="9355"/>
              </w:tabs>
              <w:jc w:val="both"/>
            </w:pPr>
            <w:r w:rsidRPr="00E14495">
              <w:t>2009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2DE" w:rsidRPr="00E14495" w:rsidRDefault="006E22DE" w:rsidP="006E22DE">
            <w:pPr>
              <w:tabs>
                <w:tab w:val="left" w:pos="708"/>
                <w:tab w:val="center" w:pos="4677"/>
                <w:tab w:val="right" w:pos="9355"/>
              </w:tabs>
              <w:jc w:val="both"/>
            </w:pPr>
            <w:r w:rsidRPr="00E14495">
              <w:t>Д.Э.Розенталь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E14495" w:rsidRDefault="006E22DE" w:rsidP="006E22DE">
            <w:pPr>
              <w:jc w:val="both"/>
            </w:pPr>
            <w:r w:rsidRPr="00E14495">
              <w:t xml:space="preserve">Русский язык: сборник упражнений и диктантов. Для старших классов и поступающих в вузы.- М.: «Мир и Образование»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E14495" w:rsidRDefault="006E22DE" w:rsidP="006E22DE">
            <w:pPr>
              <w:jc w:val="both"/>
            </w:pPr>
            <w:r w:rsidRPr="00E14495">
              <w:t>2013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46720B" w:rsidRDefault="006E22DE" w:rsidP="006E22DE">
            <w:pPr>
              <w:jc w:val="both"/>
            </w:pPr>
            <w:r w:rsidRPr="0046720B">
              <w:t>100 %</w:t>
            </w:r>
          </w:p>
        </w:tc>
        <w:tc>
          <w:tcPr>
            <w:tcW w:w="16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2DE" w:rsidRPr="0046720B" w:rsidRDefault="006E22DE" w:rsidP="006E22DE">
            <w:pPr>
              <w:jc w:val="both"/>
              <w:rPr>
                <w:highlight w:val="red"/>
              </w:rPr>
            </w:pPr>
          </w:p>
        </w:tc>
      </w:tr>
      <w:tr w:rsidR="006E22DE" w:rsidRPr="0046720B" w:rsidTr="008758C3">
        <w:trPr>
          <w:trHeight w:val="58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E14495" w:rsidRDefault="006E22DE" w:rsidP="006E22DE">
            <w:pPr>
              <w:jc w:val="both"/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E14495" w:rsidRDefault="006E22DE" w:rsidP="006E22DE">
            <w:pPr>
              <w:jc w:val="center"/>
            </w:pPr>
          </w:p>
        </w:tc>
        <w:tc>
          <w:tcPr>
            <w:tcW w:w="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E14495" w:rsidRDefault="006E22DE" w:rsidP="006E22DE">
            <w:pPr>
              <w:jc w:val="center"/>
            </w:pPr>
          </w:p>
        </w:tc>
        <w:tc>
          <w:tcPr>
            <w:tcW w:w="3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E14495" w:rsidRDefault="006E22DE" w:rsidP="006E22DE">
            <w:pPr>
              <w:jc w:val="both"/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2DE" w:rsidRPr="00E14495" w:rsidRDefault="006E22DE" w:rsidP="006E22DE">
            <w:pPr>
              <w:tabs>
                <w:tab w:val="left" w:pos="708"/>
                <w:tab w:val="center" w:pos="4677"/>
                <w:tab w:val="right" w:pos="9355"/>
              </w:tabs>
              <w:jc w:val="both"/>
            </w:pPr>
          </w:p>
        </w:tc>
        <w:tc>
          <w:tcPr>
            <w:tcW w:w="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E14495" w:rsidRDefault="006E22DE" w:rsidP="006E22DE">
            <w:pPr>
              <w:tabs>
                <w:tab w:val="left" w:pos="708"/>
                <w:tab w:val="center" w:pos="4677"/>
                <w:tab w:val="right" w:pos="9355"/>
              </w:tabs>
              <w:jc w:val="both"/>
            </w:pPr>
          </w:p>
        </w:tc>
        <w:tc>
          <w:tcPr>
            <w:tcW w:w="1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E14495" w:rsidRDefault="006E22DE" w:rsidP="006E22DE">
            <w:pPr>
              <w:tabs>
                <w:tab w:val="left" w:pos="708"/>
                <w:tab w:val="center" w:pos="4677"/>
                <w:tab w:val="right" w:pos="9355"/>
              </w:tabs>
              <w:jc w:val="both"/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E14495" w:rsidRDefault="006E22DE" w:rsidP="006E22DE">
            <w:pPr>
              <w:jc w:val="both"/>
            </w:pPr>
            <w:r w:rsidRPr="00E14495">
              <w:t xml:space="preserve">Русский язык </w:t>
            </w:r>
            <w:proofErr w:type="gramStart"/>
            <w:r w:rsidRPr="00E14495">
              <w:t>на</w:t>
            </w:r>
            <w:proofErr w:type="gramEnd"/>
            <w:r w:rsidRPr="00E14495">
              <w:t xml:space="preserve"> отлично. Орфография и пунктуация. – М.: «Оникс», «Мир и Образование»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E14495" w:rsidRDefault="006E22DE" w:rsidP="006E22DE">
            <w:pPr>
              <w:jc w:val="both"/>
            </w:pPr>
            <w:r w:rsidRPr="00E14495">
              <w:t>2011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46720B" w:rsidRDefault="006E22DE" w:rsidP="006E22DE">
            <w:pPr>
              <w:jc w:val="both"/>
            </w:pPr>
            <w:r w:rsidRPr="0046720B">
              <w:t>100 %</w:t>
            </w:r>
          </w:p>
        </w:tc>
        <w:tc>
          <w:tcPr>
            <w:tcW w:w="16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2DE" w:rsidRPr="0046720B" w:rsidRDefault="006E22DE" w:rsidP="006E22DE">
            <w:pPr>
              <w:jc w:val="both"/>
              <w:rPr>
                <w:highlight w:val="red"/>
              </w:rPr>
            </w:pPr>
          </w:p>
        </w:tc>
      </w:tr>
      <w:tr w:rsidR="006E22DE" w:rsidRPr="0046720B" w:rsidTr="006A294A">
        <w:trPr>
          <w:trHeight w:val="97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2DE" w:rsidRPr="00DB763B" w:rsidRDefault="006E22DE" w:rsidP="006E22DE">
            <w:pPr>
              <w:jc w:val="both"/>
            </w:pPr>
            <w:r w:rsidRPr="00DB763B">
              <w:t>Русское правописание: орфография и пунктуация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2DE" w:rsidRPr="00DB763B" w:rsidRDefault="006E22DE" w:rsidP="006E22DE">
            <w:pPr>
              <w:jc w:val="center"/>
            </w:pPr>
            <w:r w:rsidRPr="00DB763B">
              <w:t>11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2DE" w:rsidRPr="00DB763B" w:rsidRDefault="00E14495" w:rsidP="006E22DE">
            <w:pPr>
              <w:jc w:val="center"/>
            </w:pPr>
            <w:r>
              <w:t>17</w:t>
            </w:r>
          </w:p>
        </w:tc>
        <w:tc>
          <w:tcPr>
            <w:tcW w:w="3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2DE" w:rsidRPr="00DB763B" w:rsidRDefault="006E22DE" w:rsidP="006E22DE">
            <w:pPr>
              <w:tabs>
                <w:tab w:val="left" w:pos="142"/>
                <w:tab w:val="left" w:pos="284"/>
              </w:tabs>
              <w:jc w:val="both"/>
            </w:pPr>
            <w:r w:rsidRPr="00DB763B">
              <w:t xml:space="preserve">Программа по русскому языку для общеобразовательных учреждений. 5-11 классы: основной курс, элективные курсы/[авт.-сост. С.И. Львова]. - 2-е изд., </w:t>
            </w:r>
            <w:proofErr w:type="spellStart"/>
            <w:r w:rsidRPr="00DB763B">
              <w:t>перераб</w:t>
            </w:r>
            <w:proofErr w:type="spellEnd"/>
            <w:r w:rsidRPr="00DB763B">
              <w:t>., - М.: Мнемозина, 2009. – 215с.;</w:t>
            </w:r>
          </w:p>
          <w:p w:rsidR="006E22DE" w:rsidRPr="00DB763B" w:rsidRDefault="006E22DE" w:rsidP="006E22DE"/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2DE" w:rsidRPr="00DB763B" w:rsidRDefault="006E22DE" w:rsidP="006E22DE">
            <w:pPr>
              <w:tabs>
                <w:tab w:val="left" w:pos="708"/>
                <w:tab w:val="center" w:pos="4677"/>
                <w:tab w:val="right" w:pos="9355"/>
              </w:tabs>
              <w:jc w:val="both"/>
            </w:pPr>
            <w:r w:rsidRPr="00DB763B">
              <w:t>С.И. Львова</w:t>
            </w:r>
          </w:p>
        </w:tc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2DE" w:rsidRPr="00DB763B" w:rsidRDefault="006E22DE" w:rsidP="006E22DE">
            <w:pPr>
              <w:tabs>
                <w:tab w:val="left" w:pos="708"/>
                <w:tab w:val="center" w:pos="4677"/>
                <w:tab w:val="right" w:pos="9355"/>
              </w:tabs>
              <w:jc w:val="both"/>
            </w:pPr>
            <w:r w:rsidRPr="00DB763B">
              <w:t>2009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2DE" w:rsidRPr="00DB763B" w:rsidRDefault="006E22DE" w:rsidP="006E22DE">
            <w:pPr>
              <w:tabs>
                <w:tab w:val="left" w:pos="708"/>
                <w:tab w:val="center" w:pos="4677"/>
                <w:tab w:val="right" w:pos="9355"/>
              </w:tabs>
              <w:ind w:left="-111"/>
              <w:jc w:val="both"/>
            </w:pPr>
            <w:r w:rsidRPr="00DB763B">
              <w:t>Д.Э.Розенталь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DB763B" w:rsidRDefault="006E22DE" w:rsidP="006E22DE">
            <w:pPr>
              <w:jc w:val="both"/>
            </w:pPr>
            <w:r w:rsidRPr="00DB763B">
              <w:t xml:space="preserve">Русский язык: сборник упражнений и диктантов. Для старших классов и поступающих в вузы.- М.: «Мир и Образование»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DB763B" w:rsidRDefault="006E22DE" w:rsidP="006E22DE">
            <w:pPr>
              <w:jc w:val="both"/>
            </w:pPr>
            <w:r w:rsidRPr="00DB763B">
              <w:t>2013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DB763B" w:rsidRDefault="006E22DE" w:rsidP="006E22DE">
            <w:pPr>
              <w:jc w:val="both"/>
            </w:pPr>
            <w:r w:rsidRPr="00DB763B">
              <w:t>100%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2DE" w:rsidRPr="00DB763B" w:rsidRDefault="006E22DE" w:rsidP="006E22DE">
            <w:pPr>
              <w:jc w:val="both"/>
              <w:rPr>
                <w:highlight w:val="red"/>
              </w:rPr>
            </w:pPr>
          </w:p>
        </w:tc>
      </w:tr>
      <w:tr w:rsidR="006E22DE" w:rsidRPr="0046720B" w:rsidTr="008758C3">
        <w:trPr>
          <w:trHeight w:val="104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46720B" w:rsidRDefault="006E22DE" w:rsidP="006E22DE">
            <w:pPr>
              <w:jc w:val="both"/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46720B" w:rsidRDefault="006E22DE" w:rsidP="006E22DE">
            <w:pPr>
              <w:jc w:val="center"/>
            </w:pPr>
          </w:p>
        </w:tc>
        <w:tc>
          <w:tcPr>
            <w:tcW w:w="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46720B" w:rsidRDefault="006E22DE" w:rsidP="006E22DE">
            <w:pPr>
              <w:jc w:val="center"/>
            </w:pPr>
          </w:p>
        </w:tc>
        <w:tc>
          <w:tcPr>
            <w:tcW w:w="3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46720B" w:rsidRDefault="006E22DE" w:rsidP="006E22DE">
            <w:pPr>
              <w:jc w:val="both"/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2DE" w:rsidRPr="0046720B" w:rsidRDefault="006E22DE" w:rsidP="006E22DE">
            <w:pPr>
              <w:tabs>
                <w:tab w:val="left" w:pos="708"/>
                <w:tab w:val="center" w:pos="4677"/>
                <w:tab w:val="right" w:pos="9355"/>
              </w:tabs>
              <w:jc w:val="both"/>
            </w:pPr>
          </w:p>
        </w:tc>
        <w:tc>
          <w:tcPr>
            <w:tcW w:w="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46720B" w:rsidRDefault="006E22DE" w:rsidP="006E22DE">
            <w:pPr>
              <w:tabs>
                <w:tab w:val="left" w:pos="708"/>
                <w:tab w:val="center" w:pos="4677"/>
                <w:tab w:val="right" w:pos="9355"/>
              </w:tabs>
              <w:jc w:val="both"/>
            </w:pPr>
          </w:p>
        </w:tc>
        <w:tc>
          <w:tcPr>
            <w:tcW w:w="1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46720B" w:rsidRDefault="006E22DE" w:rsidP="006E22DE">
            <w:pPr>
              <w:tabs>
                <w:tab w:val="left" w:pos="708"/>
                <w:tab w:val="center" w:pos="4677"/>
                <w:tab w:val="right" w:pos="9355"/>
              </w:tabs>
              <w:jc w:val="both"/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46720B" w:rsidRDefault="006E22DE" w:rsidP="006E22DE">
            <w:pPr>
              <w:jc w:val="both"/>
            </w:pPr>
            <w:r w:rsidRPr="0046720B">
              <w:t xml:space="preserve">Русский язык </w:t>
            </w:r>
            <w:proofErr w:type="gramStart"/>
            <w:r w:rsidRPr="0046720B">
              <w:t>на</w:t>
            </w:r>
            <w:proofErr w:type="gramEnd"/>
            <w:r w:rsidRPr="0046720B">
              <w:t xml:space="preserve"> отлично. Орфография и пунктуация. – М.: «Оникс», «Мир и Образование»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46720B" w:rsidRDefault="006E22DE" w:rsidP="006E22DE">
            <w:pPr>
              <w:jc w:val="both"/>
            </w:pPr>
            <w:r w:rsidRPr="0046720B">
              <w:t>201</w:t>
            </w:r>
            <w:r w:rsidR="00E14495">
              <w:t>1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46720B" w:rsidRDefault="006E22DE" w:rsidP="006E22DE">
            <w:pPr>
              <w:jc w:val="both"/>
            </w:pPr>
            <w:r w:rsidRPr="0046720B">
              <w:t>100 %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2DE" w:rsidRPr="0046720B" w:rsidRDefault="006E22DE" w:rsidP="006E22DE">
            <w:pPr>
              <w:jc w:val="both"/>
              <w:rPr>
                <w:highlight w:val="red"/>
              </w:rPr>
            </w:pPr>
          </w:p>
        </w:tc>
      </w:tr>
      <w:tr w:rsidR="00E14495" w:rsidRPr="0046720B" w:rsidTr="008758C3">
        <w:trPr>
          <w:trHeight w:val="1040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95" w:rsidRPr="0046720B" w:rsidRDefault="00E14495" w:rsidP="006E22DE">
            <w:pPr>
              <w:jc w:val="both"/>
            </w:pPr>
            <w:r>
              <w:lastRenderedPageBreak/>
              <w:t>Решение математических задач повешенной трудности</w:t>
            </w: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95" w:rsidRPr="0046720B" w:rsidRDefault="00E14495" w:rsidP="006E22DE">
            <w:pPr>
              <w:jc w:val="center"/>
            </w:pPr>
            <w:r>
              <w:t>10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95" w:rsidRPr="0046720B" w:rsidRDefault="00E14495" w:rsidP="006E22DE">
            <w:pPr>
              <w:jc w:val="center"/>
            </w:pPr>
            <w:r>
              <w:t>17</w:t>
            </w:r>
          </w:p>
        </w:tc>
        <w:tc>
          <w:tcPr>
            <w:tcW w:w="34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95" w:rsidRPr="002878AF" w:rsidRDefault="00E14495" w:rsidP="00E14495">
            <w:pPr>
              <w:ind w:right="30"/>
              <w:jc w:val="both"/>
            </w:pPr>
            <w:r>
              <w:t>Программа</w:t>
            </w:r>
            <w:r w:rsidRPr="002878AF">
              <w:t xml:space="preserve"> </w:t>
            </w:r>
            <w:r w:rsidRPr="002878AF">
              <w:rPr>
                <w:iCs/>
              </w:rPr>
              <w:t xml:space="preserve">учебного курса </w:t>
            </w:r>
            <w:r w:rsidRPr="002878AF">
              <w:rPr>
                <w:spacing w:val="-1"/>
              </w:rPr>
              <w:t>«Решение математических задач повышенной трудности»</w:t>
            </w:r>
            <w:r>
              <w:rPr>
                <w:spacing w:val="-1"/>
              </w:rPr>
              <w:t xml:space="preserve"> </w:t>
            </w:r>
            <w:r w:rsidRPr="002878AF">
              <w:rPr>
                <w:spacing w:val="-1"/>
              </w:rPr>
              <w:t>М.Я. Саман, учитель математики МОУ</w:t>
            </w:r>
            <w:proofErr w:type="gramStart"/>
            <w:r w:rsidRPr="002878AF">
              <w:rPr>
                <w:spacing w:val="-1"/>
              </w:rPr>
              <w:t>«С</w:t>
            </w:r>
            <w:proofErr w:type="gramEnd"/>
            <w:r w:rsidRPr="002878AF">
              <w:rPr>
                <w:spacing w:val="-1"/>
              </w:rPr>
              <w:t>ОШ</w:t>
            </w:r>
            <w:r w:rsidRPr="002878AF">
              <w:rPr>
                <w:spacing w:val="-1"/>
                <w:lang w:val="en-US"/>
              </w:rPr>
              <w:t>M</w:t>
            </w:r>
            <w:r w:rsidRPr="002878AF">
              <w:rPr>
                <w:spacing w:val="-1"/>
              </w:rPr>
              <w:t xml:space="preserve"> г. Шебекино Белгородской области»., опубликованной в Сборнике элективных курсах</w:t>
            </w:r>
            <w:r>
              <w:rPr>
                <w:spacing w:val="-1"/>
              </w:rPr>
              <w:t xml:space="preserve"> </w:t>
            </w:r>
            <w:r w:rsidRPr="002878AF">
              <w:rPr>
                <w:spacing w:val="-1"/>
              </w:rPr>
              <w:t xml:space="preserve">(естественно-математический цикл) Профильное обучение. </w:t>
            </w:r>
            <w:proofErr w:type="spellStart"/>
            <w:r w:rsidRPr="002878AF">
              <w:rPr>
                <w:spacing w:val="-1"/>
              </w:rPr>
              <w:t>Н.В.Кирий</w:t>
            </w:r>
            <w:proofErr w:type="spellEnd"/>
            <w:r w:rsidRPr="002878AF">
              <w:rPr>
                <w:spacing w:val="-1"/>
              </w:rPr>
              <w:t>, Белгородский региональный институт ПКППС, г. Белгород,2006г;</w:t>
            </w:r>
          </w:p>
          <w:p w:rsidR="00E14495" w:rsidRPr="0046720B" w:rsidRDefault="00E14495" w:rsidP="006E22DE">
            <w:pPr>
              <w:jc w:val="both"/>
            </w:pPr>
          </w:p>
        </w:tc>
        <w:tc>
          <w:tcPr>
            <w:tcW w:w="14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5" w:rsidRPr="0046720B" w:rsidRDefault="00E14495" w:rsidP="006E22DE">
            <w:pPr>
              <w:tabs>
                <w:tab w:val="left" w:pos="708"/>
                <w:tab w:val="center" w:pos="4677"/>
                <w:tab w:val="right" w:pos="9355"/>
              </w:tabs>
              <w:jc w:val="both"/>
            </w:pPr>
            <w:r w:rsidRPr="002878AF">
              <w:rPr>
                <w:spacing w:val="-1"/>
              </w:rPr>
              <w:t>М.Я. Саман, учитель математики МОУ</w:t>
            </w:r>
            <w:proofErr w:type="gramStart"/>
            <w:r w:rsidRPr="002878AF">
              <w:rPr>
                <w:spacing w:val="-1"/>
              </w:rPr>
              <w:t>«С</w:t>
            </w:r>
            <w:proofErr w:type="gramEnd"/>
            <w:r w:rsidRPr="002878AF">
              <w:rPr>
                <w:spacing w:val="-1"/>
              </w:rPr>
              <w:t>ОШ</w:t>
            </w:r>
            <w:r w:rsidRPr="002878AF">
              <w:rPr>
                <w:spacing w:val="-1"/>
                <w:lang w:val="en-US"/>
              </w:rPr>
              <w:t>M</w:t>
            </w:r>
            <w:r w:rsidRPr="002878AF">
              <w:rPr>
                <w:spacing w:val="-1"/>
              </w:rPr>
              <w:t xml:space="preserve"> г. Шебекино Белгородской области</w:t>
            </w:r>
          </w:p>
        </w:tc>
        <w:tc>
          <w:tcPr>
            <w:tcW w:w="7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95" w:rsidRPr="0046720B" w:rsidRDefault="00E14495" w:rsidP="006E22DE">
            <w:pPr>
              <w:tabs>
                <w:tab w:val="left" w:pos="708"/>
                <w:tab w:val="center" w:pos="4677"/>
                <w:tab w:val="right" w:pos="9355"/>
              </w:tabs>
              <w:jc w:val="both"/>
            </w:pPr>
            <w:r>
              <w:t>2006</w:t>
            </w:r>
          </w:p>
        </w:tc>
        <w:tc>
          <w:tcPr>
            <w:tcW w:w="14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95" w:rsidRPr="0046720B" w:rsidRDefault="00E14495" w:rsidP="006E22DE">
            <w:pPr>
              <w:tabs>
                <w:tab w:val="left" w:pos="708"/>
                <w:tab w:val="center" w:pos="4677"/>
                <w:tab w:val="right" w:pos="9355"/>
              </w:tabs>
              <w:jc w:val="both"/>
            </w:pPr>
            <w:r w:rsidRPr="002878AF">
              <w:t>С.М.Никольский, М.К. Потапов, Н.Н. Решетников и др.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95" w:rsidRPr="002878AF" w:rsidRDefault="00E14495" w:rsidP="00E14495">
            <w:pPr>
              <w:tabs>
                <w:tab w:val="left" w:pos="284"/>
              </w:tabs>
              <w:jc w:val="both"/>
            </w:pPr>
            <w:r w:rsidRPr="002878AF">
              <w:t>Математика: алгебра и начала математического анализа, геометрия. Алгебра  и начала математиче</w:t>
            </w:r>
            <w:r>
              <w:t xml:space="preserve">ского анализа. 10 класс; учеб. для </w:t>
            </w:r>
            <w:proofErr w:type="spellStart"/>
            <w:r>
              <w:t>общеобразоват</w:t>
            </w:r>
            <w:proofErr w:type="spellEnd"/>
            <w:r>
              <w:t>. о</w:t>
            </w:r>
            <w:r w:rsidRPr="002878AF">
              <w:t xml:space="preserve">рганизаций; базовый и </w:t>
            </w:r>
            <w:proofErr w:type="spellStart"/>
            <w:r w:rsidRPr="002878AF">
              <w:t>углубл</w:t>
            </w:r>
            <w:proofErr w:type="spellEnd"/>
            <w:r w:rsidRPr="002878AF">
              <w:t>. уровни/С.М.Никольский, М.К. Потапов, Н.Н. Решетников и др. – 5-е изд.. –Просвещение,</w:t>
            </w:r>
            <w:r>
              <w:t xml:space="preserve"> </w:t>
            </w:r>
            <w:r w:rsidRPr="002878AF">
              <w:t xml:space="preserve">2018-431 </w:t>
            </w:r>
            <w:proofErr w:type="spellStart"/>
            <w:r w:rsidRPr="002878AF">
              <w:t>с.</w:t>
            </w:r>
            <w:proofErr w:type="gramStart"/>
            <w:r w:rsidRPr="002878AF">
              <w:t>:и</w:t>
            </w:r>
            <w:proofErr w:type="gramEnd"/>
            <w:r w:rsidRPr="002878AF">
              <w:t>л</w:t>
            </w:r>
            <w:proofErr w:type="spellEnd"/>
            <w:r w:rsidRPr="002878AF">
              <w:t>.( МГУ- школе);</w:t>
            </w:r>
          </w:p>
          <w:p w:rsidR="00E14495" w:rsidRPr="0046720B" w:rsidRDefault="00E14495" w:rsidP="00E14495">
            <w:pPr>
              <w:tabs>
                <w:tab w:val="left" w:pos="284"/>
              </w:tabs>
              <w:jc w:val="both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95" w:rsidRPr="0046720B" w:rsidRDefault="00E14495" w:rsidP="006E22DE">
            <w:pPr>
              <w:jc w:val="both"/>
            </w:pPr>
            <w:r>
              <w:t>2018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95" w:rsidRPr="0046720B" w:rsidRDefault="00E14495" w:rsidP="006E22DE">
            <w:pPr>
              <w:jc w:val="both"/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95" w:rsidRPr="0046720B" w:rsidRDefault="00E14495" w:rsidP="006E22DE">
            <w:pPr>
              <w:jc w:val="both"/>
              <w:rPr>
                <w:highlight w:val="red"/>
              </w:rPr>
            </w:pPr>
          </w:p>
        </w:tc>
      </w:tr>
      <w:tr w:rsidR="006E22DE" w:rsidRPr="0046720B" w:rsidTr="00B57A00">
        <w:trPr>
          <w:trHeight w:val="10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Default="006E22DE" w:rsidP="006E22DE">
            <w:pPr>
              <w:jc w:val="both"/>
            </w:pPr>
            <w:proofErr w:type="spellStart"/>
            <w:r w:rsidRPr="0046720B">
              <w:t>Замечатель</w:t>
            </w:r>
            <w:proofErr w:type="spellEnd"/>
          </w:p>
          <w:p w:rsidR="006E22DE" w:rsidRDefault="006E22DE" w:rsidP="006E22DE">
            <w:pPr>
              <w:jc w:val="both"/>
            </w:pPr>
            <w:proofErr w:type="spellStart"/>
            <w:r w:rsidRPr="0046720B">
              <w:t>ные</w:t>
            </w:r>
            <w:proofErr w:type="spellEnd"/>
            <w:r w:rsidRPr="0046720B">
              <w:t xml:space="preserve"> неравенства, их </w:t>
            </w:r>
            <w:proofErr w:type="spellStart"/>
            <w:r w:rsidRPr="0046720B">
              <w:t>обоснова</w:t>
            </w:r>
            <w:proofErr w:type="spellEnd"/>
          </w:p>
          <w:p w:rsidR="006E22DE" w:rsidRPr="0046720B" w:rsidRDefault="006E22DE" w:rsidP="006E22DE">
            <w:pPr>
              <w:jc w:val="both"/>
            </w:pPr>
            <w:proofErr w:type="spellStart"/>
            <w:r w:rsidRPr="0046720B">
              <w:t>ние</w:t>
            </w:r>
            <w:proofErr w:type="spellEnd"/>
            <w:r w:rsidRPr="0046720B">
              <w:t xml:space="preserve"> и применение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46720B" w:rsidRDefault="006E22DE" w:rsidP="006E22DE">
            <w:pPr>
              <w:jc w:val="center"/>
            </w:pPr>
            <w: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46720B" w:rsidRDefault="006E22DE" w:rsidP="006E22DE">
            <w:pPr>
              <w:jc w:val="center"/>
            </w:pPr>
            <w:r w:rsidRPr="0046720B">
              <w:t>34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926FF2" w:rsidRDefault="006E22DE" w:rsidP="006E22DE">
            <w:pPr>
              <w:ind w:right="30"/>
              <w:jc w:val="both"/>
            </w:pPr>
            <w:proofErr w:type="gramStart"/>
            <w:r>
              <w:rPr>
                <w:bCs/>
                <w:iCs/>
              </w:rPr>
              <w:t>Программа</w:t>
            </w:r>
            <w:r w:rsidRPr="00926FF2">
              <w:rPr>
                <w:bCs/>
                <w:iCs/>
              </w:rPr>
              <w:t xml:space="preserve"> учебного курса «</w:t>
            </w:r>
            <w:r w:rsidRPr="00926FF2">
              <w:rPr>
                <w:iCs/>
                <w:spacing w:val="-4"/>
              </w:rPr>
              <w:t>Замечательные неравенства, их обоснование и применение</w:t>
            </w:r>
            <w:r w:rsidRPr="00926FF2">
              <w:rPr>
                <w:bCs/>
                <w:iCs/>
              </w:rPr>
              <w:t xml:space="preserve">» </w:t>
            </w:r>
            <w:proofErr w:type="spellStart"/>
            <w:r w:rsidRPr="00926FF2">
              <w:rPr>
                <w:bCs/>
                <w:iCs/>
              </w:rPr>
              <w:t>Гомонова</w:t>
            </w:r>
            <w:proofErr w:type="spellEnd"/>
            <w:r w:rsidRPr="00926FF2">
              <w:rPr>
                <w:bCs/>
                <w:iCs/>
              </w:rPr>
              <w:t xml:space="preserve"> С. А., кандидата физико-математических наук (Элективные курсы в профильном обучении.</w:t>
            </w:r>
            <w:proofErr w:type="gramEnd"/>
            <w:r w:rsidRPr="00926FF2">
              <w:rPr>
                <w:bCs/>
                <w:iCs/>
              </w:rPr>
              <w:t xml:space="preserve"> Образовательная область «Математика» /Министерство образования РФ.- </w:t>
            </w:r>
            <w:proofErr w:type="gramStart"/>
            <w:r w:rsidRPr="00926FF2">
              <w:rPr>
                <w:bCs/>
                <w:iCs/>
              </w:rPr>
              <w:t>М.: Вита-Пресс,2004.)</w:t>
            </w:r>
            <w:r w:rsidRPr="00926FF2">
              <w:t>;</w:t>
            </w:r>
            <w:proofErr w:type="gramEnd"/>
          </w:p>
          <w:p w:rsidR="006E22DE" w:rsidRPr="0046720B" w:rsidRDefault="006E22DE" w:rsidP="006E22DE">
            <w:pPr>
              <w:jc w:val="center"/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46720B" w:rsidRDefault="006E22DE" w:rsidP="006E22DE">
            <w:pPr>
              <w:jc w:val="both"/>
              <w:rPr>
                <w:rFonts w:eastAsia="Arial Unicode MS"/>
              </w:rPr>
            </w:pPr>
            <w:proofErr w:type="spellStart"/>
            <w:r w:rsidRPr="00926FF2">
              <w:rPr>
                <w:bCs/>
                <w:iCs/>
              </w:rPr>
              <w:t>Гомонова</w:t>
            </w:r>
            <w:proofErr w:type="spellEnd"/>
            <w:r w:rsidRPr="00926FF2">
              <w:rPr>
                <w:bCs/>
                <w:iCs/>
              </w:rPr>
              <w:t xml:space="preserve"> С. А</w:t>
            </w:r>
            <w:r w:rsidRPr="0046720B">
              <w:rPr>
                <w:rFonts w:eastAsia="Arial Unicode MS"/>
              </w:rPr>
              <w:t xml:space="preserve"> 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46720B" w:rsidRDefault="006E22DE" w:rsidP="006E22DE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200</w:t>
            </w:r>
            <w:r w:rsidRPr="0046720B">
              <w:rPr>
                <w:rFonts w:eastAsia="Arial Unicode MS"/>
              </w:rPr>
              <w:t>4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46720B" w:rsidRDefault="006E22DE" w:rsidP="006E22DE">
            <w:pPr>
              <w:jc w:val="both"/>
            </w:pPr>
            <w:r w:rsidRPr="0046720B">
              <w:t>Гомонов С.А</w:t>
            </w:r>
          </w:p>
          <w:p w:rsidR="006E22DE" w:rsidRPr="0046720B" w:rsidRDefault="006E22DE" w:rsidP="006E22DE">
            <w:pPr>
              <w:jc w:val="both"/>
            </w:pPr>
          </w:p>
          <w:p w:rsidR="006E22DE" w:rsidRPr="0046720B" w:rsidRDefault="006E22DE" w:rsidP="006E22DE">
            <w:pPr>
              <w:jc w:val="both"/>
            </w:pPr>
          </w:p>
          <w:p w:rsidR="006E22DE" w:rsidRPr="0046720B" w:rsidRDefault="006E22DE" w:rsidP="006E22DE">
            <w:pPr>
              <w:jc w:val="both"/>
            </w:pPr>
          </w:p>
          <w:p w:rsidR="006E22DE" w:rsidRPr="0046720B" w:rsidRDefault="006E22DE" w:rsidP="006E22DE">
            <w:pPr>
              <w:jc w:val="both"/>
              <w:rPr>
                <w:color w:val="339966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46720B" w:rsidRDefault="006E22DE" w:rsidP="006E22DE">
            <w:pPr>
              <w:jc w:val="both"/>
            </w:pPr>
            <w:r w:rsidRPr="0046720B">
              <w:t>Замечательные неравенства: способы получения и примеры применения. 10-11 классы. Учебное пособие.- М.: «Дрофа»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46720B" w:rsidRDefault="006E22DE" w:rsidP="006E22DE">
            <w:r w:rsidRPr="0046720B">
              <w:t>2009</w:t>
            </w:r>
          </w:p>
          <w:p w:rsidR="006E22DE" w:rsidRPr="0046720B" w:rsidRDefault="006E22DE" w:rsidP="006E22DE"/>
          <w:p w:rsidR="006E22DE" w:rsidRPr="0046720B" w:rsidRDefault="006E22DE" w:rsidP="006E22DE"/>
          <w:p w:rsidR="006E22DE" w:rsidRPr="0046720B" w:rsidRDefault="006E22DE" w:rsidP="006E22DE"/>
          <w:p w:rsidR="006E22DE" w:rsidRPr="0046720B" w:rsidRDefault="006E22DE" w:rsidP="006E22DE"/>
          <w:p w:rsidR="006E22DE" w:rsidRPr="0046720B" w:rsidRDefault="006E22DE" w:rsidP="006E22DE"/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46720B" w:rsidRDefault="006E22DE" w:rsidP="006E22DE">
            <w:r w:rsidRPr="0046720B">
              <w:t>100 %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2DE" w:rsidRPr="0046720B" w:rsidRDefault="006E22DE" w:rsidP="006E22DE">
            <w:pPr>
              <w:jc w:val="both"/>
            </w:pPr>
            <w:r w:rsidRPr="0046720B">
              <w:t>Демонстрационные материалы</w:t>
            </w:r>
          </w:p>
        </w:tc>
      </w:tr>
    </w:tbl>
    <w:p w:rsidR="00DD03D9" w:rsidRPr="0046720B" w:rsidRDefault="00DD03D9" w:rsidP="00DD03D9">
      <w:pPr>
        <w:tabs>
          <w:tab w:val="left" w:pos="5535"/>
        </w:tabs>
      </w:pPr>
    </w:p>
    <w:p w:rsidR="005A2755" w:rsidRPr="0046720B" w:rsidRDefault="005A2755"/>
    <w:sectPr w:rsidR="005A2755" w:rsidRPr="0046720B" w:rsidSect="00BE256A">
      <w:footerReference w:type="default" r:id="rId8"/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2E8C" w:rsidRDefault="00A82E8C" w:rsidP="00076DD3">
      <w:r>
        <w:separator/>
      </w:r>
    </w:p>
  </w:endnote>
  <w:endnote w:type="continuationSeparator" w:id="0">
    <w:p w:rsidR="00A82E8C" w:rsidRDefault="00A82E8C" w:rsidP="00076D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5907344"/>
      <w:docPartObj>
        <w:docPartGallery w:val="Page Numbers (Bottom of Page)"/>
        <w:docPartUnique/>
      </w:docPartObj>
    </w:sdtPr>
    <w:sdtContent>
      <w:p w:rsidR="00A82E8C" w:rsidRDefault="00A82E8C">
        <w:pPr>
          <w:pStyle w:val="a9"/>
          <w:jc w:val="center"/>
        </w:pPr>
        <w:fldSimple w:instr=" PAGE   \* MERGEFORMAT ">
          <w:r w:rsidR="0023104F">
            <w:rPr>
              <w:noProof/>
            </w:rPr>
            <w:t>28</w:t>
          </w:r>
        </w:fldSimple>
      </w:p>
    </w:sdtContent>
  </w:sdt>
  <w:p w:rsidR="00A82E8C" w:rsidRDefault="00A82E8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2E8C" w:rsidRDefault="00A82E8C" w:rsidP="00076DD3">
      <w:r>
        <w:separator/>
      </w:r>
    </w:p>
  </w:footnote>
  <w:footnote w:type="continuationSeparator" w:id="0">
    <w:p w:rsidR="00A82E8C" w:rsidRDefault="00A82E8C" w:rsidP="00076D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D5E2D1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singleLevel"/>
    <w:tmpl w:val="00000001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3"/>
    <w:multiLevelType w:val="singleLevel"/>
    <w:tmpl w:val="00000003"/>
    <w:name w:val="WW8Num3"/>
    <w:lvl w:ilvl="0">
      <w:numFmt w:val="bullet"/>
      <w:lvlText w:val="•"/>
      <w:lvlJc w:val="left"/>
      <w:pPr>
        <w:tabs>
          <w:tab w:val="num" w:pos="0"/>
        </w:tabs>
        <w:ind w:left="1065" w:hanging="705"/>
      </w:pPr>
      <w:rPr>
        <w:rFonts w:ascii="Times New Roman" w:hAnsi="Times New Roman"/>
        <w:sz w:val="20"/>
      </w:rPr>
    </w:lvl>
  </w:abstractNum>
  <w:abstractNum w:abstractNumId="4">
    <w:nsid w:val="002E23C5"/>
    <w:multiLevelType w:val="hybridMultilevel"/>
    <w:tmpl w:val="06EABB58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5D151CA"/>
    <w:multiLevelType w:val="hybridMultilevel"/>
    <w:tmpl w:val="A84AD0F2"/>
    <w:lvl w:ilvl="0" w:tplc="A186227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05D6120A"/>
    <w:multiLevelType w:val="hybridMultilevel"/>
    <w:tmpl w:val="FB3261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6471311"/>
    <w:multiLevelType w:val="hybridMultilevel"/>
    <w:tmpl w:val="00623084"/>
    <w:lvl w:ilvl="0" w:tplc="7FE01708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6F878C6"/>
    <w:multiLevelType w:val="hybridMultilevel"/>
    <w:tmpl w:val="193694A6"/>
    <w:lvl w:ilvl="0" w:tplc="041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7114DF4"/>
    <w:multiLevelType w:val="hybridMultilevel"/>
    <w:tmpl w:val="70EEBD58"/>
    <w:lvl w:ilvl="0" w:tplc="EC7AC3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A341E97"/>
    <w:multiLevelType w:val="hybridMultilevel"/>
    <w:tmpl w:val="9B7ED5B0"/>
    <w:lvl w:ilvl="0" w:tplc="04190001">
      <w:start w:val="1"/>
      <w:numFmt w:val="bullet"/>
      <w:lvlText w:val=""/>
      <w:lvlJc w:val="left"/>
      <w:pPr>
        <w:tabs>
          <w:tab w:val="num" w:pos="1215"/>
        </w:tabs>
        <w:ind w:left="12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11">
    <w:nsid w:val="11064A77"/>
    <w:multiLevelType w:val="hybridMultilevel"/>
    <w:tmpl w:val="A84AD0F2"/>
    <w:lvl w:ilvl="0" w:tplc="A186227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2">
    <w:nsid w:val="13F7104D"/>
    <w:multiLevelType w:val="multilevel"/>
    <w:tmpl w:val="1ED0869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14012656"/>
    <w:multiLevelType w:val="hybridMultilevel"/>
    <w:tmpl w:val="E474F0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45546AB"/>
    <w:multiLevelType w:val="hybridMultilevel"/>
    <w:tmpl w:val="30DCD606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5F750D3"/>
    <w:multiLevelType w:val="hybridMultilevel"/>
    <w:tmpl w:val="8BE2F8D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C26236"/>
    <w:multiLevelType w:val="hybridMultilevel"/>
    <w:tmpl w:val="DB4C90EA"/>
    <w:lvl w:ilvl="0" w:tplc="5DB441FE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2595C7E"/>
    <w:multiLevelType w:val="hybridMultilevel"/>
    <w:tmpl w:val="6D9098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69D05BF"/>
    <w:multiLevelType w:val="hybridMultilevel"/>
    <w:tmpl w:val="5FCEDF66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9">
    <w:nsid w:val="2AE66C51"/>
    <w:multiLevelType w:val="hybridMultilevel"/>
    <w:tmpl w:val="D6D661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2812F87"/>
    <w:multiLevelType w:val="hybridMultilevel"/>
    <w:tmpl w:val="62360F7C"/>
    <w:lvl w:ilvl="0" w:tplc="04190001">
      <w:start w:val="1"/>
      <w:numFmt w:val="bullet"/>
      <w:lvlText w:val=""/>
      <w:lvlJc w:val="left"/>
      <w:pPr>
        <w:tabs>
          <w:tab w:val="num" w:pos="1545"/>
        </w:tabs>
        <w:ind w:left="154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1">
      <w:start w:val="1"/>
      <w:numFmt w:val="bullet"/>
      <w:lvlText w:val=""/>
      <w:lvlJc w:val="left"/>
      <w:pPr>
        <w:tabs>
          <w:tab w:val="num" w:pos="1545"/>
        </w:tabs>
        <w:ind w:left="1545" w:hanging="360"/>
      </w:pPr>
      <w:rPr>
        <w:rFonts w:ascii="Symbol" w:hAnsi="Symbol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51108D2"/>
    <w:multiLevelType w:val="hybridMultilevel"/>
    <w:tmpl w:val="4A44A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B5526A"/>
    <w:multiLevelType w:val="hybridMultilevel"/>
    <w:tmpl w:val="836A218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08F5DAA"/>
    <w:multiLevelType w:val="hybridMultilevel"/>
    <w:tmpl w:val="6862E4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5E653D"/>
    <w:multiLevelType w:val="hybridMultilevel"/>
    <w:tmpl w:val="5A9219C2"/>
    <w:lvl w:ilvl="0" w:tplc="6F044C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2DA6424"/>
    <w:multiLevelType w:val="hybridMultilevel"/>
    <w:tmpl w:val="F01058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4AB1539"/>
    <w:multiLevelType w:val="hybridMultilevel"/>
    <w:tmpl w:val="35DA5A56"/>
    <w:lvl w:ilvl="0" w:tplc="111EF86E">
      <w:start w:val="1"/>
      <w:numFmt w:val="decimal"/>
      <w:lvlText w:val="%1)"/>
      <w:lvlJc w:val="left"/>
      <w:pPr>
        <w:ind w:left="360" w:hanging="360"/>
      </w:pPr>
      <w:rPr>
        <w:rFonts w:eastAsia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67E033E"/>
    <w:multiLevelType w:val="hybridMultilevel"/>
    <w:tmpl w:val="296C8A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6BC510B"/>
    <w:multiLevelType w:val="hybridMultilevel"/>
    <w:tmpl w:val="72A6C196"/>
    <w:lvl w:ilvl="0" w:tplc="7668DD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47EF5DAB"/>
    <w:multiLevelType w:val="hybridMultilevel"/>
    <w:tmpl w:val="5F30198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30">
    <w:nsid w:val="4A556EFB"/>
    <w:multiLevelType w:val="hybridMultilevel"/>
    <w:tmpl w:val="CBE0E90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4DB56697"/>
    <w:multiLevelType w:val="hybridMultilevel"/>
    <w:tmpl w:val="EB4EC086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06C1258"/>
    <w:multiLevelType w:val="hybridMultilevel"/>
    <w:tmpl w:val="B816D9A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3">
    <w:nsid w:val="5094074F"/>
    <w:multiLevelType w:val="hybridMultilevel"/>
    <w:tmpl w:val="5956BC76"/>
    <w:lvl w:ilvl="0" w:tplc="CA582A8A">
      <w:start w:val="100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1C41D73"/>
    <w:multiLevelType w:val="hybridMultilevel"/>
    <w:tmpl w:val="79042EE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AF7053B"/>
    <w:multiLevelType w:val="hybridMultilevel"/>
    <w:tmpl w:val="CF4AD9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C2A0099"/>
    <w:multiLevelType w:val="hybridMultilevel"/>
    <w:tmpl w:val="42D091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1140F15"/>
    <w:multiLevelType w:val="hybridMultilevel"/>
    <w:tmpl w:val="4D400C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26A35D3"/>
    <w:multiLevelType w:val="hybridMultilevel"/>
    <w:tmpl w:val="406CFD40"/>
    <w:lvl w:ilvl="0" w:tplc="0DD87224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6B6603"/>
    <w:multiLevelType w:val="hybridMultilevel"/>
    <w:tmpl w:val="E5104F3C"/>
    <w:lvl w:ilvl="0" w:tplc="B1EAD60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30178A7"/>
    <w:multiLevelType w:val="hybridMultilevel"/>
    <w:tmpl w:val="BD947C4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6BA2D1C"/>
    <w:multiLevelType w:val="hybridMultilevel"/>
    <w:tmpl w:val="7DC0A090"/>
    <w:lvl w:ilvl="0" w:tplc="D402D5A4">
      <w:start w:val="1"/>
      <w:numFmt w:val="decimal"/>
      <w:lvlText w:val="%1."/>
      <w:lvlJc w:val="left"/>
      <w:pPr>
        <w:ind w:left="73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0" w:hanging="360"/>
      </w:pPr>
    </w:lvl>
    <w:lvl w:ilvl="2" w:tplc="0419001B" w:tentative="1">
      <w:start w:val="1"/>
      <w:numFmt w:val="lowerRoman"/>
      <w:lvlText w:val="%3."/>
      <w:lvlJc w:val="right"/>
      <w:pPr>
        <w:ind w:left="2170" w:hanging="180"/>
      </w:pPr>
    </w:lvl>
    <w:lvl w:ilvl="3" w:tplc="0419000F" w:tentative="1">
      <w:start w:val="1"/>
      <w:numFmt w:val="decimal"/>
      <w:lvlText w:val="%4."/>
      <w:lvlJc w:val="left"/>
      <w:pPr>
        <w:ind w:left="2890" w:hanging="360"/>
      </w:pPr>
    </w:lvl>
    <w:lvl w:ilvl="4" w:tplc="04190019" w:tentative="1">
      <w:start w:val="1"/>
      <w:numFmt w:val="lowerLetter"/>
      <w:lvlText w:val="%5."/>
      <w:lvlJc w:val="left"/>
      <w:pPr>
        <w:ind w:left="3610" w:hanging="360"/>
      </w:pPr>
    </w:lvl>
    <w:lvl w:ilvl="5" w:tplc="0419001B" w:tentative="1">
      <w:start w:val="1"/>
      <w:numFmt w:val="lowerRoman"/>
      <w:lvlText w:val="%6."/>
      <w:lvlJc w:val="right"/>
      <w:pPr>
        <w:ind w:left="4330" w:hanging="180"/>
      </w:pPr>
    </w:lvl>
    <w:lvl w:ilvl="6" w:tplc="0419000F" w:tentative="1">
      <w:start w:val="1"/>
      <w:numFmt w:val="decimal"/>
      <w:lvlText w:val="%7."/>
      <w:lvlJc w:val="left"/>
      <w:pPr>
        <w:ind w:left="5050" w:hanging="360"/>
      </w:pPr>
    </w:lvl>
    <w:lvl w:ilvl="7" w:tplc="04190019" w:tentative="1">
      <w:start w:val="1"/>
      <w:numFmt w:val="lowerLetter"/>
      <w:lvlText w:val="%8."/>
      <w:lvlJc w:val="left"/>
      <w:pPr>
        <w:ind w:left="5770" w:hanging="360"/>
      </w:pPr>
    </w:lvl>
    <w:lvl w:ilvl="8" w:tplc="0419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42">
    <w:nsid w:val="688B6B35"/>
    <w:multiLevelType w:val="hybridMultilevel"/>
    <w:tmpl w:val="82D6F1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6EA03683"/>
    <w:multiLevelType w:val="hybridMultilevel"/>
    <w:tmpl w:val="FD02D02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5D95553"/>
    <w:multiLevelType w:val="hybridMultilevel"/>
    <w:tmpl w:val="36967F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6905573"/>
    <w:multiLevelType w:val="hybridMultilevel"/>
    <w:tmpl w:val="5F30338E"/>
    <w:lvl w:ilvl="0" w:tplc="372E71D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6">
    <w:nsid w:val="79B562B8"/>
    <w:multiLevelType w:val="hybridMultilevel"/>
    <w:tmpl w:val="856013E6"/>
    <w:lvl w:ilvl="0" w:tplc="00263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CCB469B"/>
    <w:multiLevelType w:val="hybridMultilevel"/>
    <w:tmpl w:val="59B0240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32"/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8"/>
  </w:num>
  <w:num w:numId="7">
    <w:abstractNumId w:val="30"/>
  </w:num>
  <w:num w:numId="8">
    <w:abstractNumId w:val="37"/>
  </w:num>
  <w:num w:numId="9">
    <w:abstractNumId w:val="6"/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7"/>
  </w:num>
  <w:num w:numId="1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1"/>
  </w:num>
  <w:num w:numId="19">
    <w:abstractNumId w:val="27"/>
  </w:num>
  <w:num w:numId="20">
    <w:abstractNumId w:val="0"/>
  </w:num>
  <w:num w:numId="21">
    <w:abstractNumId w:val="36"/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2"/>
  </w:num>
  <w:num w:numId="25">
    <w:abstractNumId w:val="42"/>
  </w:num>
  <w:num w:numId="26">
    <w:abstractNumId w:val="33"/>
  </w:num>
  <w:num w:numId="27">
    <w:abstractNumId w:val="21"/>
  </w:num>
  <w:num w:numId="28">
    <w:abstractNumId w:val="22"/>
  </w:num>
  <w:num w:numId="29">
    <w:abstractNumId w:val="26"/>
  </w:num>
  <w:num w:numId="30">
    <w:abstractNumId w:val="3"/>
  </w:num>
  <w:num w:numId="31">
    <w:abstractNumId w:val="34"/>
  </w:num>
  <w:num w:numId="32">
    <w:abstractNumId w:val="18"/>
  </w:num>
  <w:num w:numId="33">
    <w:abstractNumId w:val="13"/>
  </w:num>
  <w:num w:numId="34">
    <w:abstractNumId w:val="11"/>
  </w:num>
  <w:num w:numId="35">
    <w:abstractNumId w:val="4"/>
  </w:num>
  <w:num w:numId="36">
    <w:abstractNumId w:val="5"/>
  </w:num>
  <w:num w:numId="37">
    <w:abstractNumId w:val="41"/>
  </w:num>
  <w:num w:numId="38">
    <w:abstractNumId w:val="23"/>
  </w:num>
  <w:num w:numId="39">
    <w:abstractNumId w:val="7"/>
  </w:num>
  <w:num w:numId="40">
    <w:abstractNumId w:val="43"/>
  </w:num>
  <w:num w:numId="41">
    <w:abstractNumId w:val="46"/>
  </w:num>
  <w:num w:numId="42">
    <w:abstractNumId w:val="19"/>
  </w:num>
  <w:num w:numId="43">
    <w:abstractNumId w:val="39"/>
  </w:num>
  <w:num w:numId="44">
    <w:abstractNumId w:val="25"/>
  </w:num>
  <w:num w:numId="45">
    <w:abstractNumId w:val="15"/>
  </w:num>
  <w:num w:numId="46">
    <w:abstractNumId w:val="38"/>
  </w:num>
  <w:num w:numId="47">
    <w:abstractNumId w:val="40"/>
  </w:num>
  <w:num w:numId="48">
    <w:abstractNumId w:val="44"/>
  </w:num>
  <w:num w:numId="49">
    <w:abstractNumId w:val="4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7CF3"/>
    <w:rsid w:val="00015E3A"/>
    <w:rsid w:val="00017318"/>
    <w:rsid w:val="00021339"/>
    <w:rsid w:val="0002462F"/>
    <w:rsid w:val="00036EAC"/>
    <w:rsid w:val="0004081B"/>
    <w:rsid w:val="00041EBF"/>
    <w:rsid w:val="0004340D"/>
    <w:rsid w:val="00050E9F"/>
    <w:rsid w:val="00057261"/>
    <w:rsid w:val="0007085A"/>
    <w:rsid w:val="00071B8A"/>
    <w:rsid w:val="00076DD3"/>
    <w:rsid w:val="00080A08"/>
    <w:rsid w:val="00085820"/>
    <w:rsid w:val="000858AD"/>
    <w:rsid w:val="0009175A"/>
    <w:rsid w:val="000946BA"/>
    <w:rsid w:val="000A0608"/>
    <w:rsid w:val="000A0C59"/>
    <w:rsid w:val="000A58A5"/>
    <w:rsid w:val="000B15CF"/>
    <w:rsid w:val="000B1D19"/>
    <w:rsid w:val="000B1DE3"/>
    <w:rsid w:val="000B2120"/>
    <w:rsid w:val="000C3B5B"/>
    <w:rsid w:val="000C7560"/>
    <w:rsid w:val="000E011A"/>
    <w:rsid w:val="000E6005"/>
    <w:rsid w:val="000F60BD"/>
    <w:rsid w:val="000F6BAD"/>
    <w:rsid w:val="001054FA"/>
    <w:rsid w:val="001131C2"/>
    <w:rsid w:val="00115D33"/>
    <w:rsid w:val="00120C77"/>
    <w:rsid w:val="001301B6"/>
    <w:rsid w:val="001422EF"/>
    <w:rsid w:val="00145AF2"/>
    <w:rsid w:val="0014692E"/>
    <w:rsid w:val="0015419E"/>
    <w:rsid w:val="001544EA"/>
    <w:rsid w:val="001551CE"/>
    <w:rsid w:val="0015587B"/>
    <w:rsid w:val="001617CF"/>
    <w:rsid w:val="00166E46"/>
    <w:rsid w:val="00173D9D"/>
    <w:rsid w:val="001767EF"/>
    <w:rsid w:val="00180C02"/>
    <w:rsid w:val="001812B6"/>
    <w:rsid w:val="00185F4A"/>
    <w:rsid w:val="00193C9D"/>
    <w:rsid w:val="0019510E"/>
    <w:rsid w:val="00196382"/>
    <w:rsid w:val="0019715E"/>
    <w:rsid w:val="0019797C"/>
    <w:rsid w:val="001A0D1C"/>
    <w:rsid w:val="001A28CB"/>
    <w:rsid w:val="001B207D"/>
    <w:rsid w:val="001C14BC"/>
    <w:rsid w:val="001C3F71"/>
    <w:rsid w:val="001C597F"/>
    <w:rsid w:val="001D12CE"/>
    <w:rsid w:val="001D7649"/>
    <w:rsid w:val="001E3686"/>
    <w:rsid w:val="001F08FC"/>
    <w:rsid w:val="001F73AF"/>
    <w:rsid w:val="00203FA6"/>
    <w:rsid w:val="00211308"/>
    <w:rsid w:val="002124AA"/>
    <w:rsid w:val="0021416B"/>
    <w:rsid w:val="0022797C"/>
    <w:rsid w:val="0023104F"/>
    <w:rsid w:val="00234096"/>
    <w:rsid w:val="00237B9F"/>
    <w:rsid w:val="00243FF4"/>
    <w:rsid w:val="00244E49"/>
    <w:rsid w:val="00245C5B"/>
    <w:rsid w:val="00247C2D"/>
    <w:rsid w:val="00256FEE"/>
    <w:rsid w:val="002574DC"/>
    <w:rsid w:val="00263313"/>
    <w:rsid w:val="00263379"/>
    <w:rsid w:val="00267D5F"/>
    <w:rsid w:val="00280609"/>
    <w:rsid w:val="002A0411"/>
    <w:rsid w:val="002A0BCA"/>
    <w:rsid w:val="002B4368"/>
    <w:rsid w:val="002B51D5"/>
    <w:rsid w:val="002C51FB"/>
    <w:rsid w:val="002D132B"/>
    <w:rsid w:val="002D34E7"/>
    <w:rsid w:val="002D41A4"/>
    <w:rsid w:val="002E5FF2"/>
    <w:rsid w:val="002F16FC"/>
    <w:rsid w:val="002F179F"/>
    <w:rsid w:val="002F4B48"/>
    <w:rsid w:val="00305A67"/>
    <w:rsid w:val="0031292B"/>
    <w:rsid w:val="00320E40"/>
    <w:rsid w:val="00325312"/>
    <w:rsid w:val="00334DD5"/>
    <w:rsid w:val="003357C2"/>
    <w:rsid w:val="00341624"/>
    <w:rsid w:val="00343C7F"/>
    <w:rsid w:val="00346322"/>
    <w:rsid w:val="0034784B"/>
    <w:rsid w:val="00347FCD"/>
    <w:rsid w:val="00350A0F"/>
    <w:rsid w:val="003533FF"/>
    <w:rsid w:val="00367E56"/>
    <w:rsid w:val="00373313"/>
    <w:rsid w:val="00375955"/>
    <w:rsid w:val="0038153D"/>
    <w:rsid w:val="0038217D"/>
    <w:rsid w:val="00382BDD"/>
    <w:rsid w:val="00390681"/>
    <w:rsid w:val="0039107C"/>
    <w:rsid w:val="00393B4C"/>
    <w:rsid w:val="003A0337"/>
    <w:rsid w:val="003A2D14"/>
    <w:rsid w:val="003B20FB"/>
    <w:rsid w:val="003C6CE9"/>
    <w:rsid w:val="003E226E"/>
    <w:rsid w:val="003E6130"/>
    <w:rsid w:val="00402084"/>
    <w:rsid w:val="00410DDD"/>
    <w:rsid w:val="00415AC4"/>
    <w:rsid w:val="00417B61"/>
    <w:rsid w:val="00423A82"/>
    <w:rsid w:val="00431FF6"/>
    <w:rsid w:val="0043202C"/>
    <w:rsid w:val="00434D3B"/>
    <w:rsid w:val="00442B9F"/>
    <w:rsid w:val="004478EB"/>
    <w:rsid w:val="00447CAF"/>
    <w:rsid w:val="00453437"/>
    <w:rsid w:val="00461BB6"/>
    <w:rsid w:val="00462466"/>
    <w:rsid w:val="00464853"/>
    <w:rsid w:val="0046720B"/>
    <w:rsid w:val="0047268C"/>
    <w:rsid w:val="00475D14"/>
    <w:rsid w:val="004768D2"/>
    <w:rsid w:val="004850BF"/>
    <w:rsid w:val="00494672"/>
    <w:rsid w:val="004A1067"/>
    <w:rsid w:val="004A425F"/>
    <w:rsid w:val="004B32D7"/>
    <w:rsid w:val="004B67C7"/>
    <w:rsid w:val="004B7D91"/>
    <w:rsid w:val="004C6A71"/>
    <w:rsid w:val="004D43EB"/>
    <w:rsid w:val="004E2D6C"/>
    <w:rsid w:val="004E7C84"/>
    <w:rsid w:val="004F02B9"/>
    <w:rsid w:val="0050027A"/>
    <w:rsid w:val="005006BD"/>
    <w:rsid w:val="00500BB2"/>
    <w:rsid w:val="005116BD"/>
    <w:rsid w:val="0051290A"/>
    <w:rsid w:val="005362B9"/>
    <w:rsid w:val="00537F11"/>
    <w:rsid w:val="00547CF3"/>
    <w:rsid w:val="00560EF4"/>
    <w:rsid w:val="00561F24"/>
    <w:rsid w:val="005669E7"/>
    <w:rsid w:val="00566A3C"/>
    <w:rsid w:val="0056751B"/>
    <w:rsid w:val="00570752"/>
    <w:rsid w:val="00571847"/>
    <w:rsid w:val="00577B3F"/>
    <w:rsid w:val="00577CAE"/>
    <w:rsid w:val="005819A6"/>
    <w:rsid w:val="005843C3"/>
    <w:rsid w:val="005937CE"/>
    <w:rsid w:val="005A2755"/>
    <w:rsid w:val="005A5673"/>
    <w:rsid w:val="005B3648"/>
    <w:rsid w:val="005C05B6"/>
    <w:rsid w:val="005D115A"/>
    <w:rsid w:val="005D3702"/>
    <w:rsid w:val="005D5C31"/>
    <w:rsid w:val="005E1477"/>
    <w:rsid w:val="005E2BEC"/>
    <w:rsid w:val="005E53CD"/>
    <w:rsid w:val="005E69B7"/>
    <w:rsid w:val="005F086D"/>
    <w:rsid w:val="0060382B"/>
    <w:rsid w:val="006134EC"/>
    <w:rsid w:val="00613AFE"/>
    <w:rsid w:val="00621595"/>
    <w:rsid w:val="00624771"/>
    <w:rsid w:val="00624AEB"/>
    <w:rsid w:val="00631768"/>
    <w:rsid w:val="00643D3B"/>
    <w:rsid w:val="00646BBE"/>
    <w:rsid w:val="00651713"/>
    <w:rsid w:val="00652EDD"/>
    <w:rsid w:val="006539BD"/>
    <w:rsid w:val="00666697"/>
    <w:rsid w:val="006763D2"/>
    <w:rsid w:val="006816B9"/>
    <w:rsid w:val="00697972"/>
    <w:rsid w:val="006A294A"/>
    <w:rsid w:val="006B2476"/>
    <w:rsid w:val="006B7962"/>
    <w:rsid w:val="006D01E3"/>
    <w:rsid w:val="006E07C3"/>
    <w:rsid w:val="006E22DE"/>
    <w:rsid w:val="006E7507"/>
    <w:rsid w:val="006E798C"/>
    <w:rsid w:val="006F35AC"/>
    <w:rsid w:val="006F46D2"/>
    <w:rsid w:val="006F61E3"/>
    <w:rsid w:val="00707AF0"/>
    <w:rsid w:val="00710F1B"/>
    <w:rsid w:val="00713C76"/>
    <w:rsid w:val="0071703C"/>
    <w:rsid w:val="00717910"/>
    <w:rsid w:val="007224E9"/>
    <w:rsid w:val="0073611A"/>
    <w:rsid w:val="00745664"/>
    <w:rsid w:val="007750E8"/>
    <w:rsid w:val="0078089D"/>
    <w:rsid w:val="00780BCA"/>
    <w:rsid w:val="00783028"/>
    <w:rsid w:val="00791A06"/>
    <w:rsid w:val="007A2727"/>
    <w:rsid w:val="007B0FBE"/>
    <w:rsid w:val="007B1307"/>
    <w:rsid w:val="007B3D61"/>
    <w:rsid w:val="007B4D58"/>
    <w:rsid w:val="007C322B"/>
    <w:rsid w:val="007D1581"/>
    <w:rsid w:val="007D15C1"/>
    <w:rsid w:val="007E07CF"/>
    <w:rsid w:val="007E327A"/>
    <w:rsid w:val="007E716A"/>
    <w:rsid w:val="007E7859"/>
    <w:rsid w:val="007F1D06"/>
    <w:rsid w:val="007F4CAE"/>
    <w:rsid w:val="00803282"/>
    <w:rsid w:val="00804822"/>
    <w:rsid w:val="00805B00"/>
    <w:rsid w:val="00810E60"/>
    <w:rsid w:val="008271A4"/>
    <w:rsid w:val="00830C38"/>
    <w:rsid w:val="008311E1"/>
    <w:rsid w:val="00833046"/>
    <w:rsid w:val="008346B7"/>
    <w:rsid w:val="00834D89"/>
    <w:rsid w:val="00837C21"/>
    <w:rsid w:val="008516F6"/>
    <w:rsid w:val="008529C4"/>
    <w:rsid w:val="00866809"/>
    <w:rsid w:val="008758C3"/>
    <w:rsid w:val="00884A6E"/>
    <w:rsid w:val="008978E1"/>
    <w:rsid w:val="008A39D0"/>
    <w:rsid w:val="008C4AC1"/>
    <w:rsid w:val="008D1100"/>
    <w:rsid w:val="008D4E3D"/>
    <w:rsid w:val="008E7302"/>
    <w:rsid w:val="008F4966"/>
    <w:rsid w:val="008F740D"/>
    <w:rsid w:val="00901905"/>
    <w:rsid w:val="00901A5F"/>
    <w:rsid w:val="00911B97"/>
    <w:rsid w:val="009152CE"/>
    <w:rsid w:val="00922A83"/>
    <w:rsid w:val="00923F9A"/>
    <w:rsid w:val="00930A60"/>
    <w:rsid w:val="00933B48"/>
    <w:rsid w:val="00940F55"/>
    <w:rsid w:val="00941630"/>
    <w:rsid w:val="009509C2"/>
    <w:rsid w:val="00954822"/>
    <w:rsid w:val="00964CDA"/>
    <w:rsid w:val="00974938"/>
    <w:rsid w:val="00976812"/>
    <w:rsid w:val="00981F60"/>
    <w:rsid w:val="00990330"/>
    <w:rsid w:val="00992028"/>
    <w:rsid w:val="00992575"/>
    <w:rsid w:val="00996413"/>
    <w:rsid w:val="00997455"/>
    <w:rsid w:val="009A77F4"/>
    <w:rsid w:val="009B6201"/>
    <w:rsid w:val="009E3E1A"/>
    <w:rsid w:val="00A048BF"/>
    <w:rsid w:val="00A10B4B"/>
    <w:rsid w:val="00A12C01"/>
    <w:rsid w:val="00A130E6"/>
    <w:rsid w:val="00A420B4"/>
    <w:rsid w:val="00A65674"/>
    <w:rsid w:val="00A66B74"/>
    <w:rsid w:val="00A71901"/>
    <w:rsid w:val="00A71CC1"/>
    <w:rsid w:val="00A747E0"/>
    <w:rsid w:val="00A75A28"/>
    <w:rsid w:val="00A82E8C"/>
    <w:rsid w:val="00A953D3"/>
    <w:rsid w:val="00AA04A1"/>
    <w:rsid w:val="00AA3B3F"/>
    <w:rsid w:val="00AA5D05"/>
    <w:rsid w:val="00AC40C2"/>
    <w:rsid w:val="00AD4044"/>
    <w:rsid w:val="00AD7489"/>
    <w:rsid w:val="00AD7C3B"/>
    <w:rsid w:val="00AF3ECA"/>
    <w:rsid w:val="00B009D2"/>
    <w:rsid w:val="00B113CB"/>
    <w:rsid w:val="00B15037"/>
    <w:rsid w:val="00B15C0F"/>
    <w:rsid w:val="00B17416"/>
    <w:rsid w:val="00B24F75"/>
    <w:rsid w:val="00B25E16"/>
    <w:rsid w:val="00B26C8A"/>
    <w:rsid w:val="00B30923"/>
    <w:rsid w:val="00B324D0"/>
    <w:rsid w:val="00B55A09"/>
    <w:rsid w:val="00B57A00"/>
    <w:rsid w:val="00B63191"/>
    <w:rsid w:val="00B66D8C"/>
    <w:rsid w:val="00B71B4F"/>
    <w:rsid w:val="00B720E6"/>
    <w:rsid w:val="00B72821"/>
    <w:rsid w:val="00B74026"/>
    <w:rsid w:val="00B819FD"/>
    <w:rsid w:val="00B83137"/>
    <w:rsid w:val="00B907B6"/>
    <w:rsid w:val="00BA1CB2"/>
    <w:rsid w:val="00BA51B9"/>
    <w:rsid w:val="00BB4564"/>
    <w:rsid w:val="00BC049E"/>
    <w:rsid w:val="00BC54BF"/>
    <w:rsid w:val="00BD20C2"/>
    <w:rsid w:val="00BD2270"/>
    <w:rsid w:val="00BD59F5"/>
    <w:rsid w:val="00BE256A"/>
    <w:rsid w:val="00BE2EEF"/>
    <w:rsid w:val="00BE67B4"/>
    <w:rsid w:val="00BE7E44"/>
    <w:rsid w:val="00BF2932"/>
    <w:rsid w:val="00C0758C"/>
    <w:rsid w:val="00C208E6"/>
    <w:rsid w:val="00C255F4"/>
    <w:rsid w:val="00C30E84"/>
    <w:rsid w:val="00C55E03"/>
    <w:rsid w:val="00C57AE6"/>
    <w:rsid w:val="00C65513"/>
    <w:rsid w:val="00C66C02"/>
    <w:rsid w:val="00C718CB"/>
    <w:rsid w:val="00C71FF0"/>
    <w:rsid w:val="00C85166"/>
    <w:rsid w:val="00C93DDB"/>
    <w:rsid w:val="00CA76B7"/>
    <w:rsid w:val="00CB0F2F"/>
    <w:rsid w:val="00CB4053"/>
    <w:rsid w:val="00CB6A2C"/>
    <w:rsid w:val="00CB791C"/>
    <w:rsid w:val="00CD0C34"/>
    <w:rsid w:val="00CD581B"/>
    <w:rsid w:val="00CD777C"/>
    <w:rsid w:val="00CE47CA"/>
    <w:rsid w:val="00CF1AEA"/>
    <w:rsid w:val="00CF363E"/>
    <w:rsid w:val="00CF7162"/>
    <w:rsid w:val="00D01464"/>
    <w:rsid w:val="00D032EC"/>
    <w:rsid w:val="00D03628"/>
    <w:rsid w:val="00D03E11"/>
    <w:rsid w:val="00D22C9B"/>
    <w:rsid w:val="00D26257"/>
    <w:rsid w:val="00D47134"/>
    <w:rsid w:val="00D47A28"/>
    <w:rsid w:val="00D5697D"/>
    <w:rsid w:val="00D56FEB"/>
    <w:rsid w:val="00D617F6"/>
    <w:rsid w:val="00D61809"/>
    <w:rsid w:val="00D65833"/>
    <w:rsid w:val="00D66C5B"/>
    <w:rsid w:val="00D70F88"/>
    <w:rsid w:val="00D852E5"/>
    <w:rsid w:val="00D91CB4"/>
    <w:rsid w:val="00DA358A"/>
    <w:rsid w:val="00DA3FFA"/>
    <w:rsid w:val="00DB763B"/>
    <w:rsid w:val="00DC4FE9"/>
    <w:rsid w:val="00DD03D9"/>
    <w:rsid w:val="00DD04EA"/>
    <w:rsid w:val="00DD12F1"/>
    <w:rsid w:val="00DE3430"/>
    <w:rsid w:val="00DF14FB"/>
    <w:rsid w:val="00DF2C52"/>
    <w:rsid w:val="00E02373"/>
    <w:rsid w:val="00E0280D"/>
    <w:rsid w:val="00E03100"/>
    <w:rsid w:val="00E131CD"/>
    <w:rsid w:val="00E14495"/>
    <w:rsid w:val="00E21E32"/>
    <w:rsid w:val="00E22738"/>
    <w:rsid w:val="00E24E11"/>
    <w:rsid w:val="00E2715E"/>
    <w:rsid w:val="00E343FF"/>
    <w:rsid w:val="00E43509"/>
    <w:rsid w:val="00E47E8F"/>
    <w:rsid w:val="00E5344E"/>
    <w:rsid w:val="00E63315"/>
    <w:rsid w:val="00E6637B"/>
    <w:rsid w:val="00E76642"/>
    <w:rsid w:val="00E76726"/>
    <w:rsid w:val="00E77CB6"/>
    <w:rsid w:val="00E8309D"/>
    <w:rsid w:val="00E85EB9"/>
    <w:rsid w:val="00E86667"/>
    <w:rsid w:val="00E95838"/>
    <w:rsid w:val="00EA2E75"/>
    <w:rsid w:val="00EA7E8D"/>
    <w:rsid w:val="00EB6C85"/>
    <w:rsid w:val="00EC79B8"/>
    <w:rsid w:val="00EE1E0C"/>
    <w:rsid w:val="00EE20DF"/>
    <w:rsid w:val="00EE5BD8"/>
    <w:rsid w:val="00EF630E"/>
    <w:rsid w:val="00F04945"/>
    <w:rsid w:val="00F0785F"/>
    <w:rsid w:val="00F12E74"/>
    <w:rsid w:val="00F210AA"/>
    <w:rsid w:val="00F23189"/>
    <w:rsid w:val="00F24E21"/>
    <w:rsid w:val="00F25D11"/>
    <w:rsid w:val="00F333AE"/>
    <w:rsid w:val="00F35798"/>
    <w:rsid w:val="00F51DC2"/>
    <w:rsid w:val="00F555B5"/>
    <w:rsid w:val="00F55E00"/>
    <w:rsid w:val="00F55E15"/>
    <w:rsid w:val="00F561D8"/>
    <w:rsid w:val="00F71D86"/>
    <w:rsid w:val="00F72852"/>
    <w:rsid w:val="00F750C7"/>
    <w:rsid w:val="00F753FC"/>
    <w:rsid w:val="00F7627B"/>
    <w:rsid w:val="00F8350E"/>
    <w:rsid w:val="00F909C7"/>
    <w:rsid w:val="00F97FF8"/>
    <w:rsid w:val="00FB17BF"/>
    <w:rsid w:val="00FB2E48"/>
    <w:rsid w:val="00FB40A0"/>
    <w:rsid w:val="00FC3A6B"/>
    <w:rsid w:val="00FD2B3E"/>
    <w:rsid w:val="00FD77E7"/>
    <w:rsid w:val="00FF2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47C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D03D9"/>
    <w:pPr>
      <w:keepNext/>
      <w:jc w:val="center"/>
      <w:outlineLvl w:val="0"/>
    </w:pPr>
    <w:rPr>
      <w:rFonts w:ascii="Calibri" w:hAnsi="Calibri"/>
      <w:sz w:val="44"/>
    </w:rPr>
  </w:style>
  <w:style w:type="paragraph" w:styleId="2">
    <w:name w:val="heading 2"/>
    <w:basedOn w:val="a0"/>
    <w:next w:val="a0"/>
    <w:link w:val="20"/>
    <w:qFormat/>
    <w:rsid w:val="00DD03D9"/>
    <w:pPr>
      <w:keepNext/>
      <w:outlineLvl w:val="1"/>
    </w:pPr>
    <w:rPr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99"/>
    <w:qFormat/>
    <w:rsid w:val="00FF2D52"/>
    <w:pPr>
      <w:ind w:left="720"/>
      <w:contextualSpacing/>
    </w:pPr>
  </w:style>
  <w:style w:type="paragraph" w:styleId="21">
    <w:name w:val="Body Text 2"/>
    <w:basedOn w:val="a0"/>
    <w:link w:val="22"/>
    <w:rsid w:val="005A2755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rsid w:val="005A27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DD03D9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5">
    <w:name w:val="Normal (Web)"/>
    <w:basedOn w:val="a0"/>
    <w:rsid w:val="00DD03D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10">
    <w:name w:val="Заголовок 1 Знак"/>
    <w:basedOn w:val="a1"/>
    <w:link w:val="1"/>
    <w:rsid w:val="00DD03D9"/>
    <w:rPr>
      <w:rFonts w:ascii="Calibri" w:eastAsia="Times New Roman" w:hAnsi="Calibri" w:cs="Times New Roman"/>
      <w:sz w:val="44"/>
      <w:szCs w:val="24"/>
      <w:lang w:eastAsia="ru-RU"/>
    </w:rPr>
  </w:style>
  <w:style w:type="table" w:styleId="a6">
    <w:name w:val="Table Grid"/>
    <w:basedOn w:val="a2"/>
    <w:uiPriority w:val="59"/>
    <w:rsid w:val="00DD03D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0"/>
    <w:link w:val="a8"/>
    <w:rsid w:val="00DD03D9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8">
    <w:name w:val="Верхний колонтитул Знак"/>
    <w:basedOn w:val="a1"/>
    <w:link w:val="a7"/>
    <w:rsid w:val="00DD03D9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0"/>
    <w:link w:val="aa"/>
    <w:uiPriority w:val="99"/>
    <w:rsid w:val="00DD03D9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a">
    <w:name w:val="Нижний колонтитул Знак"/>
    <w:basedOn w:val="a1"/>
    <w:link w:val="a9"/>
    <w:uiPriority w:val="99"/>
    <w:rsid w:val="00DD03D9"/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0"/>
    <w:link w:val="ac"/>
    <w:uiPriority w:val="99"/>
    <w:semiHidden/>
    <w:unhideWhenUsed/>
    <w:rsid w:val="00DD03D9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DD03D9"/>
    <w:rPr>
      <w:rFonts w:ascii="Tahoma" w:eastAsia="Times New Roman" w:hAnsi="Tahoma" w:cs="Times New Roman"/>
      <w:sz w:val="16"/>
      <w:szCs w:val="16"/>
      <w:lang w:eastAsia="ru-RU"/>
    </w:rPr>
  </w:style>
  <w:style w:type="character" w:styleId="ad">
    <w:name w:val="page number"/>
    <w:basedOn w:val="a1"/>
    <w:rsid w:val="00DD03D9"/>
  </w:style>
  <w:style w:type="paragraph" w:customStyle="1" w:styleId="11">
    <w:name w:val="Знак1"/>
    <w:basedOn w:val="a0"/>
    <w:rsid w:val="00DD03D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Title"/>
    <w:basedOn w:val="a0"/>
    <w:link w:val="af"/>
    <w:qFormat/>
    <w:rsid w:val="00DD03D9"/>
    <w:pPr>
      <w:jc w:val="center"/>
    </w:pPr>
    <w:rPr>
      <w:rFonts w:ascii="Calibri" w:hAnsi="Calibri"/>
      <w:b/>
      <w:bCs/>
      <w:sz w:val="28"/>
    </w:rPr>
  </w:style>
  <w:style w:type="character" w:customStyle="1" w:styleId="af">
    <w:name w:val="Название Знак"/>
    <w:basedOn w:val="a1"/>
    <w:link w:val="ae"/>
    <w:rsid w:val="00DD03D9"/>
    <w:rPr>
      <w:rFonts w:ascii="Calibri" w:eastAsia="Times New Roman" w:hAnsi="Calibri" w:cs="Times New Roman"/>
      <w:b/>
      <w:bCs/>
      <w:sz w:val="28"/>
      <w:szCs w:val="24"/>
      <w:lang w:eastAsia="ru-RU"/>
    </w:rPr>
  </w:style>
  <w:style w:type="paragraph" w:customStyle="1" w:styleId="af0">
    <w:name w:val="Знак Знак Знак Знак Знак Знак Знак Знак Знак Знак"/>
    <w:basedOn w:val="a0"/>
    <w:rsid w:val="00DD03D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1">
    <w:name w:val="Обычный абзац"/>
    <w:basedOn w:val="a0"/>
    <w:rsid w:val="00DD03D9"/>
    <w:pPr>
      <w:spacing w:line="288" w:lineRule="auto"/>
      <w:ind w:firstLine="567"/>
      <w:jc w:val="both"/>
    </w:pPr>
    <w:rPr>
      <w:szCs w:val="20"/>
    </w:rPr>
  </w:style>
  <w:style w:type="paragraph" w:styleId="af2">
    <w:name w:val="Body Text"/>
    <w:basedOn w:val="a0"/>
    <w:link w:val="af3"/>
    <w:rsid w:val="00DD03D9"/>
    <w:pPr>
      <w:jc w:val="both"/>
    </w:pPr>
    <w:rPr>
      <w:rFonts w:ascii="Calibri" w:hAnsi="Calibri"/>
    </w:rPr>
  </w:style>
  <w:style w:type="character" w:customStyle="1" w:styleId="af3">
    <w:name w:val="Основной текст Знак"/>
    <w:basedOn w:val="a1"/>
    <w:link w:val="af2"/>
    <w:rsid w:val="00DD03D9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af4">
    <w:name w:val="Знак"/>
    <w:basedOn w:val="a0"/>
    <w:rsid w:val="00DD03D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5">
    <w:name w:val="footnote text"/>
    <w:basedOn w:val="a0"/>
    <w:link w:val="af6"/>
    <w:semiHidden/>
    <w:rsid w:val="00DD03D9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6">
    <w:name w:val="Текст сноски Знак"/>
    <w:basedOn w:val="a1"/>
    <w:link w:val="af5"/>
    <w:semiHidden/>
    <w:rsid w:val="00DD03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DD03D9"/>
    <w:pPr>
      <w:spacing w:after="120" w:line="480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24">
    <w:name w:val="Основной текст с отступом 2 Знак"/>
    <w:basedOn w:val="a1"/>
    <w:link w:val="23"/>
    <w:rsid w:val="00DD03D9"/>
    <w:rPr>
      <w:rFonts w:ascii="Calibri" w:eastAsia="Times New Roman" w:hAnsi="Calibri" w:cs="Times New Roman"/>
    </w:rPr>
  </w:style>
  <w:style w:type="paragraph" w:styleId="3">
    <w:name w:val="Body Text 3"/>
    <w:basedOn w:val="a0"/>
    <w:link w:val="30"/>
    <w:rsid w:val="00DD03D9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0">
    <w:name w:val="Основной текст 3 Знак"/>
    <w:basedOn w:val="a1"/>
    <w:link w:val="3"/>
    <w:rsid w:val="00DD03D9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12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a0"/>
    <w:rsid w:val="00DD03D9"/>
    <w:pPr>
      <w:spacing w:after="160" w:line="240" w:lineRule="exact"/>
    </w:pPr>
    <w:rPr>
      <w:rFonts w:cs="Verdana"/>
      <w:sz w:val="28"/>
      <w:szCs w:val="28"/>
      <w:lang w:eastAsia="en-US" w:bidi="pa-IN"/>
    </w:rPr>
  </w:style>
  <w:style w:type="character" w:customStyle="1" w:styleId="greenurl1">
    <w:name w:val="green_url1"/>
    <w:rsid w:val="00DD03D9"/>
    <w:rPr>
      <w:color w:val="006600"/>
    </w:rPr>
  </w:style>
  <w:style w:type="paragraph" w:styleId="af7">
    <w:name w:val="Block Text"/>
    <w:basedOn w:val="a0"/>
    <w:rsid w:val="00DD03D9"/>
    <w:pPr>
      <w:ind w:left="2992" w:right="2981"/>
      <w:jc w:val="both"/>
    </w:pPr>
    <w:rPr>
      <w:rFonts w:ascii="Arial" w:eastAsia="Calibri" w:hAnsi="Arial" w:cs="Arial"/>
      <w:sz w:val="18"/>
      <w:szCs w:val="18"/>
    </w:rPr>
  </w:style>
  <w:style w:type="character" w:customStyle="1" w:styleId="af8">
    <w:name w:val="Схема документа Знак"/>
    <w:link w:val="af9"/>
    <w:semiHidden/>
    <w:locked/>
    <w:rsid w:val="00DD03D9"/>
    <w:rPr>
      <w:rFonts w:ascii="Tahoma" w:hAnsi="Tahoma" w:cs="Tahoma"/>
      <w:shd w:val="clear" w:color="auto" w:fill="000080"/>
    </w:rPr>
  </w:style>
  <w:style w:type="paragraph" w:styleId="af9">
    <w:name w:val="Document Map"/>
    <w:basedOn w:val="a0"/>
    <w:link w:val="af8"/>
    <w:semiHidden/>
    <w:rsid w:val="00DD03D9"/>
    <w:pPr>
      <w:widowControl w:val="0"/>
      <w:shd w:val="clear" w:color="auto" w:fill="000080"/>
      <w:autoSpaceDE w:val="0"/>
      <w:autoSpaceDN w:val="0"/>
      <w:adjustRightInd w:val="0"/>
    </w:pPr>
    <w:rPr>
      <w:rFonts w:ascii="Tahoma" w:eastAsiaTheme="minorHAnsi" w:hAnsi="Tahoma" w:cs="Tahoma"/>
      <w:sz w:val="22"/>
      <w:szCs w:val="22"/>
      <w:lang w:eastAsia="en-US"/>
    </w:rPr>
  </w:style>
  <w:style w:type="character" w:customStyle="1" w:styleId="13">
    <w:name w:val="Схема документа Знак1"/>
    <w:basedOn w:val="a1"/>
    <w:uiPriority w:val="99"/>
    <w:semiHidden/>
    <w:rsid w:val="00DD03D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">
    <w:name w:val="Знак Знак7"/>
    <w:locked/>
    <w:rsid w:val="00DD03D9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a">
    <w:name w:val="Знак Знак Знак"/>
    <w:basedOn w:val="a0"/>
    <w:rsid w:val="00DD03D9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6">
    <w:name w:val="Знак Знак6"/>
    <w:rsid w:val="00DD03D9"/>
    <w:rPr>
      <w:rFonts w:ascii="Tahoma" w:eastAsia="Times New Roman" w:hAnsi="Tahoma" w:cs="Tahoma" w:hint="default"/>
      <w:sz w:val="16"/>
      <w:szCs w:val="16"/>
      <w:lang w:eastAsia="ru-RU"/>
    </w:rPr>
  </w:style>
  <w:style w:type="character" w:customStyle="1" w:styleId="5">
    <w:name w:val="Знак Знак5"/>
    <w:rsid w:val="00DD03D9"/>
    <w:rPr>
      <w:rFonts w:ascii="Times New Roman" w:eastAsia="Calibri" w:hAnsi="Times New Roman" w:cs="Times New Roman" w:hint="default"/>
      <w:sz w:val="28"/>
      <w:szCs w:val="28"/>
      <w:lang w:eastAsia="ru-RU"/>
    </w:rPr>
  </w:style>
  <w:style w:type="character" w:customStyle="1" w:styleId="FontStyle63">
    <w:name w:val="Font Style63"/>
    <w:rsid w:val="00DD03D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64">
    <w:name w:val="Font Style64"/>
    <w:rsid w:val="00DD03D9"/>
    <w:rPr>
      <w:rFonts w:ascii="Times New Roman" w:hAnsi="Times New Roman" w:cs="Times New Roman" w:hint="default"/>
      <w:sz w:val="22"/>
      <w:szCs w:val="22"/>
    </w:rPr>
  </w:style>
  <w:style w:type="character" w:customStyle="1" w:styleId="WW8Num3z0">
    <w:name w:val="WW8Num3z0"/>
    <w:rsid w:val="00DD03D9"/>
    <w:rPr>
      <w:rFonts w:ascii="Symbol" w:hAnsi="Symbol"/>
    </w:rPr>
  </w:style>
  <w:style w:type="paragraph" w:customStyle="1" w:styleId="31">
    <w:name w:val="Основной текст с отступом 31"/>
    <w:basedOn w:val="a0"/>
    <w:rsid w:val="00DD03D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afb">
    <w:name w:val="Содержимое таблицы"/>
    <w:basedOn w:val="a0"/>
    <w:rsid w:val="00DD03D9"/>
    <w:pPr>
      <w:suppressLineNumbers/>
      <w:suppressAutoHyphens/>
    </w:pPr>
    <w:rPr>
      <w:lang w:eastAsia="ar-SA"/>
    </w:rPr>
  </w:style>
  <w:style w:type="paragraph" w:styleId="a">
    <w:name w:val="List Bullet"/>
    <w:basedOn w:val="a0"/>
    <w:rsid w:val="00DD03D9"/>
    <w:pPr>
      <w:numPr>
        <w:numId w:val="20"/>
      </w:numPr>
      <w:spacing w:after="200" w:line="276" w:lineRule="auto"/>
      <w:contextualSpacing/>
    </w:pPr>
    <w:rPr>
      <w:rFonts w:ascii="Calibri" w:hAnsi="Calibri"/>
      <w:sz w:val="22"/>
      <w:szCs w:val="22"/>
    </w:rPr>
  </w:style>
  <w:style w:type="paragraph" w:customStyle="1" w:styleId="14">
    <w:name w:val="Обычный (веб)1"/>
    <w:basedOn w:val="a0"/>
    <w:rsid w:val="00DD03D9"/>
    <w:pPr>
      <w:suppressAutoHyphens/>
      <w:spacing w:before="280" w:after="280"/>
      <w:ind w:firstLine="300"/>
      <w:jc w:val="both"/>
    </w:pPr>
    <w:rPr>
      <w:rFonts w:ascii="Tahoma" w:hAnsi="Tahoma" w:cs="Tahoma"/>
      <w:color w:val="333333"/>
      <w:sz w:val="17"/>
      <w:szCs w:val="17"/>
      <w:lang w:eastAsia="ar-SA"/>
    </w:rPr>
  </w:style>
  <w:style w:type="paragraph" w:customStyle="1" w:styleId="Style2">
    <w:name w:val="Style2"/>
    <w:basedOn w:val="a0"/>
    <w:uiPriority w:val="99"/>
    <w:rsid w:val="00DD03D9"/>
    <w:pPr>
      <w:widowControl w:val="0"/>
      <w:autoSpaceDE w:val="0"/>
      <w:autoSpaceDN w:val="0"/>
      <w:adjustRightInd w:val="0"/>
      <w:spacing w:line="214" w:lineRule="exact"/>
      <w:ind w:firstLine="346"/>
      <w:jc w:val="both"/>
    </w:pPr>
    <w:rPr>
      <w:rFonts w:ascii="Tahoma" w:hAnsi="Tahoma" w:cs="Tahoma"/>
    </w:rPr>
  </w:style>
  <w:style w:type="paragraph" w:customStyle="1" w:styleId="afc">
    <w:name w:val="Основной"/>
    <w:basedOn w:val="a0"/>
    <w:rsid w:val="00DD03D9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sz w:val="21"/>
      <w:szCs w:val="21"/>
    </w:rPr>
  </w:style>
  <w:style w:type="numbering" w:customStyle="1" w:styleId="15">
    <w:name w:val="Нет списка1"/>
    <w:next w:val="a3"/>
    <w:uiPriority w:val="99"/>
    <w:semiHidden/>
    <w:unhideWhenUsed/>
    <w:rsid w:val="00DD03D9"/>
  </w:style>
  <w:style w:type="table" w:customStyle="1" w:styleId="16">
    <w:name w:val="Сетка таблицы1"/>
    <w:basedOn w:val="a2"/>
    <w:next w:val="a6"/>
    <w:uiPriority w:val="59"/>
    <w:rsid w:val="00DD03D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D03D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rsid w:val="00AF3E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d">
    <w:name w:val="No Spacing"/>
    <w:aliases w:val="основа"/>
    <w:link w:val="afe"/>
    <w:uiPriority w:val="1"/>
    <w:qFormat/>
    <w:rsid w:val="006F61E3"/>
    <w:pPr>
      <w:suppressAutoHyphens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character" w:customStyle="1" w:styleId="afe">
    <w:name w:val="Без интервала Знак"/>
    <w:aliases w:val="основа Знак"/>
    <w:link w:val="afd"/>
    <w:locked/>
    <w:rsid w:val="00350A0F"/>
    <w:rPr>
      <w:rFonts w:ascii="Times New Roman" w:eastAsia="Arial" w:hAnsi="Times New Roman" w:cs="Calibri"/>
      <w:sz w:val="24"/>
      <w:szCs w:val="24"/>
      <w:lang w:eastAsia="ar-SA"/>
    </w:rPr>
  </w:style>
  <w:style w:type="paragraph" w:customStyle="1" w:styleId="Standard">
    <w:name w:val="Standard"/>
    <w:rsid w:val="007B0FBE"/>
    <w:pPr>
      <w:widowControl w:val="0"/>
      <w:suppressAutoHyphens/>
      <w:autoSpaceDN w:val="0"/>
      <w:spacing w:after="0" w:line="240" w:lineRule="auto"/>
    </w:pPr>
    <w:rPr>
      <w:rFonts w:ascii="Liberation Serif" w:eastAsia="Times New Roman" w:hAnsi="Liberation Serif" w:cs="DejaVu Sans"/>
      <w:kern w:val="3"/>
      <w:sz w:val="24"/>
      <w:szCs w:val="24"/>
      <w:lang w:eastAsia="ru-RU"/>
    </w:rPr>
  </w:style>
  <w:style w:type="paragraph" w:customStyle="1" w:styleId="FR2">
    <w:name w:val="FR2"/>
    <w:rsid w:val="00E77CB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5">
    <w:name w:val="Основной текст (2)_"/>
    <w:link w:val="26"/>
    <w:rsid w:val="005B3648"/>
    <w:rPr>
      <w:rFonts w:ascii="Century Schoolbook" w:eastAsia="Century Schoolbook" w:hAnsi="Century Schoolbook" w:cs="Century Schoolbook"/>
      <w:shd w:val="clear" w:color="auto" w:fill="FFFFFF"/>
    </w:rPr>
  </w:style>
  <w:style w:type="paragraph" w:customStyle="1" w:styleId="26">
    <w:name w:val="Основной текст (2)"/>
    <w:basedOn w:val="a0"/>
    <w:link w:val="25"/>
    <w:rsid w:val="005B3648"/>
    <w:pPr>
      <w:widowControl w:val="0"/>
      <w:shd w:val="clear" w:color="auto" w:fill="FFFFFF"/>
      <w:spacing w:before="60" w:line="230" w:lineRule="exact"/>
      <w:ind w:hanging="300"/>
      <w:jc w:val="both"/>
    </w:pPr>
    <w:rPr>
      <w:rFonts w:ascii="Century Schoolbook" w:eastAsia="Century Schoolbook" w:hAnsi="Century Schoolbook" w:cs="Century Schoolbook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3B99FC-2DAF-4F29-9518-73F8269AA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45</Pages>
  <Words>8548</Words>
  <Characters>48728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БондаренкоМ</cp:lastModifiedBy>
  <cp:revision>8</cp:revision>
  <cp:lastPrinted>2015-10-22T10:30:00Z</cp:lastPrinted>
  <dcterms:created xsi:type="dcterms:W3CDTF">2018-12-05T20:23:00Z</dcterms:created>
  <dcterms:modified xsi:type="dcterms:W3CDTF">2018-12-07T11:45:00Z</dcterms:modified>
</cp:coreProperties>
</file>