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D7A" w:rsidRDefault="00F57D7A" w:rsidP="00F57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F57D7A" w:rsidRDefault="00F57D7A" w:rsidP="00F57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рабочей программе по учебному предмету</w:t>
      </w:r>
    </w:p>
    <w:p w:rsidR="00F57D7A" w:rsidRDefault="00F57D7A" w:rsidP="00F57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«биология»</w:t>
      </w:r>
    </w:p>
    <w:p w:rsidR="00F57D7A" w:rsidRDefault="00F57D7A" w:rsidP="00F57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5-9 классов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биологии построена на основе фундаментального ядра содержания основного общего образования, Федерального государственного образовательного стандарта основного общего образования, программы развития и формирования универсальных учебных действий, программы духовно-нравственного развития и воспитания личности, Примерной программы основного общего образования, рабочей программы по биологии для 5-9 классов линии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методических комплектов «Линия жизни» под редакцией В.В. Пасечника. Рабочая программа соответствует требованиям к результатам освоения основной образовательной программы основного общего образования и реализует программу формирования универсальных учебных действий. УМК предметной линии учебников «Линия жизни» авторов: В. В. Пасечник, С.В.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Суматохин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Г.С. Калинова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Г. Швецов , З.Г.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Гапонюк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издательство «Просвещение», 2013 г. 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изучения предмета: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освоение знаний о многообразии объектов и явлений природы;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мира живой  и неживой природы; изменениях природной среды под воздействием человека;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овладение начальными исследовательскими умениями проводить наблюдения, учёт, опыты и измерения, описывать их результаты, формулировать выводы;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развитие интереса к изучению природы, интеллектуальных  и творческих  способностей в процессе решения познавательных задач;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воспитание положительного эмоционально-ценностного отношения к природе;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стремления действовать в окружающей среде в соответствии с экологическими нормами поведения, соблюдать здоровый образ жизни;  применение полученных знаний и умений для решения практических задач в повседневной жизни, безопасного поведения в природной среде, оказания простейших видов первой медицинской помощи.    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УМК:  В.В. Пасечник, С.В.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Суматохин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Г.С. Калинова, З.Г.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Гапонюк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Биология. 5 – 6 классы (учебник)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Пасечник и др. Биология. Поурочные разработки. 5- 6 классы (пособие для учителя). 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Пасечник и др. Биология. 7 класс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учебник) 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Пасечник и др. Биология. Поурочные разработки. 7 класс (пособие для учителя) 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Пасечник и др. Биология. 8 класс (учебник) 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Пасечник и др. Биология. Поурочные разработки. 8 класс (пособие для учителя) </w:t>
      </w:r>
    </w:p>
    <w:p w:rsid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Пасечник и др. Биология. 9 класс (учебник) </w:t>
      </w:r>
    </w:p>
    <w:p w:rsidR="00B31AA9" w:rsidRPr="00F57D7A" w:rsidRDefault="00F57D7A" w:rsidP="00F57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Пасечник и др. Биология. Рабочие программы. 5-9 классы</w:t>
      </w:r>
      <w:bookmarkStart w:id="0" w:name="_GoBack"/>
      <w:bookmarkEnd w:id="0"/>
    </w:p>
    <w:sectPr w:rsidR="00B31AA9" w:rsidRPr="00F57D7A" w:rsidSect="00B31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D7A"/>
    <w:rsid w:val="00B31AA9"/>
    <w:rsid w:val="00F5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5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2006</Characters>
  <Application>Microsoft Office Word</Application>
  <DocSecurity>0</DocSecurity>
  <Lines>16</Lines>
  <Paragraphs>4</Paragraphs>
  <ScaleCrop>false</ScaleCrop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2020-11-25T05:35:00Z</dcterms:created>
  <dcterms:modified xsi:type="dcterms:W3CDTF">2020-11-25T05:35:00Z</dcterms:modified>
</cp:coreProperties>
</file>