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CA4" w:rsidRDefault="00371CA4" w:rsidP="00D6686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40425" cy="8144624"/>
            <wp:effectExtent l="19050" t="0" r="3175" b="0"/>
            <wp:docPr id="1" name="Рисунок 1" descr="C:\Documents and Settings\БондаренкоМ.MARG\Рабочий стол\22.12.20\док\07.2 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БондаренкоМ.MARG\Рабочий стол\22.12.20\док\07.2 023.jpg"/>
                    <pic:cNvPicPr>
                      <a:picLocks noChangeAspect="1" noChangeArrowheads="1"/>
                    </pic:cNvPicPr>
                  </pic:nvPicPr>
                  <pic:blipFill>
                    <a:blip r:embed="rId8" cstate="print"/>
                    <a:srcRect/>
                    <a:stretch>
                      <a:fillRect/>
                    </a:stretch>
                  </pic:blipFill>
                  <pic:spPr bwMode="auto">
                    <a:xfrm>
                      <a:off x="0" y="0"/>
                      <a:ext cx="5940425" cy="8144624"/>
                    </a:xfrm>
                    <a:prstGeom prst="rect">
                      <a:avLst/>
                    </a:prstGeom>
                    <a:noFill/>
                    <a:ln w="9525">
                      <a:noFill/>
                      <a:miter lim="800000"/>
                      <a:headEnd/>
                      <a:tailEnd/>
                    </a:ln>
                  </pic:spPr>
                </pic:pic>
              </a:graphicData>
            </a:graphic>
          </wp:inline>
        </w:drawing>
      </w:r>
    </w:p>
    <w:p w:rsidR="00371CA4" w:rsidRDefault="00371CA4" w:rsidP="00D66868">
      <w:pPr>
        <w:spacing w:after="0" w:line="240" w:lineRule="auto"/>
        <w:jc w:val="center"/>
        <w:rPr>
          <w:rFonts w:ascii="Times New Roman" w:eastAsia="Times New Roman" w:hAnsi="Times New Roman" w:cs="Times New Roman"/>
          <w:sz w:val="24"/>
          <w:szCs w:val="24"/>
          <w:lang w:eastAsia="ru-RU"/>
        </w:rPr>
      </w:pPr>
    </w:p>
    <w:p w:rsidR="00371CA4" w:rsidRDefault="00371CA4" w:rsidP="00D66868">
      <w:pPr>
        <w:spacing w:after="0" w:line="240" w:lineRule="auto"/>
        <w:jc w:val="center"/>
        <w:rPr>
          <w:rFonts w:ascii="Times New Roman" w:eastAsia="Times New Roman" w:hAnsi="Times New Roman" w:cs="Times New Roman"/>
          <w:sz w:val="24"/>
          <w:szCs w:val="24"/>
          <w:lang w:eastAsia="ru-RU"/>
        </w:rPr>
      </w:pPr>
    </w:p>
    <w:p w:rsidR="00371CA4" w:rsidRDefault="00371CA4" w:rsidP="00D66868">
      <w:pPr>
        <w:spacing w:after="0" w:line="240" w:lineRule="auto"/>
        <w:jc w:val="center"/>
        <w:rPr>
          <w:rFonts w:ascii="Times New Roman" w:eastAsia="Times New Roman" w:hAnsi="Times New Roman" w:cs="Times New Roman"/>
          <w:sz w:val="24"/>
          <w:szCs w:val="24"/>
          <w:lang w:eastAsia="ru-RU"/>
        </w:rPr>
      </w:pPr>
    </w:p>
    <w:p w:rsidR="00371CA4" w:rsidRDefault="00371CA4" w:rsidP="00D66868">
      <w:pPr>
        <w:spacing w:after="0" w:line="240" w:lineRule="auto"/>
        <w:jc w:val="center"/>
        <w:rPr>
          <w:rFonts w:ascii="Times New Roman" w:eastAsia="Times New Roman" w:hAnsi="Times New Roman" w:cs="Times New Roman"/>
          <w:sz w:val="24"/>
          <w:szCs w:val="24"/>
          <w:lang w:eastAsia="ru-RU"/>
        </w:rPr>
      </w:pPr>
    </w:p>
    <w:p w:rsidR="00371CA4" w:rsidRDefault="00371CA4" w:rsidP="00D66868">
      <w:pPr>
        <w:spacing w:after="0" w:line="240" w:lineRule="auto"/>
        <w:jc w:val="center"/>
        <w:rPr>
          <w:rFonts w:ascii="Times New Roman" w:eastAsia="Times New Roman" w:hAnsi="Times New Roman" w:cs="Times New Roman"/>
          <w:sz w:val="24"/>
          <w:szCs w:val="24"/>
          <w:lang w:eastAsia="ru-RU"/>
        </w:rPr>
      </w:pPr>
    </w:p>
    <w:p w:rsidR="00371CA4" w:rsidRDefault="00371CA4" w:rsidP="00D66868">
      <w:pPr>
        <w:spacing w:after="0" w:line="240" w:lineRule="auto"/>
        <w:jc w:val="center"/>
        <w:rPr>
          <w:rFonts w:ascii="Times New Roman" w:eastAsia="Times New Roman" w:hAnsi="Times New Roman" w:cs="Times New Roman"/>
          <w:sz w:val="24"/>
          <w:szCs w:val="24"/>
          <w:lang w:eastAsia="ru-RU"/>
        </w:rPr>
      </w:pPr>
    </w:p>
    <w:p w:rsidR="00A634A5" w:rsidRDefault="00A634A5" w:rsidP="00371CA4">
      <w:pPr>
        <w:rPr>
          <w:rFonts w:ascii="Times New Roman" w:hAnsi="Times New Roman" w:cs="Times New Roman"/>
          <w:b/>
          <w:sz w:val="28"/>
          <w:szCs w:val="28"/>
        </w:rPr>
        <w:sectPr w:rsidR="00A634A5" w:rsidSect="004C2669">
          <w:footerReference w:type="default" r:id="rId9"/>
          <w:pgSz w:w="11906" w:h="16838"/>
          <w:pgMar w:top="1134" w:right="850" w:bottom="1134" w:left="1701" w:header="708" w:footer="708" w:gutter="0"/>
          <w:pgNumType w:start="0"/>
          <w:cols w:space="708"/>
          <w:docGrid w:linePitch="360"/>
        </w:sectPr>
      </w:pPr>
    </w:p>
    <w:p w:rsidR="00D66868" w:rsidRPr="001D006D" w:rsidRDefault="00D66868" w:rsidP="001D006D">
      <w:pPr>
        <w:spacing w:after="0" w:line="240" w:lineRule="auto"/>
        <w:jc w:val="center"/>
        <w:rPr>
          <w:rFonts w:ascii="Times New Roman" w:hAnsi="Times New Roman" w:cs="Times New Roman"/>
          <w:b/>
          <w:sz w:val="24"/>
          <w:szCs w:val="24"/>
        </w:rPr>
      </w:pPr>
      <w:r w:rsidRPr="001D006D">
        <w:rPr>
          <w:rFonts w:ascii="Times New Roman" w:hAnsi="Times New Roman" w:cs="Times New Roman"/>
          <w:b/>
          <w:sz w:val="24"/>
          <w:szCs w:val="24"/>
        </w:rPr>
        <w:lastRenderedPageBreak/>
        <w:t>Пояснительная записка.</w:t>
      </w:r>
    </w:p>
    <w:p w:rsidR="00AB6C43" w:rsidRPr="002F1910" w:rsidRDefault="00EC16AB" w:rsidP="002F1910">
      <w:pPr>
        <w:numPr>
          <w:ilvl w:val="0"/>
          <w:numId w:val="2"/>
        </w:numPr>
        <w:tabs>
          <w:tab w:val="left" w:pos="284"/>
        </w:tabs>
        <w:suppressAutoHyphens/>
        <w:spacing w:after="0" w:line="240" w:lineRule="auto"/>
        <w:ind w:left="0" w:firstLine="0"/>
        <w:jc w:val="both"/>
        <w:rPr>
          <w:rFonts w:ascii="Times New Roman" w:hAnsi="Times New Roman"/>
          <w:sz w:val="24"/>
          <w:szCs w:val="24"/>
        </w:rPr>
      </w:pPr>
      <w:r w:rsidRPr="001D006D">
        <w:rPr>
          <w:rFonts w:ascii="Times New Roman" w:hAnsi="Times New Roman" w:cs="Times New Roman"/>
          <w:bCs/>
          <w:iCs/>
          <w:sz w:val="24"/>
          <w:szCs w:val="24"/>
        </w:rPr>
        <w:t xml:space="preserve">              </w:t>
      </w:r>
      <w:proofErr w:type="gramStart"/>
      <w:r w:rsidRPr="001D006D">
        <w:rPr>
          <w:rFonts w:ascii="Times New Roman" w:hAnsi="Times New Roman" w:cs="Times New Roman"/>
          <w:bCs/>
          <w:iCs/>
          <w:sz w:val="24"/>
          <w:szCs w:val="24"/>
        </w:rPr>
        <w:t>Р</w:t>
      </w:r>
      <w:r w:rsidR="00AB6C43" w:rsidRPr="001D006D">
        <w:rPr>
          <w:rFonts w:ascii="Times New Roman" w:hAnsi="Times New Roman" w:cs="Times New Roman"/>
          <w:bCs/>
          <w:iCs/>
          <w:sz w:val="24"/>
          <w:szCs w:val="24"/>
        </w:rPr>
        <w:t>абочая программа учебного предмет</w:t>
      </w:r>
      <w:r w:rsidR="00E44EAF" w:rsidRPr="001D006D">
        <w:rPr>
          <w:rFonts w:ascii="Times New Roman" w:hAnsi="Times New Roman" w:cs="Times New Roman"/>
          <w:bCs/>
          <w:iCs/>
          <w:sz w:val="24"/>
          <w:szCs w:val="24"/>
        </w:rPr>
        <w:t>а «Физическая культура</w:t>
      </w:r>
      <w:r w:rsidR="00AB6C43" w:rsidRPr="001D006D">
        <w:rPr>
          <w:rFonts w:ascii="Times New Roman" w:hAnsi="Times New Roman" w:cs="Times New Roman"/>
          <w:bCs/>
          <w:iCs/>
          <w:sz w:val="24"/>
          <w:szCs w:val="24"/>
        </w:rPr>
        <w:t xml:space="preserve">» </w:t>
      </w:r>
      <w:r w:rsidRPr="001D006D">
        <w:rPr>
          <w:rFonts w:ascii="Times New Roman" w:hAnsi="Times New Roman" w:cs="Times New Roman"/>
          <w:sz w:val="24"/>
          <w:szCs w:val="24"/>
        </w:rPr>
        <w:t>для 10 - 11</w:t>
      </w:r>
      <w:r w:rsidR="00AB6C43" w:rsidRPr="001D006D">
        <w:rPr>
          <w:rFonts w:ascii="Times New Roman" w:hAnsi="Times New Roman" w:cs="Times New Roman"/>
          <w:sz w:val="24"/>
          <w:szCs w:val="24"/>
        </w:rPr>
        <w:t xml:space="preserve"> классов разработана:                                                                                                                                                                                                                        </w:t>
      </w:r>
      <w:r w:rsidR="00AB6C43" w:rsidRPr="002F1910">
        <w:rPr>
          <w:rFonts w:ascii="Times New Roman" w:hAnsi="Times New Roman" w:cs="Times New Roman"/>
          <w:b/>
          <w:sz w:val="24"/>
          <w:szCs w:val="24"/>
        </w:rPr>
        <w:t>на основе:</w:t>
      </w:r>
      <w:r w:rsidR="00AB6C43" w:rsidRPr="002F1910">
        <w:rPr>
          <w:rFonts w:ascii="Times New Roman" w:hAnsi="Times New Roman" w:cs="Times New Roman"/>
          <w:sz w:val="24"/>
          <w:szCs w:val="24"/>
        </w:rPr>
        <w:t xml:space="preserve"> </w:t>
      </w:r>
      <w:r w:rsidR="002F1910" w:rsidRPr="002F1910">
        <w:rPr>
          <w:rFonts w:ascii="Times New Roman" w:hAnsi="Times New Roman"/>
          <w:sz w:val="24"/>
          <w:szCs w:val="24"/>
        </w:rPr>
        <w:t xml:space="preserve"> федерального компонента Государственного образовательного стандарта общего среднего образования к результатам изучения учебного предмета «Физическая культура», 2004 г.;</w:t>
      </w:r>
      <w:proofErr w:type="gramEnd"/>
    </w:p>
    <w:p w:rsidR="00AB6C43" w:rsidRPr="001D006D" w:rsidRDefault="00AB6C43" w:rsidP="001D006D">
      <w:pPr>
        <w:spacing w:after="0" w:line="240" w:lineRule="auto"/>
        <w:jc w:val="both"/>
        <w:rPr>
          <w:rFonts w:ascii="Times New Roman" w:hAnsi="Times New Roman" w:cs="Times New Roman"/>
          <w:b/>
          <w:sz w:val="24"/>
          <w:szCs w:val="24"/>
        </w:rPr>
      </w:pPr>
      <w:r w:rsidRPr="001D006D">
        <w:rPr>
          <w:rFonts w:ascii="Times New Roman" w:hAnsi="Times New Roman" w:cs="Times New Roman"/>
          <w:b/>
          <w:sz w:val="24"/>
          <w:szCs w:val="24"/>
        </w:rPr>
        <w:t>с учётом</w:t>
      </w:r>
      <w:proofErr w:type="gramStart"/>
      <w:r w:rsidRPr="001D006D">
        <w:rPr>
          <w:rFonts w:ascii="Times New Roman" w:hAnsi="Times New Roman" w:cs="Times New Roman"/>
          <w:b/>
          <w:sz w:val="24"/>
          <w:szCs w:val="24"/>
        </w:rPr>
        <w:t xml:space="preserve"> :</w:t>
      </w:r>
      <w:proofErr w:type="gramEnd"/>
      <w:r w:rsidRPr="001D006D">
        <w:rPr>
          <w:rFonts w:ascii="Times New Roman" w:hAnsi="Times New Roman" w:cs="Times New Roman"/>
          <w:b/>
          <w:sz w:val="24"/>
          <w:szCs w:val="24"/>
        </w:rPr>
        <w:t xml:space="preserve"> </w:t>
      </w:r>
    </w:p>
    <w:p w:rsidR="00AB6C43" w:rsidRPr="001D006D" w:rsidRDefault="00E44EAF" w:rsidP="001D006D">
      <w:pPr>
        <w:spacing w:after="0" w:line="240" w:lineRule="auto"/>
        <w:jc w:val="both"/>
        <w:rPr>
          <w:rFonts w:ascii="Times New Roman" w:hAnsi="Times New Roman" w:cs="Times New Roman"/>
          <w:sz w:val="24"/>
          <w:szCs w:val="24"/>
        </w:rPr>
      </w:pPr>
      <w:r w:rsidRPr="001D006D">
        <w:rPr>
          <w:rFonts w:ascii="Times New Roman" w:hAnsi="Times New Roman" w:cs="Times New Roman"/>
          <w:sz w:val="24"/>
          <w:szCs w:val="24"/>
        </w:rPr>
        <w:t>-</w:t>
      </w:r>
      <w:r w:rsidR="00AB6C43" w:rsidRPr="001D006D">
        <w:rPr>
          <w:rFonts w:ascii="Times New Roman" w:hAnsi="Times New Roman" w:cs="Times New Roman"/>
          <w:sz w:val="24"/>
          <w:szCs w:val="24"/>
        </w:rPr>
        <w:t xml:space="preserve"> основной образовательной</w:t>
      </w:r>
      <w:r w:rsidR="00EC16AB" w:rsidRPr="001D006D">
        <w:rPr>
          <w:rFonts w:ascii="Times New Roman" w:hAnsi="Times New Roman" w:cs="Times New Roman"/>
          <w:sz w:val="24"/>
          <w:szCs w:val="24"/>
        </w:rPr>
        <w:t xml:space="preserve"> программы среднего</w:t>
      </w:r>
      <w:r w:rsidRPr="001D006D">
        <w:rPr>
          <w:rFonts w:ascii="Times New Roman" w:hAnsi="Times New Roman" w:cs="Times New Roman"/>
          <w:sz w:val="24"/>
          <w:szCs w:val="24"/>
        </w:rPr>
        <w:t xml:space="preserve"> общего образования муниципального бюджетного общеобразовательного учреждения «Новоалександровская средняя общеобразовательная школа </w:t>
      </w:r>
      <w:proofErr w:type="spellStart"/>
      <w:r w:rsidRPr="001D006D">
        <w:rPr>
          <w:rFonts w:ascii="Times New Roman" w:hAnsi="Times New Roman" w:cs="Times New Roman"/>
          <w:sz w:val="24"/>
          <w:szCs w:val="24"/>
        </w:rPr>
        <w:t>Ровеньского</w:t>
      </w:r>
      <w:proofErr w:type="spellEnd"/>
      <w:r w:rsidRPr="001D006D">
        <w:rPr>
          <w:rFonts w:ascii="Times New Roman" w:hAnsi="Times New Roman" w:cs="Times New Roman"/>
          <w:sz w:val="24"/>
          <w:szCs w:val="24"/>
        </w:rPr>
        <w:t xml:space="preserve"> района Белгородской области»;</w:t>
      </w:r>
    </w:p>
    <w:p w:rsidR="00EC16AB" w:rsidRPr="001D006D" w:rsidRDefault="00AB6C43" w:rsidP="001D006D">
      <w:pPr>
        <w:shd w:val="clear" w:color="auto" w:fill="FFFFFF"/>
        <w:spacing w:after="0" w:line="240" w:lineRule="auto"/>
        <w:jc w:val="both"/>
        <w:rPr>
          <w:rFonts w:ascii="Times New Roman" w:hAnsi="Times New Roman" w:cs="Times New Roman"/>
          <w:color w:val="000000"/>
          <w:sz w:val="24"/>
          <w:szCs w:val="24"/>
        </w:rPr>
      </w:pPr>
      <w:r w:rsidRPr="001D006D">
        <w:rPr>
          <w:rFonts w:ascii="Times New Roman" w:hAnsi="Times New Roman" w:cs="Times New Roman"/>
          <w:sz w:val="24"/>
          <w:szCs w:val="24"/>
        </w:rPr>
        <w:t xml:space="preserve">- авторской </w:t>
      </w:r>
      <w:r w:rsidR="00E44EAF" w:rsidRPr="001D006D">
        <w:rPr>
          <w:rFonts w:ascii="Times New Roman" w:hAnsi="Times New Roman" w:cs="Times New Roman"/>
          <w:sz w:val="24"/>
          <w:szCs w:val="24"/>
        </w:rPr>
        <w:t xml:space="preserve">рабочей программы: </w:t>
      </w:r>
      <w:r w:rsidR="00EC16AB" w:rsidRPr="001D006D">
        <w:rPr>
          <w:rFonts w:ascii="Times New Roman" w:hAnsi="Times New Roman" w:cs="Times New Roman"/>
          <w:color w:val="000000"/>
          <w:sz w:val="24"/>
          <w:szCs w:val="24"/>
        </w:rPr>
        <w:t>Физическая культура. Примерные рабочие программы.</w:t>
      </w:r>
    </w:p>
    <w:p w:rsidR="00AB6C43" w:rsidRPr="001D006D" w:rsidRDefault="00EC16AB" w:rsidP="001D006D">
      <w:pPr>
        <w:shd w:val="clear" w:color="auto" w:fill="FFFFFF"/>
        <w:spacing w:after="0" w:line="240" w:lineRule="auto"/>
        <w:jc w:val="both"/>
        <w:rPr>
          <w:rFonts w:ascii="Times New Roman" w:hAnsi="Times New Roman" w:cs="Times New Roman"/>
          <w:color w:val="000000"/>
          <w:sz w:val="24"/>
          <w:szCs w:val="24"/>
        </w:rPr>
      </w:pPr>
      <w:r w:rsidRPr="001D006D">
        <w:rPr>
          <w:rFonts w:ascii="Times New Roman" w:hAnsi="Times New Roman" w:cs="Times New Roman"/>
          <w:color w:val="000000"/>
          <w:sz w:val="24"/>
          <w:szCs w:val="24"/>
        </w:rPr>
        <w:t>Предметная линия учебников В. И. Ляха. 10—11 классы : учеб</w:t>
      </w:r>
      <w:proofErr w:type="gramStart"/>
      <w:r w:rsidRPr="001D006D">
        <w:rPr>
          <w:rFonts w:ascii="Times New Roman" w:hAnsi="Times New Roman" w:cs="Times New Roman"/>
          <w:color w:val="000000"/>
          <w:sz w:val="24"/>
          <w:szCs w:val="24"/>
        </w:rPr>
        <w:t>.</w:t>
      </w:r>
      <w:proofErr w:type="gramEnd"/>
      <w:r w:rsidRPr="001D006D">
        <w:rPr>
          <w:rFonts w:ascii="Times New Roman" w:hAnsi="Times New Roman" w:cs="Times New Roman"/>
          <w:color w:val="000000"/>
          <w:sz w:val="24"/>
          <w:szCs w:val="24"/>
        </w:rPr>
        <w:t xml:space="preserve"> </w:t>
      </w:r>
      <w:proofErr w:type="gramStart"/>
      <w:r w:rsidRPr="001D006D">
        <w:rPr>
          <w:rFonts w:ascii="Times New Roman" w:hAnsi="Times New Roman" w:cs="Times New Roman"/>
          <w:color w:val="000000"/>
          <w:sz w:val="24"/>
          <w:szCs w:val="24"/>
        </w:rPr>
        <w:t>п</w:t>
      </w:r>
      <w:proofErr w:type="gramEnd"/>
      <w:r w:rsidRPr="001D006D">
        <w:rPr>
          <w:rFonts w:ascii="Times New Roman" w:hAnsi="Times New Roman" w:cs="Times New Roman"/>
          <w:color w:val="000000"/>
          <w:sz w:val="24"/>
          <w:szCs w:val="24"/>
        </w:rPr>
        <w:t xml:space="preserve">особие для </w:t>
      </w:r>
      <w:proofErr w:type="spellStart"/>
      <w:r w:rsidRPr="001D006D">
        <w:rPr>
          <w:rFonts w:ascii="Times New Roman" w:hAnsi="Times New Roman" w:cs="Times New Roman"/>
          <w:color w:val="000000"/>
          <w:sz w:val="24"/>
          <w:szCs w:val="24"/>
        </w:rPr>
        <w:t>общеобразоват</w:t>
      </w:r>
      <w:proofErr w:type="spellEnd"/>
      <w:r w:rsidRPr="001D006D">
        <w:rPr>
          <w:rFonts w:ascii="Times New Roman" w:hAnsi="Times New Roman" w:cs="Times New Roman"/>
          <w:color w:val="000000"/>
          <w:sz w:val="24"/>
          <w:szCs w:val="24"/>
        </w:rPr>
        <w:t>. организаций / В. И. Лях. — 6</w:t>
      </w:r>
      <w:r w:rsidR="002F1910">
        <w:rPr>
          <w:rFonts w:ascii="Times New Roman" w:hAnsi="Times New Roman" w:cs="Times New Roman"/>
          <w:color w:val="000000"/>
          <w:sz w:val="24"/>
          <w:szCs w:val="24"/>
        </w:rPr>
        <w:t>-е изд. — М. : Просвещение, 2012</w:t>
      </w:r>
      <w:r w:rsidRPr="001D006D">
        <w:rPr>
          <w:rFonts w:ascii="Times New Roman" w:hAnsi="Times New Roman" w:cs="Times New Roman"/>
          <w:color w:val="000000"/>
          <w:sz w:val="24"/>
          <w:szCs w:val="24"/>
        </w:rPr>
        <w:t>;</w:t>
      </w:r>
    </w:p>
    <w:p w:rsidR="00EC16AB" w:rsidRPr="001D006D" w:rsidRDefault="00EC16AB" w:rsidP="001D006D">
      <w:pPr>
        <w:shd w:val="clear" w:color="auto" w:fill="FFFFFF"/>
        <w:spacing w:after="0" w:line="240" w:lineRule="auto"/>
        <w:jc w:val="both"/>
        <w:rPr>
          <w:rFonts w:ascii="Times New Roman" w:hAnsi="Times New Roman" w:cs="Times New Roman"/>
          <w:color w:val="000000"/>
          <w:sz w:val="24"/>
          <w:szCs w:val="24"/>
        </w:rPr>
      </w:pPr>
    </w:p>
    <w:p w:rsidR="00EC16AB" w:rsidRPr="001D006D" w:rsidRDefault="00AB6C43" w:rsidP="001D006D">
      <w:pPr>
        <w:spacing w:after="0" w:line="240" w:lineRule="auto"/>
        <w:jc w:val="both"/>
        <w:rPr>
          <w:rFonts w:ascii="Times New Roman" w:hAnsi="Times New Roman" w:cs="Times New Roman"/>
          <w:sz w:val="24"/>
          <w:szCs w:val="24"/>
        </w:rPr>
      </w:pPr>
      <w:r w:rsidRPr="001D006D">
        <w:rPr>
          <w:rFonts w:ascii="Times New Roman" w:hAnsi="Times New Roman" w:cs="Times New Roman"/>
          <w:sz w:val="24"/>
          <w:szCs w:val="24"/>
        </w:rPr>
        <w:t xml:space="preserve"> - рекомен</w:t>
      </w:r>
      <w:r w:rsidR="00EC16AB" w:rsidRPr="001D006D">
        <w:rPr>
          <w:rFonts w:ascii="Times New Roman" w:hAnsi="Times New Roman" w:cs="Times New Roman"/>
          <w:sz w:val="24"/>
          <w:szCs w:val="24"/>
        </w:rPr>
        <w:t>даций инструктивно-методических писем</w:t>
      </w:r>
      <w:r w:rsidRPr="001D006D">
        <w:rPr>
          <w:rFonts w:ascii="Times New Roman" w:hAnsi="Times New Roman" w:cs="Times New Roman"/>
          <w:sz w:val="24"/>
          <w:szCs w:val="24"/>
        </w:rPr>
        <w:t xml:space="preserve"> ОГАОУ ДПО «</w:t>
      </w:r>
      <w:proofErr w:type="spellStart"/>
      <w:r w:rsidRPr="001D006D">
        <w:rPr>
          <w:rFonts w:ascii="Times New Roman" w:hAnsi="Times New Roman" w:cs="Times New Roman"/>
          <w:sz w:val="24"/>
          <w:szCs w:val="24"/>
        </w:rPr>
        <w:t>БелИРО</w:t>
      </w:r>
      <w:proofErr w:type="spellEnd"/>
      <w:r w:rsidRPr="001D006D">
        <w:rPr>
          <w:rFonts w:ascii="Times New Roman" w:hAnsi="Times New Roman" w:cs="Times New Roman"/>
          <w:sz w:val="24"/>
          <w:szCs w:val="24"/>
        </w:rPr>
        <w:t>» «О препода</w:t>
      </w:r>
      <w:r w:rsidR="00E44EAF" w:rsidRPr="001D006D">
        <w:rPr>
          <w:rFonts w:ascii="Times New Roman" w:hAnsi="Times New Roman" w:cs="Times New Roman"/>
          <w:sz w:val="24"/>
          <w:szCs w:val="24"/>
        </w:rPr>
        <w:t>вании предмета «Физическая культура</w:t>
      </w:r>
      <w:r w:rsidRPr="001D006D">
        <w:rPr>
          <w:rFonts w:ascii="Times New Roman" w:hAnsi="Times New Roman" w:cs="Times New Roman"/>
          <w:sz w:val="24"/>
          <w:szCs w:val="24"/>
        </w:rPr>
        <w:t>»  в общеобразовательных учре</w:t>
      </w:r>
      <w:r w:rsidR="00E44EAF" w:rsidRPr="001D006D">
        <w:rPr>
          <w:rFonts w:ascii="Times New Roman" w:hAnsi="Times New Roman" w:cs="Times New Roman"/>
          <w:sz w:val="24"/>
          <w:szCs w:val="24"/>
        </w:rPr>
        <w:t>ждениях  Белгородской области</w:t>
      </w:r>
      <w:r w:rsidRPr="001D006D">
        <w:rPr>
          <w:rFonts w:ascii="Times New Roman" w:hAnsi="Times New Roman" w:cs="Times New Roman"/>
          <w:sz w:val="24"/>
          <w:szCs w:val="24"/>
        </w:rPr>
        <w:t>».</w:t>
      </w:r>
    </w:p>
    <w:p w:rsidR="00EC16AB" w:rsidRPr="001D006D" w:rsidRDefault="00EC16AB" w:rsidP="001D006D">
      <w:pPr>
        <w:spacing w:after="0" w:line="240" w:lineRule="auto"/>
        <w:jc w:val="both"/>
        <w:rPr>
          <w:rFonts w:ascii="Times New Roman" w:hAnsi="Times New Roman" w:cs="Times New Roman"/>
          <w:sz w:val="24"/>
          <w:szCs w:val="24"/>
        </w:rPr>
      </w:pPr>
      <w:r w:rsidRPr="001D006D">
        <w:rPr>
          <w:rFonts w:ascii="Times New Roman" w:hAnsi="Times New Roman" w:cs="Times New Roman"/>
          <w:sz w:val="24"/>
          <w:szCs w:val="24"/>
        </w:rPr>
        <w:t xml:space="preserve">       </w:t>
      </w:r>
      <w:r w:rsidR="00463C08" w:rsidRPr="001D006D">
        <w:rPr>
          <w:rFonts w:ascii="Times New Roman" w:hAnsi="Times New Roman" w:cs="Times New Roman"/>
          <w:sz w:val="24"/>
          <w:szCs w:val="24"/>
        </w:rPr>
        <w:t>Авторская р</w:t>
      </w:r>
      <w:r w:rsidRPr="001D006D">
        <w:rPr>
          <w:rFonts w:ascii="Times New Roman" w:hAnsi="Times New Roman" w:cs="Times New Roman"/>
          <w:sz w:val="24"/>
          <w:szCs w:val="24"/>
        </w:rPr>
        <w:t>абочая программа по учебному предмет</w:t>
      </w:r>
      <w:r w:rsidR="00463C08" w:rsidRPr="001D006D">
        <w:rPr>
          <w:rFonts w:ascii="Times New Roman" w:hAnsi="Times New Roman" w:cs="Times New Roman"/>
          <w:sz w:val="24"/>
          <w:szCs w:val="24"/>
        </w:rPr>
        <w:t>у «Физическая культура</w:t>
      </w:r>
      <w:r w:rsidRPr="001D006D">
        <w:rPr>
          <w:rFonts w:ascii="Times New Roman" w:hAnsi="Times New Roman" w:cs="Times New Roman"/>
          <w:sz w:val="24"/>
          <w:szCs w:val="24"/>
        </w:rPr>
        <w:t>»</w:t>
      </w:r>
      <w:r w:rsidR="00463C08" w:rsidRPr="001D006D">
        <w:rPr>
          <w:rFonts w:ascii="Times New Roman" w:hAnsi="Times New Roman" w:cs="Times New Roman"/>
          <w:sz w:val="24"/>
          <w:szCs w:val="24"/>
        </w:rPr>
        <w:t xml:space="preserve"> для 10 - 11 класса</w:t>
      </w:r>
      <w:r w:rsidRPr="001D006D">
        <w:rPr>
          <w:rFonts w:ascii="Times New Roman" w:hAnsi="Times New Roman" w:cs="Times New Roman"/>
          <w:sz w:val="24"/>
          <w:szCs w:val="24"/>
        </w:rPr>
        <w:t xml:space="preserve"> рассч</w:t>
      </w:r>
      <w:r w:rsidR="00463C08" w:rsidRPr="001D006D">
        <w:rPr>
          <w:rFonts w:ascii="Times New Roman" w:hAnsi="Times New Roman" w:cs="Times New Roman"/>
          <w:sz w:val="24"/>
          <w:szCs w:val="24"/>
        </w:rPr>
        <w:t>итана  на 2</w:t>
      </w:r>
      <w:r w:rsidRPr="001D006D">
        <w:rPr>
          <w:rFonts w:ascii="Times New Roman" w:hAnsi="Times New Roman" w:cs="Times New Roman"/>
          <w:sz w:val="24"/>
          <w:szCs w:val="24"/>
        </w:rPr>
        <w:t>10</w:t>
      </w:r>
      <w:r w:rsidR="00463C08" w:rsidRPr="001D006D">
        <w:rPr>
          <w:rFonts w:ascii="Times New Roman" w:hAnsi="Times New Roman" w:cs="Times New Roman"/>
          <w:sz w:val="24"/>
          <w:szCs w:val="24"/>
        </w:rPr>
        <w:t xml:space="preserve"> учебных часа:  в 10 классе - 105 часов, в 11 классе – 105 часов.</w:t>
      </w:r>
    </w:p>
    <w:p w:rsidR="00463C08" w:rsidRPr="001D006D" w:rsidRDefault="00463C08" w:rsidP="001D006D">
      <w:pPr>
        <w:spacing w:after="0" w:line="240" w:lineRule="auto"/>
        <w:ind w:firstLine="709"/>
        <w:jc w:val="both"/>
        <w:rPr>
          <w:rFonts w:ascii="Times New Roman" w:hAnsi="Times New Roman" w:cs="Times New Roman"/>
          <w:sz w:val="24"/>
          <w:szCs w:val="24"/>
        </w:rPr>
      </w:pPr>
      <w:r w:rsidRPr="001D006D">
        <w:rPr>
          <w:rFonts w:ascii="Times New Roman" w:hAnsi="Times New Roman" w:cs="Times New Roman"/>
          <w:sz w:val="24"/>
          <w:szCs w:val="24"/>
        </w:rPr>
        <w:t xml:space="preserve">Согласно учебному плану МБОУ «Новоалександровская средняя общеобразовательная школа </w:t>
      </w:r>
      <w:proofErr w:type="spellStart"/>
      <w:r w:rsidRPr="001D006D">
        <w:rPr>
          <w:rFonts w:ascii="Times New Roman" w:hAnsi="Times New Roman" w:cs="Times New Roman"/>
          <w:sz w:val="24"/>
          <w:szCs w:val="24"/>
        </w:rPr>
        <w:t>Ровеньского</w:t>
      </w:r>
      <w:proofErr w:type="spellEnd"/>
      <w:r w:rsidRPr="001D006D">
        <w:rPr>
          <w:rFonts w:ascii="Times New Roman" w:hAnsi="Times New Roman" w:cs="Times New Roman"/>
          <w:sz w:val="24"/>
          <w:szCs w:val="24"/>
        </w:rPr>
        <w:t xml:space="preserve"> района Белгородской области» модифицированная рабочая программа рассчитана на 34 учебные недели. В соответствии с этим сокращено количество часов по классам (10 - 11) на изучение учебного предмета «Физическая культура» на уровне среднего общего образования:</w:t>
      </w:r>
    </w:p>
    <w:tbl>
      <w:tblPr>
        <w:tblStyle w:val="a3"/>
        <w:tblW w:w="0" w:type="auto"/>
        <w:tblLook w:val="04A0"/>
      </w:tblPr>
      <w:tblGrid>
        <w:gridCol w:w="3190"/>
        <w:gridCol w:w="3190"/>
        <w:gridCol w:w="3191"/>
      </w:tblGrid>
      <w:tr w:rsidR="00463C08" w:rsidRPr="001D006D" w:rsidTr="00463C08">
        <w:tc>
          <w:tcPr>
            <w:tcW w:w="3190" w:type="dxa"/>
          </w:tcPr>
          <w:p w:rsidR="00463C08" w:rsidRPr="001D006D" w:rsidRDefault="00463C08" w:rsidP="001D006D">
            <w:pPr>
              <w:jc w:val="center"/>
              <w:rPr>
                <w:rFonts w:ascii="Times New Roman" w:hAnsi="Times New Roman" w:cs="Times New Roman"/>
                <w:sz w:val="24"/>
                <w:szCs w:val="24"/>
              </w:rPr>
            </w:pPr>
            <w:r w:rsidRPr="001D006D">
              <w:rPr>
                <w:rFonts w:ascii="Times New Roman" w:hAnsi="Times New Roman" w:cs="Times New Roman"/>
                <w:sz w:val="24"/>
                <w:szCs w:val="24"/>
              </w:rPr>
              <w:t>Класс</w:t>
            </w:r>
          </w:p>
        </w:tc>
        <w:tc>
          <w:tcPr>
            <w:tcW w:w="3190" w:type="dxa"/>
          </w:tcPr>
          <w:p w:rsidR="00463C08" w:rsidRPr="001D006D" w:rsidRDefault="00463C08" w:rsidP="001D006D">
            <w:pPr>
              <w:jc w:val="center"/>
              <w:rPr>
                <w:rFonts w:ascii="Times New Roman" w:hAnsi="Times New Roman" w:cs="Times New Roman"/>
                <w:sz w:val="24"/>
                <w:szCs w:val="24"/>
              </w:rPr>
            </w:pPr>
            <w:r w:rsidRPr="001D006D">
              <w:rPr>
                <w:rFonts w:ascii="Times New Roman" w:hAnsi="Times New Roman" w:cs="Times New Roman"/>
                <w:sz w:val="24"/>
                <w:szCs w:val="24"/>
              </w:rPr>
              <w:t>Авторская программа</w:t>
            </w:r>
          </w:p>
        </w:tc>
        <w:tc>
          <w:tcPr>
            <w:tcW w:w="3191" w:type="dxa"/>
          </w:tcPr>
          <w:p w:rsidR="00463C08" w:rsidRPr="001D006D" w:rsidRDefault="00463C08" w:rsidP="001D006D">
            <w:pPr>
              <w:jc w:val="center"/>
              <w:rPr>
                <w:rFonts w:ascii="Times New Roman" w:hAnsi="Times New Roman" w:cs="Times New Roman"/>
                <w:sz w:val="24"/>
                <w:szCs w:val="24"/>
              </w:rPr>
            </w:pPr>
            <w:r w:rsidRPr="001D006D">
              <w:rPr>
                <w:rFonts w:ascii="Times New Roman" w:hAnsi="Times New Roman" w:cs="Times New Roman"/>
                <w:sz w:val="24"/>
                <w:szCs w:val="24"/>
              </w:rPr>
              <w:t>Рабочая программа</w:t>
            </w:r>
          </w:p>
        </w:tc>
      </w:tr>
      <w:tr w:rsidR="00463C08" w:rsidRPr="001D006D" w:rsidTr="00463C08">
        <w:tc>
          <w:tcPr>
            <w:tcW w:w="3190" w:type="dxa"/>
          </w:tcPr>
          <w:p w:rsidR="00463C08" w:rsidRPr="001D006D" w:rsidRDefault="00463C08" w:rsidP="001D006D">
            <w:pPr>
              <w:jc w:val="center"/>
              <w:rPr>
                <w:rFonts w:ascii="Times New Roman" w:hAnsi="Times New Roman" w:cs="Times New Roman"/>
                <w:sz w:val="24"/>
                <w:szCs w:val="24"/>
              </w:rPr>
            </w:pPr>
            <w:r w:rsidRPr="001D006D">
              <w:rPr>
                <w:rFonts w:ascii="Times New Roman" w:hAnsi="Times New Roman" w:cs="Times New Roman"/>
                <w:sz w:val="24"/>
                <w:szCs w:val="24"/>
              </w:rPr>
              <w:t>10</w:t>
            </w:r>
          </w:p>
        </w:tc>
        <w:tc>
          <w:tcPr>
            <w:tcW w:w="3190" w:type="dxa"/>
          </w:tcPr>
          <w:p w:rsidR="00463C08" w:rsidRPr="001D006D" w:rsidRDefault="00463C08" w:rsidP="001D006D">
            <w:pPr>
              <w:jc w:val="center"/>
              <w:rPr>
                <w:rFonts w:ascii="Times New Roman" w:hAnsi="Times New Roman" w:cs="Times New Roman"/>
                <w:sz w:val="24"/>
                <w:szCs w:val="24"/>
              </w:rPr>
            </w:pPr>
            <w:r w:rsidRPr="001D006D">
              <w:rPr>
                <w:rFonts w:ascii="Times New Roman" w:hAnsi="Times New Roman" w:cs="Times New Roman"/>
                <w:sz w:val="24"/>
                <w:szCs w:val="24"/>
              </w:rPr>
              <w:t>105</w:t>
            </w:r>
          </w:p>
        </w:tc>
        <w:tc>
          <w:tcPr>
            <w:tcW w:w="3191" w:type="dxa"/>
          </w:tcPr>
          <w:p w:rsidR="00463C08" w:rsidRPr="001D006D" w:rsidRDefault="00463C08" w:rsidP="001D006D">
            <w:pPr>
              <w:jc w:val="center"/>
              <w:rPr>
                <w:rFonts w:ascii="Times New Roman" w:hAnsi="Times New Roman" w:cs="Times New Roman"/>
                <w:sz w:val="24"/>
                <w:szCs w:val="24"/>
              </w:rPr>
            </w:pPr>
            <w:r w:rsidRPr="001D006D">
              <w:rPr>
                <w:rFonts w:ascii="Times New Roman" w:hAnsi="Times New Roman" w:cs="Times New Roman"/>
                <w:sz w:val="24"/>
                <w:szCs w:val="24"/>
              </w:rPr>
              <w:t>102</w:t>
            </w:r>
          </w:p>
        </w:tc>
      </w:tr>
      <w:tr w:rsidR="00463C08" w:rsidRPr="001D006D" w:rsidTr="00463C08">
        <w:tc>
          <w:tcPr>
            <w:tcW w:w="3190" w:type="dxa"/>
          </w:tcPr>
          <w:p w:rsidR="00463C08" w:rsidRPr="001D006D" w:rsidRDefault="00463C08" w:rsidP="001D006D">
            <w:pPr>
              <w:jc w:val="center"/>
              <w:rPr>
                <w:rFonts w:ascii="Times New Roman" w:hAnsi="Times New Roman" w:cs="Times New Roman"/>
                <w:sz w:val="24"/>
                <w:szCs w:val="24"/>
              </w:rPr>
            </w:pPr>
            <w:r w:rsidRPr="001D006D">
              <w:rPr>
                <w:rFonts w:ascii="Times New Roman" w:hAnsi="Times New Roman" w:cs="Times New Roman"/>
                <w:sz w:val="24"/>
                <w:szCs w:val="24"/>
              </w:rPr>
              <w:t>11</w:t>
            </w:r>
          </w:p>
        </w:tc>
        <w:tc>
          <w:tcPr>
            <w:tcW w:w="3190" w:type="dxa"/>
          </w:tcPr>
          <w:p w:rsidR="00463C08" w:rsidRPr="001D006D" w:rsidRDefault="00463C08" w:rsidP="001D006D">
            <w:pPr>
              <w:jc w:val="center"/>
              <w:rPr>
                <w:rFonts w:ascii="Times New Roman" w:hAnsi="Times New Roman" w:cs="Times New Roman"/>
                <w:sz w:val="24"/>
                <w:szCs w:val="24"/>
              </w:rPr>
            </w:pPr>
            <w:r w:rsidRPr="001D006D">
              <w:rPr>
                <w:rFonts w:ascii="Times New Roman" w:hAnsi="Times New Roman" w:cs="Times New Roman"/>
                <w:sz w:val="24"/>
                <w:szCs w:val="24"/>
              </w:rPr>
              <w:t>105</w:t>
            </w:r>
          </w:p>
        </w:tc>
        <w:tc>
          <w:tcPr>
            <w:tcW w:w="3191" w:type="dxa"/>
          </w:tcPr>
          <w:p w:rsidR="00463C08" w:rsidRPr="001D006D" w:rsidRDefault="00463C08" w:rsidP="001D006D">
            <w:pPr>
              <w:jc w:val="center"/>
              <w:rPr>
                <w:rFonts w:ascii="Times New Roman" w:hAnsi="Times New Roman" w:cs="Times New Roman"/>
                <w:sz w:val="24"/>
                <w:szCs w:val="24"/>
              </w:rPr>
            </w:pPr>
            <w:r w:rsidRPr="001D006D">
              <w:rPr>
                <w:rFonts w:ascii="Times New Roman" w:hAnsi="Times New Roman" w:cs="Times New Roman"/>
                <w:sz w:val="24"/>
                <w:szCs w:val="24"/>
              </w:rPr>
              <w:t>102</w:t>
            </w:r>
          </w:p>
        </w:tc>
      </w:tr>
    </w:tbl>
    <w:p w:rsidR="00FB4652" w:rsidRPr="001D006D" w:rsidRDefault="00FB4652" w:rsidP="001D006D">
      <w:pPr>
        <w:spacing w:after="0" w:line="240" w:lineRule="auto"/>
        <w:jc w:val="both"/>
        <w:rPr>
          <w:rFonts w:ascii="Times New Roman" w:hAnsi="Times New Roman" w:cs="Times New Roman"/>
          <w:sz w:val="24"/>
          <w:szCs w:val="24"/>
        </w:rPr>
      </w:pPr>
    </w:p>
    <w:p w:rsidR="00EC16AB" w:rsidRPr="001D006D" w:rsidRDefault="00643B05" w:rsidP="001D006D">
      <w:pPr>
        <w:spacing w:after="0" w:line="240" w:lineRule="auto"/>
        <w:jc w:val="both"/>
        <w:rPr>
          <w:rFonts w:ascii="Times New Roman" w:hAnsi="Times New Roman" w:cs="Times New Roman"/>
          <w:sz w:val="24"/>
          <w:szCs w:val="24"/>
        </w:rPr>
      </w:pPr>
      <w:r w:rsidRPr="001D006D">
        <w:rPr>
          <w:rFonts w:ascii="Times New Roman" w:hAnsi="Times New Roman" w:cs="Times New Roman"/>
          <w:sz w:val="24"/>
          <w:szCs w:val="24"/>
        </w:rPr>
        <w:t xml:space="preserve">    </w:t>
      </w:r>
      <w:r w:rsidR="00EC16AB" w:rsidRPr="001D006D">
        <w:rPr>
          <w:rFonts w:ascii="Times New Roman" w:hAnsi="Times New Roman" w:cs="Times New Roman"/>
          <w:sz w:val="24"/>
          <w:szCs w:val="24"/>
        </w:rPr>
        <w:t xml:space="preserve"> Для реализации </w:t>
      </w:r>
      <w:r w:rsidRPr="001D006D">
        <w:rPr>
          <w:rFonts w:ascii="Times New Roman" w:hAnsi="Times New Roman" w:cs="Times New Roman"/>
          <w:sz w:val="24"/>
          <w:szCs w:val="24"/>
        </w:rPr>
        <w:t xml:space="preserve"> рабочей программы по учебному предмету «Физическая культура»</w:t>
      </w:r>
      <w:r w:rsidR="00EC16AB" w:rsidRPr="001D006D">
        <w:rPr>
          <w:rFonts w:ascii="Times New Roman" w:hAnsi="Times New Roman" w:cs="Times New Roman"/>
          <w:sz w:val="24"/>
          <w:szCs w:val="24"/>
        </w:rPr>
        <w:t xml:space="preserve"> для 10 – 11</w:t>
      </w:r>
      <w:r w:rsidRPr="001D006D">
        <w:rPr>
          <w:rFonts w:ascii="Times New Roman" w:hAnsi="Times New Roman" w:cs="Times New Roman"/>
          <w:sz w:val="24"/>
          <w:szCs w:val="24"/>
        </w:rPr>
        <w:t xml:space="preserve"> класса используется линия учебников Ляха В.И, входящих в федеральный перечень УМК, рекомендованных Министерством просвещения РФ к использованию в образовательном процессе.</w:t>
      </w:r>
    </w:p>
    <w:p w:rsidR="00643B05" w:rsidRPr="001D006D" w:rsidRDefault="00643B05" w:rsidP="001D006D">
      <w:pPr>
        <w:spacing w:after="0" w:line="240" w:lineRule="auto"/>
        <w:jc w:val="both"/>
        <w:rPr>
          <w:rFonts w:ascii="Times New Roman" w:hAnsi="Times New Roman" w:cs="Times New Roman"/>
          <w:sz w:val="24"/>
          <w:szCs w:val="24"/>
        </w:rPr>
      </w:pPr>
      <w:r w:rsidRPr="001D006D">
        <w:rPr>
          <w:rFonts w:ascii="Times New Roman" w:hAnsi="Times New Roman" w:cs="Times New Roman"/>
          <w:sz w:val="24"/>
          <w:szCs w:val="24"/>
        </w:rPr>
        <w:t xml:space="preserve">         </w:t>
      </w:r>
      <w:r w:rsidR="002C42B8" w:rsidRPr="001D006D">
        <w:rPr>
          <w:rFonts w:ascii="Times New Roman" w:hAnsi="Times New Roman" w:cs="Times New Roman"/>
          <w:sz w:val="24"/>
          <w:szCs w:val="24"/>
        </w:rPr>
        <w:t>В течени</w:t>
      </w:r>
      <w:proofErr w:type="gramStart"/>
      <w:r w:rsidR="004C2669" w:rsidRPr="001D006D">
        <w:rPr>
          <w:rFonts w:ascii="Times New Roman" w:hAnsi="Times New Roman" w:cs="Times New Roman"/>
          <w:sz w:val="24"/>
          <w:szCs w:val="24"/>
        </w:rPr>
        <w:t>и</w:t>
      </w:r>
      <w:bookmarkStart w:id="0" w:name="_GoBack"/>
      <w:bookmarkEnd w:id="0"/>
      <w:proofErr w:type="gramEnd"/>
      <w:r w:rsidR="002C42B8" w:rsidRPr="001D006D">
        <w:rPr>
          <w:rFonts w:ascii="Times New Roman" w:hAnsi="Times New Roman" w:cs="Times New Roman"/>
          <w:sz w:val="24"/>
          <w:szCs w:val="24"/>
        </w:rPr>
        <w:t xml:space="preserve"> учебного года возможна корректировка часов по темам в связи с различными объективными причинами (карантин, погодные условия)</w:t>
      </w:r>
      <w:r w:rsidR="007221B7" w:rsidRPr="001D006D">
        <w:rPr>
          <w:rFonts w:ascii="Times New Roman" w:hAnsi="Times New Roman" w:cs="Times New Roman"/>
          <w:sz w:val="24"/>
          <w:szCs w:val="24"/>
        </w:rPr>
        <w:t>.</w:t>
      </w:r>
    </w:p>
    <w:p w:rsidR="007221B7" w:rsidRPr="001D006D" w:rsidRDefault="007221B7" w:rsidP="001D006D">
      <w:pPr>
        <w:spacing w:after="0" w:line="240" w:lineRule="auto"/>
        <w:ind w:firstLine="709"/>
        <w:jc w:val="both"/>
        <w:rPr>
          <w:rFonts w:ascii="Times New Roman" w:hAnsi="Times New Roman" w:cs="Times New Roman"/>
          <w:sz w:val="24"/>
          <w:szCs w:val="24"/>
        </w:rPr>
      </w:pPr>
      <w:r w:rsidRPr="001D006D">
        <w:rPr>
          <w:rFonts w:ascii="Times New Roman" w:hAnsi="Times New Roman" w:cs="Times New Roman"/>
          <w:sz w:val="24"/>
          <w:szCs w:val="24"/>
        </w:rPr>
        <w:t>Изучение программного материала раздела «Знания о физической культуре» предполагается осуществлять в процессе урока в пределах 10 – 15 минут.</w:t>
      </w:r>
    </w:p>
    <w:p w:rsidR="007221B7" w:rsidRDefault="00EC16AB" w:rsidP="001D006D">
      <w:pPr>
        <w:spacing w:after="0" w:line="240" w:lineRule="auto"/>
        <w:ind w:firstLine="709"/>
        <w:jc w:val="both"/>
        <w:rPr>
          <w:rFonts w:ascii="Times New Roman" w:hAnsi="Times New Roman" w:cs="Times New Roman"/>
          <w:sz w:val="24"/>
          <w:szCs w:val="24"/>
        </w:rPr>
      </w:pPr>
      <w:r w:rsidRPr="001D006D">
        <w:rPr>
          <w:rFonts w:ascii="Times New Roman" w:hAnsi="Times New Roman" w:cs="Times New Roman"/>
          <w:sz w:val="24"/>
          <w:szCs w:val="24"/>
        </w:rPr>
        <w:t xml:space="preserve"> </w:t>
      </w:r>
      <w:proofErr w:type="gramStart"/>
      <w:r w:rsidRPr="001D006D">
        <w:rPr>
          <w:rFonts w:ascii="Times New Roman" w:hAnsi="Times New Roman" w:cs="Times New Roman"/>
          <w:sz w:val="24"/>
          <w:szCs w:val="24"/>
        </w:rPr>
        <w:t>Р</w:t>
      </w:r>
      <w:r w:rsidR="007221B7" w:rsidRPr="001D006D">
        <w:rPr>
          <w:rFonts w:ascii="Times New Roman" w:hAnsi="Times New Roman" w:cs="Times New Roman"/>
          <w:sz w:val="24"/>
          <w:szCs w:val="24"/>
        </w:rPr>
        <w:t xml:space="preserve">абочей программой предусмотрено снижение дозировки физической нагрузки и количества заданий для учащихся, отнесенных к подготовительной и специальной </w:t>
      </w:r>
      <w:r w:rsidR="00AD5DE2" w:rsidRPr="001D006D">
        <w:rPr>
          <w:rFonts w:ascii="Times New Roman" w:hAnsi="Times New Roman" w:cs="Times New Roman"/>
          <w:sz w:val="24"/>
          <w:szCs w:val="24"/>
        </w:rPr>
        <w:t>медицинской группам.</w:t>
      </w:r>
      <w:proofErr w:type="gramEnd"/>
    </w:p>
    <w:p w:rsidR="00F5162D" w:rsidRPr="00F5162D" w:rsidRDefault="00F5162D" w:rsidP="00F5162D">
      <w:pPr>
        <w:pStyle w:val="Style5"/>
        <w:widowControl/>
        <w:spacing w:line="200" w:lineRule="atLeast"/>
        <w:ind w:firstLine="570"/>
        <w:rPr>
          <w:b/>
          <w:bCs/>
          <w:iCs/>
        </w:rPr>
      </w:pPr>
      <w:r w:rsidRPr="00F5162D">
        <w:rPr>
          <w:rStyle w:val="FontStyle27"/>
          <w:rFonts w:ascii="Times New Roman" w:hAnsi="Times New Roman" w:cs="Times New Roman"/>
          <w:sz w:val="24"/>
          <w:szCs w:val="24"/>
        </w:rPr>
        <w:t>В начале и в конце учебного года учащиеся сдают контрольные  упражнения (тесты) для определения развития уровня физической подготовленности в зависимости от возраста и пола. По прохождении разделов программы проводится контрольный урок. Текущий учет является основным видом проверки успеваемости учащихся по физической культуре. Он отражает качество усвоения отдельных тем учебного материала и решения задач конкретного урока. Оценка за успеваемость выставляется в баллах.</w:t>
      </w:r>
    </w:p>
    <w:p w:rsidR="002F1910" w:rsidRPr="001D006D" w:rsidRDefault="002F1910" w:rsidP="00F5162D">
      <w:pPr>
        <w:spacing w:after="0" w:line="240" w:lineRule="auto"/>
        <w:jc w:val="both"/>
        <w:rPr>
          <w:rFonts w:ascii="Times New Roman" w:hAnsi="Times New Roman" w:cs="Times New Roman"/>
          <w:sz w:val="24"/>
          <w:szCs w:val="24"/>
        </w:rPr>
      </w:pPr>
    </w:p>
    <w:p w:rsidR="002F1910" w:rsidRPr="004C1A31" w:rsidRDefault="002F1910" w:rsidP="002F1910">
      <w:pPr>
        <w:pStyle w:val="ac"/>
        <w:jc w:val="center"/>
        <w:rPr>
          <w:rFonts w:ascii="Times New Roman" w:hAnsi="Times New Roman"/>
          <w:b/>
          <w:bCs/>
          <w:sz w:val="28"/>
          <w:szCs w:val="28"/>
          <w:lang w:val="ru-RU"/>
        </w:rPr>
      </w:pPr>
      <w:r w:rsidRPr="004C1A31">
        <w:rPr>
          <w:rFonts w:ascii="Times New Roman" w:hAnsi="Times New Roman"/>
          <w:b/>
          <w:bCs/>
          <w:sz w:val="28"/>
          <w:szCs w:val="28"/>
          <w:lang w:val="ru-RU"/>
        </w:rPr>
        <w:t>Требования к уровню подготовки выпускников</w:t>
      </w:r>
    </w:p>
    <w:p w:rsidR="002F1910" w:rsidRPr="002F1910" w:rsidRDefault="002F1910" w:rsidP="002F1910">
      <w:pPr>
        <w:spacing w:after="0" w:line="240" w:lineRule="auto"/>
        <w:ind w:firstLine="615"/>
        <w:jc w:val="both"/>
        <w:rPr>
          <w:rFonts w:ascii="Times New Roman" w:hAnsi="Times New Roman" w:cs="Times New Roman"/>
          <w:b/>
          <w:spacing w:val="-5"/>
          <w:sz w:val="24"/>
          <w:szCs w:val="24"/>
        </w:rPr>
      </w:pPr>
      <w:r w:rsidRPr="002F1910">
        <w:rPr>
          <w:rFonts w:ascii="Times New Roman" w:hAnsi="Times New Roman" w:cs="Times New Roman"/>
          <w:sz w:val="24"/>
          <w:szCs w:val="24"/>
        </w:rPr>
        <w:t xml:space="preserve">В результате изучения физической культуры на базовом уровне ученик должен </w:t>
      </w:r>
      <w:r w:rsidRPr="002F1910">
        <w:rPr>
          <w:rFonts w:ascii="Times New Roman" w:hAnsi="Times New Roman" w:cs="Times New Roman"/>
          <w:b/>
          <w:i/>
          <w:sz w:val="24"/>
          <w:szCs w:val="24"/>
        </w:rPr>
        <w:t>знать/понимать:</w:t>
      </w:r>
    </w:p>
    <w:p w:rsidR="002F1910" w:rsidRPr="002F1910" w:rsidRDefault="002F1910" w:rsidP="002F1910">
      <w:pPr>
        <w:spacing w:after="0" w:line="240" w:lineRule="auto"/>
        <w:jc w:val="both"/>
        <w:rPr>
          <w:rFonts w:ascii="Times New Roman" w:hAnsi="Times New Roman" w:cs="Times New Roman"/>
          <w:color w:val="000000"/>
          <w:spacing w:val="-1"/>
          <w:sz w:val="24"/>
          <w:szCs w:val="24"/>
        </w:rPr>
      </w:pPr>
      <w:r w:rsidRPr="002F1910">
        <w:rPr>
          <w:rFonts w:ascii="Times New Roman" w:hAnsi="Times New Roman" w:cs="Times New Roman"/>
          <w:b/>
          <w:spacing w:val="-5"/>
          <w:sz w:val="24"/>
          <w:szCs w:val="24"/>
        </w:rPr>
        <w:t>Объяснять:</w:t>
      </w:r>
    </w:p>
    <w:p w:rsidR="002F1910" w:rsidRPr="002F1910" w:rsidRDefault="002F1910" w:rsidP="002F1910">
      <w:pPr>
        <w:numPr>
          <w:ilvl w:val="0"/>
          <w:numId w:val="6"/>
        </w:numPr>
        <w:shd w:val="clear" w:color="auto" w:fill="FFFFFF"/>
        <w:tabs>
          <w:tab w:val="clear" w:pos="1080"/>
          <w:tab w:val="num" w:pos="142"/>
        </w:tabs>
        <w:suppressAutoHyphens/>
        <w:spacing w:after="0" w:line="240" w:lineRule="auto"/>
        <w:ind w:left="284"/>
        <w:jc w:val="both"/>
        <w:rPr>
          <w:rFonts w:ascii="Times New Roman" w:hAnsi="Times New Roman" w:cs="Times New Roman"/>
          <w:color w:val="000000"/>
          <w:spacing w:val="3"/>
          <w:sz w:val="24"/>
          <w:szCs w:val="24"/>
        </w:rPr>
      </w:pPr>
      <w:r w:rsidRPr="002F1910">
        <w:rPr>
          <w:rFonts w:ascii="Times New Roman" w:hAnsi="Times New Roman" w:cs="Times New Roman"/>
          <w:color w:val="000000"/>
          <w:spacing w:val="-1"/>
          <w:sz w:val="24"/>
          <w:szCs w:val="24"/>
        </w:rPr>
        <w:lastRenderedPageBreak/>
        <w:t xml:space="preserve">роль и значение физической культуры в развитии общества и </w:t>
      </w:r>
      <w:r w:rsidRPr="002F1910">
        <w:rPr>
          <w:rFonts w:ascii="Times New Roman" w:hAnsi="Times New Roman" w:cs="Times New Roman"/>
          <w:color w:val="000000"/>
          <w:spacing w:val="-2"/>
          <w:sz w:val="24"/>
          <w:szCs w:val="24"/>
        </w:rPr>
        <w:t>человека, цели и принципы современного олимпийского дви</w:t>
      </w:r>
      <w:r w:rsidRPr="002F1910">
        <w:rPr>
          <w:rFonts w:ascii="Times New Roman" w:hAnsi="Times New Roman" w:cs="Times New Roman"/>
          <w:color w:val="000000"/>
          <w:spacing w:val="1"/>
          <w:sz w:val="24"/>
          <w:szCs w:val="24"/>
        </w:rPr>
        <w:t xml:space="preserve">жения, его роль и значение в современном мире, влияние на </w:t>
      </w:r>
      <w:r w:rsidRPr="002F1910">
        <w:rPr>
          <w:rFonts w:ascii="Times New Roman" w:hAnsi="Times New Roman" w:cs="Times New Roman"/>
          <w:color w:val="000000"/>
          <w:spacing w:val="4"/>
          <w:sz w:val="24"/>
          <w:szCs w:val="24"/>
        </w:rPr>
        <w:t xml:space="preserve">развитие массовой физической культуры и спорта высших </w:t>
      </w:r>
      <w:r w:rsidRPr="002F1910">
        <w:rPr>
          <w:rFonts w:ascii="Times New Roman" w:hAnsi="Times New Roman" w:cs="Times New Roman"/>
          <w:color w:val="000000"/>
          <w:spacing w:val="-4"/>
          <w:sz w:val="24"/>
          <w:szCs w:val="24"/>
        </w:rPr>
        <w:t>достижений;</w:t>
      </w:r>
    </w:p>
    <w:p w:rsidR="002F1910" w:rsidRPr="002F1910" w:rsidRDefault="002F1910" w:rsidP="002F1910">
      <w:pPr>
        <w:numPr>
          <w:ilvl w:val="0"/>
          <w:numId w:val="6"/>
        </w:numPr>
        <w:shd w:val="clear" w:color="auto" w:fill="FFFFFF"/>
        <w:tabs>
          <w:tab w:val="clear" w:pos="1080"/>
          <w:tab w:val="num" w:pos="142"/>
        </w:tabs>
        <w:suppressAutoHyphens/>
        <w:spacing w:after="0" w:line="240" w:lineRule="auto"/>
        <w:ind w:left="284"/>
        <w:jc w:val="both"/>
        <w:rPr>
          <w:rFonts w:ascii="Times New Roman" w:hAnsi="Times New Roman" w:cs="Times New Roman"/>
          <w:b/>
          <w:color w:val="000000"/>
          <w:spacing w:val="-5"/>
          <w:sz w:val="24"/>
          <w:szCs w:val="24"/>
        </w:rPr>
      </w:pPr>
      <w:r w:rsidRPr="002F1910">
        <w:rPr>
          <w:rFonts w:ascii="Times New Roman" w:hAnsi="Times New Roman" w:cs="Times New Roman"/>
          <w:color w:val="000000"/>
          <w:spacing w:val="3"/>
          <w:sz w:val="24"/>
          <w:szCs w:val="24"/>
        </w:rPr>
        <w:t>роль и значение занятий физической культурой в укрепле</w:t>
      </w:r>
      <w:r w:rsidRPr="002F1910">
        <w:rPr>
          <w:rFonts w:ascii="Times New Roman" w:hAnsi="Times New Roman" w:cs="Times New Roman"/>
          <w:color w:val="000000"/>
          <w:spacing w:val="-4"/>
          <w:sz w:val="24"/>
          <w:szCs w:val="24"/>
        </w:rPr>
        <w:t>нии здоровья человека, профилактике вредных привычек, ве</w:t>
      </w:r>
      <w:r w:rsidRPr="002F1910">
        <w:rPr>
          <w:rFonts w:ascii="Times New Roman" w:hAnsi="Times New Roman" w:cs="Times New Roman"/>
          <w:color w:val="000000"/>
          <w:sz w:val="24"/>
          <w:szCs w:val="24"/>
        </w:rPr>
        <w:t>дении здорового образа жизни.</w:t>
      </w:r>
    </w:p>
    <w:p w:rsidR="002F1910" w:rsidRPr="002F1910" w:rsidRDefault="002F1910" w:rsidP="002F1910">
      <w:pPr>
        <w:shd w:val="clear" w:color="auto" w:fill="FFFFFF"/>
        <w:spacing w:after="0" w:line="240" w:lineRule="auto"/>
        <w:jc w:val="both"/>
        <w:rPr>
          <w:rFonts w:ascii="Times New Roman" w:hAnsi="Times New Roman" w:cs="Times New Roman"/>
          <w:color w:val="000000"/>
          <w:spacing w:val="-1"/>
          <w:sz w:val="24"/>
          <w:szCs w:val="24"/>
        </w:rPr>
      </w:pPr>
      <w:r w:rsidRPr="002F1910">
        <w:rPr>
          <w:rFonts w:ascii="Times New Roman" w:hAnsi="Times New Roman" w:cs="Times New Roman"/>
          <w:b/>
          <w:color w:val="000000"/>
          <w:spacing w:val="-5"/>
          <w:sz w:val="24"/>
          <w:szCs w:val="24"/>
        </w:rPr>
        <w:t>Характеризовать:</w:t>
      </w:r>
    </w:p>
    <w:p w:rsidR="002F1910" w:rsidRPr="002F1910" w:rsidRDefault="002F1910" w:rsidP="002F1910">
      <w:pPr>
        <w:numPr>
          <w:ilvl w:val="0"/>
          <w:numId w:val="3"/>
        </w:numPr>
        <w:shd w:val="clear" w:color="auto" w:fill="FFFFFF"/>
        <w:tabs>
          <w:tab w:val="clear" w:pos="1080"/>
          <w:tab w:val="left" w:pos="0"/>
          <w:tab w:val="left" w:pos="187"/>
          <w:tab w:val="num" w:pos="284"/>
        </w:tabs>
        <w:spacing w:after="0" w:line="240" w:lineRule="auto"/>
        <w:ind w:left="284"/>
        <w:jc w:val="both"/>
        <w:rPr>
          <w:rFonts w:ascii="Times New Roman" w:hAnsi="Times New Roman" w:cs="Times New Roman"/>
          <w:color w:val="000000"/>
          <w:spacing w:val="1"/>
          <w:sz w:val="24"/>
          <w:szCs w:val="24"/>
        </w:rPr>
      </w:pPr>
      <w:r w:rsidRPr="002F1910">
        <w:rPr>
          <w:rFonts w:ascii="Times New Roman" w:hAnsi="Times New Roman" w:cs="Times New Roman"/>
          <w:color w:val="000000"/>
          <w:spacing w:val="-1"/>
          <w:sz w:val="24"/>
          <w:szCs w:val="24"/>
        </w:rPr>
        <w:t xml:space="preserve">индивидуальные особенности физического и психического </w:t>
      </w:r>
      <w:r w:rsidRPr="002F1910">
        <w:rPr>
          <w:rFonts w:ascii="Times New Roman" w:hAnsi="Times New Roman" w:cs="Times New Roman"/>
          <w:color w:val="000000"/>
          <w:spacing w:val="2"/>
          <w:sz w:val="24"/>
          <w:szCs w:val="24"/>
        </w:rPr>
        <w:t xml:space="preserve">развития и их связь с регулярными занятиями физическими </w:t>
      </w:r>
      <w:r w:rsidRPr="002F1910">
        <w:rPr>
          <w:rFonts w:ascii="Times New Roman" w:hAnsi="Times New Roman" w:cs="Times New Roman"/>
          <w:color w:val="000000"/>
          <w:spacing w:val="-5"/>
          <w:sz w:val="24"/>
          <w:szCs w:val="24"/>
        </w:rPr>
        <w:t>упражнениями;</w:t>
      </w:r>
    </w:p>
    <w:p w:rsidR="002F1910" w:rsidRPr="002F1910" w:rsidRDefault="002F1910" w:rsidP="002F1910">
      <w:pPr>
        <w:numPr>
          <w:ilvl w:val="0"/>
          <w:numId w:val="3"/>
        </w:numPr>
        <w:shd w:val="clear" w:color="auto" w:fill="FFFFFF"/>
        <w:tabs>
          <w:tab w:val="left" w:pos="0"/>
          <w:tab w:val="left" w:pos="187"/>
        </w:tabs>
        <w:spacing w:after="0" w:line="240" w:lineRule="auto"/>
        <w:ind w:left="0" w:hanging="187"/>
        <w:jc w:val="both"/>
        <w:rPr>
          <w:rFonts w:ascii="Times New Roman" w:hAnsi="Times New Roman" w:cs="Times New Roman"/>
          <w:color w:val="000000"/>
          <w:spacing w:val="-4"/>
          <w:sz w:val="24"/>
          <w:szCs w:val="24"/>
        </w:rPr>
      </w:pPr>
      <w:r w:rsidRPr="002F1910">
        <w:rPr>
          <w:rFonts w:ascii="Times New Roman" w:hAnsi="Times New Roman" w:cs="Times New Roman"/>
          <w:color w:val="000000"/>
          <w:spacing w:val="1"/>
          <w:sz w:val="24"/>
          <w:szCs w:val="24"/>
        </w:rPr>
        <w:t>особенности функционирования основных органов и струк</w:t>
      </w:r>
      <w:r w:rsidRPr="002F1910">
        <w:rPr>
          <w:rFonts w:ascii="Times New Roman" w:hAnsi="Times New Roman" w:cs="Times New Roman"/>
          <w:color w:val="000000"/>
          <w:spacing w:val="-2"/>
          <w:sz w:val="24"/>
          <w:szCs w:val="24"/>
        </w:rPr>
        <w:t xml:space="preserve">тур организма во время занятий физическими упражнениями, </w:t>
      </w:r>
      <w:r w:rsidRPr="002F1910">
        <w:rPr>
          <w:rFonts w:ascii="Times New Roman" w:hAnsi="Times New Roman" w:cs="Times New Roman"/>
          <w:color w:val="000000"/>
          <w:spacing w:val="3"/>
          <w:sz w:val="24"/>
          <w:szCs w:val="24"/>
          <w:shd w:val="clear" w:color="auto" w:fill="FFFFFF"/>
        </w:rPr>
        <w:t>особенности планирования</w:t>
      </w:r>
      <w:r w:rsidRPr="002F1910">
        <w:rPr>
          <w:rFonts w:ascii="Times New Roman" w:hAnsi="Times New Roman" w:cs="Times New Roman"/>
          <w:color w:val="000000"/>
          <w:spacing w:val="3"/>
          <w:sz w:val="24"/>
          <w:szCs w:val="24"/>
        </w:rPr>
        <w:t xml:space="preserve"> индивидуальных занятий физическими упражнениями различной направленности и конт</w:t>
      </w:r>
      <w:r w:rsidRPr="002F1910">
        <w:rPr>
          <w:rFonts w:ascii="Times New Roman" w:hAnsi="Times New Roman" w:cs="Times New Roman"/>
          <w:color w:val="000000"/>
          <w:sz w:val="24"/>
          <w:szCs w:val="24"/>
        </w:rPr>
        <w:t>роля их эффективности;</w:t>
      </w:r>
    </w:p>
    <w:p w:rsidR="002F1910" w:rsidRPr="002F1910" w:rsidRDefault="002F1910" w:rsidP="002F1910">
      <w:pPr>
        <w:numPr>
          <w:ilvl w:val="0"/>
          <w:numId w:val="3"/>
        </w:numPr>
        <w:shd w:val="clear" w:color="auto" w:fill="FFFFFF"/>
        <w:tabs>
          <w:tab w:val="left" w:pos="0"/>
          <w:tab w:val="left" w:pos="187"/>
        </w:tabs>
        <w:spacing w:after="0" w:line="240" w:lineRule="auto"/>
        <w:ind w:left="0" w:hanging="187"/>
        <w:jc w:val="both"/>
        <w:rPr>
          <w:rFonts w:ascii="Times New Roman" w:hAnsi="Times New Roman" w:cs="Times New Roman"/>
          <w:color w:val="000000"/>
          <w:sz w:val="24"/>
          <w:szCs w:val="24"/>
        </w:rPr>
      </w:pPr>
      <w:r w:rsidRPr="002F1910">
        <w:rPr>
          <w:rFonts w:ascii="Times New Roman" w:hAnsi="Times New Roman" w:cs="Times New Roman"/>
          <w:color w:val="000000"/>
          <w:spacing w:val="-4"/>
          <w:sz w:val="24"/>
          <w:szCs w:val="24"/>
        </w:rPr>
        <w:t>особенности организации и проведения индивидуальных заня</w:t>
      </w:r>
      <w:r w:rsidRPr="002F1910">
        <w:rPr>
          <w:rFonts w:ascii="Times New Roman" w:hAnsi="Times New Roman" w:cs="Times New Roman"/>
          <w:color w:val="000000"/>
          <w:spacing w:val="1"/>
          <w:sz w:val="24"/>
          <w:szCs w:val="24"/>
        </w:rPr>
        <w:t>тий  физическими упражнениями общей  профессионально-</w:t>
      </w:r>
      <w:r w:rsidRPr="002F1910">
        <w:rPr>
          <w:rFonts w:ascii="Times New Roman" w:hAnsi="Times New Roman" w:cs="Times New Roman"/>
          <w:color w:val="000000"/>
          <w:spacing w:val="-6"/>
          <w:sz w:val="24"/>
          <w:szCs w:val="24"/>
        </w:rPr>
        <w:t>прикладной и оздоровительно-корригирующей направленности;</w:t>
      </w:r>
    </w:p>
    <w:p w:rsidR="002F1910" w:rsidRPr="002F1910" w:rsidRDefault="002F1910" w:rsidP="002F1910">
      <w:pPr>
        <w:numPr>
          <w:ilvl w:val="0"/>
          <w:numId w:val="3"/>
        </w:numPr>
        <w:shd w:val="clear" w:color="auto" w:fill="FFFFFF"/>
        <w:tabs>
          <w:tab w:val="left" w:pos="0"/>
          <w:tab w:val="left" w:pos="187"/>
        </w:tabs>
        <w:spacing w:after="0" w:line="240" w:lineRule="auto"/>
        <w:ind w:left="0" w:hanging="187"/>
        <w:jc w:val="both"/>
        <w:rPr>
          <w:rFonts w:ascii="Times New Roman" w:hAnsi="Times New Roman" w:cs="Times New Roman"/>
          <w:color w:val="000000"/>
          <w:spacing w:val="1"/>
          <w:sz w:val="24"/>
          <w:szCs w:val="24"/>
        </w:rPr>
      </w:pPr>
      <w:r w:rsidRPr="002F1910">
        <w:rPr>
          <w:rFonts w:ascii="Times New Roman" w:hAnsi="Times New Roman" w:cs="Times New Roman"/>
          <w:color w:val="000000"/>
          <w:sz w:val="24"/>
          <w:szCs w:val="24"/>
        </w:rPr>
        <w:t xml:space="preserve">особенности обучения и самообучения двигательным </w:t>
      </w:r>
      <w:r w:rsidRPr="002F1910">
        <w:rPr>
          <w:rFonts w:ascii="Times New Roman" w:hAnsi="Times New Roman" w:cs="Times New Roman"/>
          <w:color w:val="000000"/>
          <w:spacing w:val="1"/>
          <w:sz w:val="24"/>
          <w:szCs w:val="24"/>
        </w:rPr>
        <w:t xml:space="preserve">действиям, особенности развития физических способностей </w:t>
      </w:r>
      <w:r w:rsidRPr="002F1910">
        <w:rPr>
          <w:rFonts w:ascii="Times New Roman" w:hAnsi="Times New Roman" w:cs="Times New Roman"/>
          <w:color w:val="000000"/>
          <w:spacing w:val="-1"/>
          <w:sz w:val="24"/>
          <w:szCs w:val="24"/>
        </w:rPr>
        <w:t>на занятиях физической культурой;</w:t>
      </w:r>
    </w:p>
    <w:p w:rsidR="002F1910" w:rsidRPr="002F1910" w:rsidRDefault="002F1910" w:rsidP="002F1910">
      <w:pPr>
        <w:numPr>
          <w:ilvl w:val="0"/>
          <w:numId w:val="3"/>
        </w:numPr>
        <w:shd w:val="clear" w:color="auto" w:fill="FFFFFF"/>
        <w:tabs>
          <w:tab w:val="left" w:pos="0"/>
          <w:tab w:val="left" w:pos="187"/>
        </w:tabs>
        <w:spacing w:after="0" w:line="240" w:lineRule="auto"/>
        <w:ind w:left="0" w:hanging="187"/>
        <w:jc w:val="both"/>
        <w:rPr>
          <w:rFonts w:ascii="Times New Roman" w:hAnsi="Times New Roman" w:cs="Times New Roman"/>
          <w:color w:val="000000"/>
          <w:spacing w:val="-3"/>
          <w:sz w:val="24"/>
          <w:szCs w:val="24"/>
        </w:rPr>
      </w:pPr>
      <w:r w:rsidRPr="002F1910">
        <w:rPr>
          <w:rFonts w:ascii="Times New Roman" w:hAnsi="Times New Roman" w:cs="Times New Roman"/>
          <w:color w:val="000000"/>
          <w:spacing w:val="1"/>
          <w:sz w:val="24"/>
          <w:szCs w:val="24"/>
        </w:rPr>
        <w:t>особенности форм урочных и внеурочных занятий физичес</w:t>
      </w:r>
      <w:r w:rsidRPr="002F1910">
        <w:rPr>
          <w:rFonts w:ascii="Times New Roman" w:hAnsi="Times New Roman" w:cs="Times New Roman"/>
          <w:color w:val="000000"/>
          <w:spacing w:val="4"/>
          <w:sz w:val="24"/>
          <w:szCs w:val="24"/>
        </w:rPr>
        <w:t xml:space="preserve">кими упражнениями, основы их структуры, содержания и </w:t>
      </w:r>
      <w:r w:rsidRPr="002F1910">
        <w:rPr>
          <w:rFonts w:ascii="Times New Roman" w:hAnsi="Times New Roman" w:cs="Times New Roman"/>
          <w:color w:val="000000"/>
          <w:spacing w:val="-4"/>
          <w:sz w:val="24"/>
          <w:szCs w:val="24"/>
        </w:rPr>
        <w:t>направленности;</w:t>
      </w:r>
    </w:p>
    <w:p w:rsidR="002F1910" w:rsidRPr="002F1910" w:rsidRDefault="002F1910" w:rsidP="002F1910">
      <w:pPr>
        <w:numPr>
          <w:ilvl w:val="0"/>
          <w:numId w:val="3"/>
        </w:numPr>
        <w:shd w:val="clear" w:color="auto" w:fill="FFFFFF"/>
        <w:tabs>
          <w:tab w:val="left" w:pos="0"/>
          <w:tab w:val="left" w:pos="187"/>
        </w:tabs>
        <w:spacing w:after="0" w:line="240" w:lineRule="auto"/>
        <w:ind w:left="0" w:hanging="187"/>
        <w:jc w:val="both"/>
        <w:rPr>
          <w:rFonts w:ascii="Times New Roman" w:hAnsi="Times New Roman" w:cs="Times New Roman"/>
          <w:b/>
          <w:color w:val="000000"/>
          <w:spacing w:val="-2"/>
          <w:sz w:val="24"/>
          <w:szCs w:val="24"/>
        </w:rPr>
      </w:pPr>
      <w:r w:rsidRPr="002F1910">
        <w:rPr>
          <w:rFonts w:ascii="Times New Roman" w:hAnsi="Times New Roman" w:cs="Times New Roman"/>
          <w:color w:val="000000"/>
          <w:spacing w:val="-3"/>
          <w:sz w:val="24"/>
          <w:szCs w:val="24"/>
        </w:rPr>
        <w:t xml:space="preserve">особенности содержания и направленности различных систем </w:t>
      </w:r>
      <w:r w:rsidRPr="002F1910">
        <w:rPr>
          <w:rFonts w:ascii="Times New Roman" w:hAnsi="Times New Roman" w:cs="Times New Roman"/>
          <w:color w:val="000000"/>
          <w:spacing w:val="-4"/>
          <w:sz w:val="24"/>
          <w:szCs w:val="24"/>
        </w:rPr>
        <w:t>физических упражнений, их оздоровительную и развивающую эффективность.</w:t>
      </w:r>
    </w:p>
    <w:p w:rsidR="002F1910" w:rsidRPr="002F1910" w:rsidRDefault="002F1910" w:rsidP="002F1910">
      <w:pPr>
        <w:shd w:val="clear" w:color="auto" w:fill="FFFFFF"/>
        <w:tabs>
          <w:tab w:val="left" w:pos="187"/>
        </w:tabs>
        <w:spacing w:after="0" w:line="240" w:lineRule="auto"/>
        <w:jc w:val="both"/>
        <w:rPr>
          <w:rFonts w:ascii="Times New Roman" w:hAnsi="Times New Roman" w:cs="Times New Roman"/>
          <w:color w:val="000000"/>
          <w:spacing w:val="1"/>
          <w:sz w:val="24"/>
          <w:szCs w:val="24"/>
        </w:rPr>
      </w:pPr>
      <w:r w:rsidRPr="002F1910">
        <w:rPr>
          <w:rFonts w:ascii="Times New Roman" w:hAnsi="Times New Roman" w:cs="Times New Roman"/>
          <w:b/>
          <w:color w:val="000000"/>
          <w:spacing w:val="-2"/>
          <w:sz w:val="24"/>
          <w:szCs w:val="24"/>
        </w:rPr>
        <w:t>Соблюдать правила:</w:t>
      </w:r>
    </w:p>
    <w:p w:rsidR="002F1910" w:rsidRPr="002F1910" w:rsidRDefault="002F1910" w:rsidP="002F1910">
      <w:pPr>
        <w:numPr>
          <w:ilvl w:val="0"/>
          <w:numId w:val="3"/>
        </w:numPr>
        <w:shd w:val="clear" w:color="auto" w:fill="FFFFFF"/>
        <w:tabs>
          <w:tab w:val="clear" w:pos="1080"/>
          <w:tab w:val="left" w:pos="0"/>
        </w:tabs>
        <w:spacing w:after="0" w:line="240" w:lineRule="auto"/>
        <w:ind w:left="142"/>
        <w:jc w:val="both"/>
        <w:rPr>
          <w:rFonts w:ascii="Times New Roman" w:hAnsi="Times New Roman" w:cs="Times New Roman"/>
          <w:color w:val="000000"/>
          <w:spacing w:val="1"/>
          <w:sz w:val="24"/>
          <w:szCs w:val="24"/>
        </w:rPr>
      </w:pPr>
      <w:r w:rsidRPr="002F1910">
        <w:rPr>
          <w:rFonts w:ascii="Times New Roman" w:hAnsi="Times New Roman" w:cs="Times New Roman"/>
          <w:color w:val="000000"/>
          <w:spacing w:val="1"/>
          <w:sz w:val="24"/>
          <w:szCs w:val="24"/>
        </w:rPr>
        <w:t>личной гигиены и закаливания организма;</w:t>
      </w:r>
    </w:p>
    <w:p w:rsidR="002F1910" w:rsidRPr="002F1910" w:rsidRDefault="002F1910" w:rsidP="002F1910">
      <w:pPr>
        <w:numPr>
          <w:ilvl w:val="0"/>
          <w:numId w:val="3"/>
        </w:numPr>
        <w:shd w:val="clear" w:color="auto" w:fill="FFFFFF"/>
        <w:tabs>
          <w:tab w:val="left" w:pos="0"/>
          <w:tab w:val="left" w:pos="187"/>
        </w:tabs>
        <w:spacing w:after="0" w:line="240" w:lineRule="auto"/>
        <w:ind w:left="0" w:hanging="187"/>
        <w:jc w:val="both"/>
        <w:rPr>
          <w:rFonts w:ascii="Times New Roman" w:hAnsi="Times New Roman" w:cs="Times New Roman"/>
          <w:color w:val="000000"/>
          <w:sz w:val="24"/>
          <w:szCs w:val="24"/>
        </w:rPr>
      </w:pPr>
      <w:r w:rsidRPr="002F1910">
        <w:rPr>
          <w:rFonts w:ascii="Times New Roman" w:hAnsi="Times New Roman" w:cs="Times New Roman"/>
          <w:color w:val="000000"/>
          <w:spacing w:val="1"/>
          <w:sz w:val="24"/>
          <w:szCs w:val="24"/>
        </w:rPr>
        <w:t>организации и проведения самостоятельных и самодеятельных форм занятий физическими упражнениями и спортом;</w:t>
      </w:r>
    </w:p>
    <w:p w:rsidR="002F1910" w:rsidRPr="002F1910" w:rsidRDefault="002F1910" w:rsidP="002F1910">
      <w:pPr>
        <w:numPr>
          <w:ilvl w:val="0"/>
          <w:numId w:val="3"/>
        </w:numPr>
        <w:shd w:val="clear" w:color="auto" w:fill="FFFFFF"/>
        <w:tabs>
          <w:tab w:val="left" w:pos="0"/>
          <w:tab w:val="left" w:pos="187"/>
        </w:tabs>
        <w:spacing w:after="0" w:line="240" w:lineRule="auto"/>
        <w:ind w:left="0" w:hanging="187"/>
        <w:jc w:val="both"/>
        <w:rPr>
          <w:rFonts w:ascii="Times New Roman" w:hAnsi="Times New Roman" w:cs="Times New Roman"/>
          <w:color w:val="000000"/>
          <w:spacing w:val="3"/>
          <w:sz w:val="24"/>
          <w:szCs w:val="24"/>
        </w:rPr>
      </w:pPr>
      <w:r w:rsidRPr="002F1910">
        <w:rPr>
          <w:rFonts w:ascii="Times New Roman" w:hAnsi="Times New Roman" w:cs="Times New Roman"/>
          <w:color w:val="000000"/>
          <w:sz w:val="24"/>
          <w:szCs w:val="24"/>
        </w:rPr>
        <w:t>культуры поведения и взаимодействия во время коллектив</w:t>
      </w:r>
      <w:r w:rsidRPr="002F1910">
        <w:rPr>
          <w:rFonts w:ascii="Times New Roman" w:hAnsi="Times New Roman" w:cs="Times New Roman"/>
          <w:color w:val="000000"/>
          <w:spacing w:val="1"/>
          <w:sz w:val="24"/>
          <w:szCs w:val="24"/>
        </w:rPr>
        <w:t>ных занятий и соревнований;</w:t>
      </w:r>
    </w:p>
    <w:p w:rsidR="002F1910" w:rsidRPr="002F1910" w:rsidRDefault="002F1910" w:rsidP="002F1910">
      <w:pPr>
        <w:numPr>
          <w:ilvl w:val="0"/>
          <w:numId w:val="3"/>
        </w:numPr>
        <w:shd w:val="clear" w:color="auto" w:fill="FFFFFF"/>
        <w:tabs>
          <w:tab w:val="left" w:pos="0"/>
          <w:tab w:val="left" w:pos="187"/>
        </w:tabs>
        <w:spacing w:after="0" w:line="240" w:lineRule="auto"/>
        <w:ind w:left="0" w:hanging="187"/>
        <w:jc w:val="both"/>
        <w:rPr>
          <w:rFonts w:ascii="Times New Roman" w:hAnsi="Times New Roman" w:cs="Times New Roman"/>
          <w:color w:val="000000"/>
          <w:spacing w:val="3"/>
          <w:sz w:val="24"/>
          <w:szCs w:val="24"/>
        </w:rPr>
      </w:pPr>
      <w:r w:rsidRPr="002F1910">
        <w:rPr>
          <w:rFonts w:ascii="Times New Roman" w:hAnsi="Times New Roman" w:cs="Times New Roman"/>
          <w:color w:val="000000"/>
          <w:spacing w:val="3"/>
          <w:sz w:val="24"/>
          <w:szCs w:val="24"/>
        </w:rPr>
        <w:t xml:space="preserve">профилактики травматизма и оказания первой помощи при </w:t>
      </w:r>
      <w:r w:rsidRPr="002F1910">
        <w:rPr>
          <w:rFonts w:ascii="Times New Roman" w:hAnsi="Times New Roman" w:cs="Times New Roman"/>
          <w:color w:val="000000"/>
          <w:spacing w:val="-2"/>
          <w:sz w:val="24"/>
          <w:szCs w:val="24"/>
        </w:rPr>
        <w:t>травмах и ушибах;</w:t>
      </w:r>
    </w:p>
    <w:p w:rsidR="002F1910" w:rsidRPr="002F1910" w:rsidRDefault="002F1910" w:rsidP="002F1910">
      <w:pPr>
        <w:tabs>
          <w:tab w:val="left" w:pos="10064"/>
        </w:tabs>
        <w:spacing w:after="0" w:line="240" w:lineRule="auto"/>
        <w:jc w:val="both"/>
        <w:rPr>
          <w:rFonts w:ascii="Times New Roman" w:hAnsi="Times New Roman" w:cs="Times New Roman"/>
          <w:b/>
          <w:color w:val="000000"/>
          <w:spacing w:val="-4"/>
          <w:sz w:val="24"/>
          <w:szCs w:val="24"/>
        </w:rPr>
      </w:pPr>
      <w:r w:rsidRPr="002F1910">
        <w:rPr>
          <w:rFonts w:ascii="Times New Roman" w:hAnsi="Times New Roman" w:cs="Times New Roman"/>
          <w:color w:val="000000"/>
          <w:spacing w:val="3"/>
          <w:sz w:val="24"/>
          <w:szCs w:val="24"/>
        </w:rPr>
        <w:t>экипировки и использования спортивного инвентаря на за</w:t>
      </w:r>
      <w:r w:rsidRPr="002F1910">
        <w:rPr>
          <w:rFonts w:ascii="Times New Roman" w:hAnsi="Times New Roman" w:cs="Times New Roman"/>
          <w:color w:val="000000"/>
          <w:spacing w:val="-2"/>
          <w:sz w:val="24"/>
          <w:szCs w:val="24"/>
        </w:rPr>
        <w:t>нятиях физической культурой.</w:t>
      </w:r>
    </w:p>
    <w:p w:rsidR="002F1910" w:rsidRPr="002F1910" w:rsidRDefault="002F1910" w:rsidP="002F1910">
      <w:pPr>
        <w:shd w:val="clear" w:color="auto" w:fill="FFFFFF"/>
        <w:spacing w:after="0" w:line="240" w:lineRule="auto"/>
        <w:jc w:val="both"/>
        <w:rPr>
          <w:rFonts w:ascii="Times New Roman" w:hAnsi="Times New Roman" w:cs="Times New Roman"/>
          <w:color w:val="000000"/>
          <w:spacing w:val="-4"/>
          <w:sz w:val="24"/>
          <w:szCs w:val="24"/>
        </w:rPr>
      </w:pPr>
      <w:r w:rsidRPr="002F1910">
        <w:rPr>
          <w:rFonts w:ascii="Times New Roman" w:hAnsi="Times New Roman" w:cs="Times New Roman"/>
          <w:b/>
          <w:color w:val="000000"/>
          <w:spacing w:val="-4"/>
          <w:sz w:val="24"/>
          <w:szCs w:val="24"/>
        </w:rPr>
        <w:t>Проводить:</w:t>
      </w:r>
    </w:p>
    <w:p w:rsidR="002F1910" w:rsidRPr="002F1910" w:rsidRDefault="002F1910" w:rsidP="002F1910">
      <w:pPr>
        <w:numPr>
          <w:ilvl w:val="0"/>
          <w:numId w:val="7"/>
        </w:numPr>
        <w:shd w:val="clear" w:color="auto" w:fill="FFFFFF"/>
        <w:tabs>
          <w:tab w:val="left" w:pos="142"/>
        </w:tabs>
        <w:suppressAutoHyphens/>
        <w:spacing w:after="0" w:line="240" w:lineRule="auto"/>
        <w:ind w:left="0" w:hanging="142"/>
        <w:jc w:val="both"/>
        <w:rPr>
          <w:rFonts w:ascii="Times New Roman" w:hAnsi="Times New Roman" w:cs="Times New Roman"/>
          <w:color w:val="000000"/>
          <w:spacing w:val="-3"/>
          <w:sz w:val="24"/>
          <w:szCs w:val="24"/>
        </w:rPr>
      </w:pPr>
      <w:r w:rsidRPr="002F1910">
        <w:rPr>
          <w:rFonts w:ascii="Times New Roman" w:hAnsi="Times New Roman" w:cs="Times New Roman"/>
          <w:color w:val="000000"/>
          <w:spacing w:val="-4"/>
          <w:sz w:val="24"/>
          <w:szCs w:val="24"/>
        </w:rPr>
        <w:t>самостоятельные и самодеятельные занятия физическими уп</w:t>
      </w:r>
      <w:r w:rsidRPr="002F1910">
        <w:rPr>
          <w:rFonts w:ascii="Times New Roman" w:hAnsi="Times New Roman" w:cs="Times New Roman"/>
          <w:color w:val="000000"/>
          <w:spacing w:val="-3"/>
          <w:sz w:val="24"/>
          <w:szCs w:val="24"/>
        </w:rPr>
        <w:t>ражнениями с общей профессионально-прикладной и оздоро</w:t>
      </w:r>
      <w:r w:rsidRPr="002F1910">
        <w:rPr>
          <w:rFonts w:ascii="Times New Roman" w:hAnsi="Times New Roman" w:cs="Times New Roman"/>
          <w:color w:val="000000"/>
          <w:spacing w:val="-4"/>
          <w:sz w:val="24"/>
          <w:szCs w:val="24"/>
        </w:rPr>
        <w:t>вительно-корригирующей направленностью;</w:t>
      </w:r>
    </w:p>
    <w:p w:rsidR="002F1910" w:rsidRPr="002F1910" w:rsidRDefault="002F1910" w:rsidP="002F1910">
      <w:pPr>
        <w:numPr>
          <w:ilvl w:val="0"/>
          <w:numId w:val="7"/>
        </w:numPr>
        <w:shd w:val="clear" w:color="auto" w:fill="FFFFFF"/>
        <w:tabs>
          <w:tab w:val="left" w:pos="142"/>
        </w:tabs>
        <w:suppressAutoHyphens/>
        <w:spacing w:after="0" w:line="240" w:lineRule="auto"/>
        <w:ind w:left="0" w:hanging="142"/>
        <w:jc w:val="both"/>
        <w:rPr>
          <w:rFonts w:ascii="Times New Roman" w:hAnsi="Times New Roman" w:cs="Times New Roman"/>
          <w:color w:val="000000"/>
          <w:spacing w:val="2"/>
          <w:sz w:val="24"/>
          <w:szCs w:val="24"/>
        </w:rPr>
      </w:pPr>
      <w:proofErr w:type="gramStart"/>
      <w:r w:rsidRPr="002F1910">
        <w:rPr>
          <w:rFonts w:ascii="Times New Roman" w:hAnsi="Times New Roman" w:cs="Times New Roman"/>
          <w:color w:val="000000"/>
          <w:spacing w:val="-3"/>
          <w:sz w:val="24"/>
          <w:szCs w:val="24"/>
        </w:rPr>
        <w:t>контроль за</w:t>
      </w:r>
      <w:proofErr w:type="gramEnd"/>
      <w:r w:rsidRPr="002F1910">
        <w:rPr>
          <w:rFonts w:ascii="Times New Roman" w:hAnsi="Times New Roman" w:cs="Times New Roman"/>
          <w:color w:val="000000"/>
          <w:spacing w:val="-3"/>
          <w:sz w:val="24"/>
          <w:szCs w:val="24"/>
        </w:rPr>
        <w:t xml:space="preserve"> индивидуальным физическим развитием и физи</w:t>
      </w:r>
      <w:r w:rsidRPr="002F1910">
        <w:rPr>
          <w:rFonts w:ascii="Times New Roman" w:hAnsi="Times New Roman" w:cs="Times New Roman"/>
          <w:color w:val="000000"/>
          <w:spacing w:val="-4"/>
          <w:sz w:val="24"/>
          <w:szCs w:val="24"/>
        </w:rPr>
        <w:t>ческой подготовленностью, физической работоспособностью, осанкой;</w:t>
      </w:r>
    </w:p>
    <w:p w:rsidR="002F1910" w:rsidRPr="002F1910" w:rsidRDefault="002F1910" w:rsidP="002F1910">
      <w:pPr>
        <w:numPr>
          <w:ilvl w:val="0"/>
          <w:numId w:val="7"/>
        </w:numPr>
        <w:shd w:val="clear" w:color="auto" w:fill="FFFFFF"/>
        <w:tabs>
          <w:tab w:val="left" w:pos="142"/>
        </w:tabs>
        <w:suppressAutoHyphens/>
        <w:spacing w:after="0" w:line="240" w:lineRule="auto"/>
        <w:ind w:left="0" w:hanging="142"/>
        <w:jc w:val="both"/>
        <w:rPr>
          <w:rFonts w:ascii="Times New Roman" w:hAnsi="Times New Roman" w:cs="Times New Roman"/>
          <w:color w:val="000000"/>
          <w:sz w:val="24"/>
          <w:szCs w:val="24"/>
        </w:rPr>
      </w:pPr>
      <w:r w:rsidRPr="002F1910">
        <w:rPr>
          <w:rFonts w:ascii="Times New Roman" w:hAnsi="Times New Roman" w:cs="Times New Roman"/>
          <w:color w:val="000000"/>
          <w:spacing w:val="2"/>
          <w:sz w:val="24"/>
          <w:szCs w:val="24"/>
        </w:rPr>
        <w:t xml:space="preserve">приемы страховки и </w:t>
      </w:r>
      <w:proofErr w:type="spellStart"/>
      <w:r w:rsidRPr="002F1910">
        <w:rPr>
          <w:rFonts w:ascii="Times New Roman" w:hAnsi="Times New Roman" w:cs="Times New Roman"/>
          <w:color w:val="000000"/>
          <w:spacing w:val="2"/>
          <w:sz w:val="24"/>
          <w:szCs w:val="24"/>
        </w:rPr>
        <w:t>самостраховки</w:t>
      </w:r>
      <w:proofErr w:type="spellEnd"/>
      <w:r w:rsidRPr="002F1910">
        <w:rPr>
          <w:rFonts w:ascii="Times New Roman" w:hAnsi="Times New Roman" w:cs="Times New Roman"/>
          <w:color w:val="000000"/>
          <w:spacing w:val="2"/>
          <w:sz w:val="24"/>
          <w:szCs w:val="24"/>
        </w:rPr>
        <w:t xml:space="preserve"> во время занятий физи</w:t>
      </w:r>
      <w:r w:rsidRPr="002F1910">
        <w:rPr>
          <w:rFonts w:ascii="Times New Roman" w:hAnsi="Times New Roman" w:cs="Times New Roman"/>
          <w:color w:val="000000"/>
          <w:spacing w:val="4"/>
          <w:sz w:val="24"/>
          <w:szCs w:val="24"/>
        </w:rPr>
        <w:t xml:space="preserve">ческими упражнениями, приемы оказания первой помощи </w:t>
      </w:r>
      <w:r w:rsidRPr="002F1910">
        <w:rPr>
          <w:rFonts w:ascii="Times New Roman" w:hAnsi="Times New Roman" w:cs="Times New Roman"/>
          <w:color w:val="000000"/>
          <w:spacing w:val="-1"/>
          <w:sz w:val="24"/>
          <w:szCs w:val="24"/>
        </w:rPr>
        <w:t xml:space="preserve">при травмах и ушибах; приемы массажа и </w:t>
      </w:r>
      <w:proofErr w:type="spellStart"/>
      <w:r w:rsidRPr="002F1910">
        <w:rPr>
          <w:rFonts w:ascii="Times New Roman" w:hAnsi="Times New Roman" w:cs="Times New Roman"/>
          <w:color w:val="000000"/>
          <w:spacing w:val="-1"/>
          <w:sz w:val="24"/>
          <w:szCs w:val="24"/>
        </w:rPr>
        <w:t>самомассажа</w:t>
      </w:r>
      <w:proofErr w:type="spellEnd"/>
      <w:r w:rsidRPr="002F1910">
        <w:rPr>
          <w:rFonts w:ascii="Times New Roman" w:hAnsi="Times New Roman" w:cs="Times New Roman"/>
          <w:color w:val="000000"/>
          <w:spacing w:val="-1"/>
          <w:sz w:val="24"/>
          <w:szCs w:val="24"/>
        </w:rPr>
        <w:t>;</w:t>
      </w:r>
    </w:p>
    <w:p w:rsidR="002F1910" w:rsidRPr="002F1910" w:rsidRDefault="002F1910" w:rsidP="002F1910">
      <w:pPr>
        <w:numPr>
          <w:ilvl w:val="0"/>
          <w:numId w:val="7"/>
        </w:numPr>
        <w:shd w:val="clear" w:color="auto" w:fill="FFFFFF"/>
        <w:tabs>
          <w:tab w:val="left" w:pos="142"/>
        </w:tabs>
        <w:suppressAutoHyphens/>
        <w:spacing w:after="0" w:line="240" w:lineRule="auto"/>
        <w:ind w:left="0" w:hanging="142"/>
        <w:jc w:val="both"/>
        <w:rPr>
          <w:rFonts w:ascii="Times New Roman" w:hAnsi="Times New Roman" w:cs="Times New Roman"/>
          <w:b/>
          <w:color w:val="000000"/>
          <w:spacing w:val="-4"/>
          <w:sz w:val="24"/>
          <w:szCs w:val="24"/>
        </w:rPr>
      </w:pPr>
      <w:r w:rsidRPr="002F1910">
        <w:rPr>
          <w:rFonts w:ascii="Times New Roman" w:hAnsi="Times New Roman" w:cs="Times New Roman"/>
          <w:color w:val="000000"/>
          <w:sz w:val="24"/>
          <w:szCs w:val="24"/>
        </w:rPr>
        <w:t xml:space="preserve">занятия физической культурой и спортивные соревнования с </w:t>
      </w:r>
      <w:r w:rsidRPr="002F1910">
        <w:rPr>
          <w:rFonts w:ascii="Times New Roman" w:hAnsi="Times New Roman" w:cs="Times New Roman"/>
          <w:color w:val="000000"/>
          <w:spacing w:val="-2"/>
          <w:sz w:val="24"/>
          <w:szCs w:val="24"/>
        </w:rPr>
        <w:t xml:space="preserve">учащимися младших классов; </w:t>
      </w:r>
      <w:r w:rsidRPr="002F1910">
        <w:rPr>
          <w:rFonts w:ascii="Times New Roman" w:hAnsi="Times New Roman" w:cs="Times New Roman"/>
          <w:color w:val="000000"/>
          <w:sz w:val="24"/>
          <w:szCs w:val="24"/>
        </w:rPr>
        <w:t>судейство соревнований по одному из видов спорта.</w:t>
      </w:r>
    </w:p>
    <w:p w:rsidR="002F1910" w:rsidRPr="002F1910" w:rsidRDefault="002F1910" w:rsidP="002F1910">
      <w:pPr>
        <w:shd w:val="clear" w:color="auto" w:fill="FFFFFF"/>
        <w:spacing w:after="0" w:line="240" w:lineRule="auto"/>
        <w:jc w:val="both"/>
        <w:rPr>
          <w:rFonts w:ascii="Times New Roman" w:hAnsi="Times New Roman" w:cs="Times New Roman"/>
          <w:color w:val="000000"/>
          <w:spacing w:val="-1"/>
          <w:sz w:val="24"/>
          <w:szCs w:val="24"/>
        </w:rPr>
      </w:pPr>
      <w:r w:rsidRPr="002F1910">
        <w:rPr>
          <w:rFonts w:ascii="Times New Roman" w:hAnsi="Times New Roman" w:cs="Times New Roman"/>
          <w:b/>
          <w:color w:val="000000"/>
          <w:spacing w:val="-4"/>
          <w:sz w:val="24"/>
          <w:szCs w:val="24"/>
        </w:rPr>
        <w:t>Составлять:</w:t>
      </w:r>
    </w:p>
    <w:p w:rsidR="002F1910" w:rsidRPr="002F1910" w:rsidRDefault="002F1910" w:rsidP="002F1910">
      <w:pPr>
        <w:numPr>
          <w:ilvl w:val="0"/>
          <w:numId w:val="4"/>
        </w:numPr>
        <w:shd w:val="clear" w:color="auto" w:fill="FFFFFF"/>
        <w:tabs>
          <w:tab w:val="left" w:pos="0"/>
          <w:tab w:val="left" w:pos="1426"/>
        </w:tabs>
        <w:suppressAutoHyphens/>
        <w:spacing w:after="0" w:line="240" w:lineRule="auto"/>
        <w:ind w:left="0" w:hanging="142"/>
        <w:jc w:val="both"/>
        <w:rPr>
          <w:rFonts w:ascii="Times New Roman" w:hAnsi="Times New Roman" w:cs="Times New Roman"/>
          <w:color w:val="000000"/>
          <w:spacing w:val="-1"/>
          <w:sz w:val="24"/>
          <w:szCs w:val="24"/>
        </w:rPr>
      </w:pPr>
      <w:r w:rsidRPr="002F1910">
        <w:rPr>
          <w:rFonts w:ascii="Times New Roman" w:hAnsi="Times New Roman" w:cs="Times New Roman"/>
          <w:color w:val="000000"/>
          <w:spacing w:val="-1"/>
          <w:sz w:val="24"/>
          <w:szCs w:val="24"/>
        </w:rPr>
        <w:t>индивидуальные комплексы физических упражнений различ</w:t>
      </w:r>
      <w:r w:rsidRPr="002F1910">
        <w:rPr>
          <w:rFonts w:ascii="Times New Roman" w:hAnsi="Times New Roman" w:cs="Times New Roman"/>
          <w:color w:val="000000"/>
          <w:spacing w:val="-2"/>
          <w:sz w:val="24"/>
          <w:szCs w:val="24"/>
        </w:rPr>
        <w:t>ной направленности;</w:t>
      </w:r>
    </w:p>
    <w:p w:rsidR="002F1910" w:rsidRPr="002F1910" w:rsidRDefault="002F1910" w:rsidP="002F1910">
      <w:pPr>
        <w:numPr>
          <w:ilvl w:val="0"/>
          <w:numId w:val="4"/>
        </w:numPr>
        <w:shd w:val="clear" w:color="auto" w:fill="FFFFFF"/>
        <w:tabs>
          <w:tab w:val="left" w:pos="0"/>
          <w:tab w:val="left" w:pos="1426"/>
        </w:tabs>
        <w:suppressAutoHyphens/>
        <w:spacing w:after="0" w:line="240" w:lineRule="auto"/>
        <w:ind w:left="0" w:hanging="142"/>
        <w:jc w:val="both"/>
        <w:rPr>
          <w:rFonts w:ascii="Times New Roman" w:hAnsi="Times New Roman" w:cs="Times New Roman"/>
          <w:b/>
          <w:color w:val="000000"/>
          <w:spacing w:val="-4"/>
          <w:sz w:val="24"/>
          <w:szCs w:val="24"/>
        </w:rPr>
      </w:pPr>
      <w:r w:rsidRPr="002F1910">
        <w:rPr>
          <w:rFonts w:ascii="Times New Roman" w:hAnsi="Times New Roman" w:cs="Times New Roman"/>
          <w:color w:val="000000"/>
          <w:spacing w:val="-1"/>
          <w:sz w:val="24"/>
          <w:szCs w:val="24"/>
        </w:rPr>
        <w:t>планы-конспекты индивидуальных занятий и систем занятий.</w:t>
      </w:r>
    </w:p>
    <w:p w:rsidR="002F1910" w:rsidRPr="002F1910" w:rsidRDefault="002F1910" w:rsidP="002F1910">
      <w:pPr>
        <w:shd w:val="clear" w:color="auto" w:fill="FFFFFF"/>
        <w:spacing w:after="0" w:line="240" w:lineRule="auto"/>
        <w:jc w:val="both"/>
        <w:rPr>
          <w:rFonts w:ascii="Times New Roman" w:hAnsi="Times New Roman" w:cs="Times New Roman"/>
          <w:color w:val="000000"/>
          <w:spacing w:val="-2"/>
          <w:sz w:val="24"/>
          <w:szCs w:val="24"/>
        </w:rPr>
      </w:pPr>
      <w:r w:rsidRPr="002F1910">
        <w:rPr>
          <w:rFonts w:ascii="Times New Roman" w:hAnsi="Times New Roman" w:cs="Times New Roman"/>
          <w:b/>
          <w:color w:val="000000"/>
          <w:spacing w:val="-4"/>
          <w:sz w:val="24"/>
          <w:szCs w:val="24"/>
        </w:rPr>
        <w:t>Определять:</w:t>
      </w:r>
    </w:p>
    <w:p w:rsidR="002F1910" w:rsidRPr="002F1910" w:rsidRDefault="002F1910" w:rsidP="002F1910">
      <w:pPr>
        <w:numPr>
          <w:ilvl w:val="0"/>
          <w:numId w:val="5"/>
        </w:numPr>
        <w:shd w:val="clear" w:color="auto" w:fill="FFFFFF"/>
        <w:tabs>
          <w:tab w:val="left" w:pos="142"/>
        </w:tabs>
        <w:suppressAutoHyphens/>
        <w:spacing w:after="0" w:line="240" w:lineRule="auto"/>
        <w:ind w:left="0" w:hanging="142"/>
        <w:jc w:val="both"/>
        <w:rPr>
          <w:rFonts w:ascii="Times New Roman" w:hAnsi="Times New Roman" w:cs="Times New Roman"/>
          <w:color w:val="000000"/>
          <w:spacing w:val="-6"/>
          <w:sz w:val="24"/>
          <w:szCs w:val="24"/>
        </w:rPr>
      </w:pPr>
      <w:r w:rsidRPr="002F1910">
        <w:rPr>
          <w:rFonts w:ascii="Times New Roman" w:hAnsi="Times New Roman" w:cs="Times New Roman"/>
          <w:color w:val="000000"/>
          <w:spacing w:val="-2"/>
          <w:sz w:val="24"/>
          <w:szCs w:val="24"/>
        </w:rPr>
        <w:t>уровни индивидуального физического развития и двигатель</w:t>
      </w:r>
      <w:r w:rsidRPr="002F1910">
        <w:rPr>
          <w:rFonts w:ascii="Times New Roman" w:hAnsi="Times New Roman" w:cs="Times New Roman"/>
          <w:color w:val="000000"/>
          <w:spacing w:val="-3"/>
          <w:sz w:val="24"/>
          <w:szCs w:val="24"/>
        </w:rPr>
        <w:t>ной подготовленности;</w:t>
      </w:r>
    </w:p>
    <w:p w:rsidR="002F1910" w:rsidRPr="002F1910" w:rsidRDefault="002F1910" w:rsidP="002F1910">
      <w:pPr>
        <w:numPr>
          <w:ilvl w:val="0"/>
          <w:numId w:val="5"/>
        </w:numPr>
        <w:shd w:val="clear" w:color="auto" w:fill="FFFFFF"/>
        <w:tabs>
          <w:tab w:val="left" w:pos="142"/>
        </w:tabs>
        <w:suppressAutoHyphens/>
        <w:spacing w:after="0" w:line="240" w:lineRule="auto"/>
        <w:ind w:left="0" w:hanging="142"/>
        <w:jc w:val="both"/>
        <w:rPr>
          <w:rFonts w:ascii="Times New Roman" w:hAnsi="Times New Roman" w:cs="Times New Roman"/>
          <w:color w:val="000000"/>
          <w:spacing w:val="1"/>
          <w:sz w:val="24"/>
          <w:szCs w:val="24"/>
        </w:rPr>
      </w:pPr>
      <w:r w:rsidRPr="002F1910">
        <w:rPr>
          <w:rFonts w:ascii="Times New Roman" w:hAnsi="Times New Roman" w:cs="Times New Roman"/>
          <w:color w:val="000000"/>
          <w:spacing w:val="-6"/>
          <w:sz w:val="24"/>
          <w:szCs w:val="24"/>
        </w:rPr>
        <w:t>эффективность занятий физическими упражнениями, функцио</w:t>
      </w:r>
      <w:r w:rsidRPr="002F1910">
        <w:rPr>
          <w:rFonts w:ascii="Times New Roman" w:hAnsi="Times New Roman" w:cs="Times New Roman"/>
          <w:color w:val="000000"/>
          <w:spacing w:val="-7"/>
          <w:sz w:val="24"/>
          <w:szCs w:val="24"/>
        </w:rPr>
        <w:t>нальное состояние организма и физическую работоспособность;</w:t>
      </w:r>
    </w:p>
    <w:p w:rsidR="002F1910" w:rsidRPr="002F1910" w:rsidRDefault="002F1910" w:rsidP="002F1910">
      <w:pPr>
        <w:numPr>
          <w:ilvl w:val="0"/>
          <w:numId w:val="5"/>
        </w:numPr>
        <w:shd w:val="clear" w:color="auto" w:fill="FFFFFF"/>
        <w:tabs>
          <w:tab w:val="left" w:pos="142"/>
        </w:tabs>
        <w:suppressAutoHyphens/>
        <w:spacing w:after="0" w:line="240" w:lineRule="auto"/>
        <w:ind w:left="0" w:hanging="142"/>
        <w:jc w:val="both"/>
        <w:rPr>
          <w:rFonts w:ascii="Times New Roman" w:hAnsi="Times New Roman" w:cs="Times New Roman"/>
          <w:b/>
          <w:color w:val="000000"/>
          <w:spacing w:val="-4"/>
          <w:sz w:val="24"/>
          <w:szCs w:val="24"/>
        </w:rPr>
      </w:pPr>
      <w:r w:rsidRPr="002F1910">
        <w:rPr>
          <w:rFonts w:ascii="Times New Roman" w:hAnsi="Times New Roman" w:cs="Times New Roman"/>
          <w:color w:val="000000"/>
          <w:spacing w:val="1"/>
          <w:sz w:val="24"/>
          <w:szCs w:val="24"/>
        </w:rPr>
        <w:t>дозировку физической нагрузки и направленность воздей</w:t>
      </w:r>
      <w:r w:rsidRPr="002F1910">
        <w:rPr>
          <w:rFonts w:ascii="Times New Roman" w:hAnsi="Times New Roman" w:cs="Times New Roman"/>
          <w:color w:val="000000"/>
          <w:spacing w:val="-1"/>
          <w:sz w:val="24"/>
          <w:szCs w:val="24"/>
        </w:rPr>
        <w:t>ствий.</w:t>
      </w:r>
    </w:p>
    <w:p w:rsidR="002F1910" w:rsidRPr="002F1910" w:rsidRDefault="002F1910" w:rsidP="002F1910">
      <w:pPr>
        <w:shd w:val="clear" w:color="auto" w:fill="FFFFFF"/>
        <w:spacing w:after="0" w:line="240" w:lineRule="auto"/>
        <w:jc w:val="both"/>
        <w:rPr>
          <w:rFonts w:ascii="Times New Roman" w:hAnsi="Times New Roman" w:cs="Times New Roman"/>
          <w:color w:val="000000"/>
          <w:spacing w:val="-8"/>
          <w:sz w:val="24"/>
          <w:szCs w:val="24"/>
        </w:rPr>
      </w:pPr>
      <w:r w:rsidRPr="002F1910">
        <w:rPr>
          <w:rFonts w:ascii="Times New Roman" w:hAnsi="Times New Roman" w:cs="Times New Roman"/>
          <w:b/>
          <w:color w:val="000000"/>
          <w:spacing w:val="-4"/>
          <w:sz w:val="24"/>
          <w:szCs w:val="24"/>
        </w:rPr>
        <w:t>Демонстрировать:</w:t>
      </w:r>
    </w:p>
    <w:tbl>
      <w:tblPr>
        <w:tblW w:w="0" w:type="auto"/>
        <w:tblInd w:w="40" w:type="dxa"/>
        <w:tblLayout w:type="fixed"/>
        <w:tblCellMar>
          <w:left w:w="40" w:type="dxa"/>
          <w:right w:w="40" w:type="dxa"/>
        </w:tblCellMar>
        <w:tblLook w:val="0000"/>
      </w:tblPr>
      <w:tblGrid>
        <w:gridCol w:w="1560"/>
        <w:gridCol w:w="3118"/>
        <w:gridCol w:w="2127"/>
        <w:gridCol w:w="2596"/>
      </w:tblGrid>
      <w:tr w:rsidR="002F1910" w:rsidRPr="002F1910" w:rsidTr="0056577E">
        <w:trPr>
          <w:trHeight w:hRule="exact" w:val="595"/>
        </w:trPr>
        <w:tc>
          <w:tcPr>
            <w:tcW w:w="1560" w:type="dxa"/>
            <w:tcBorders>
              <w:top w:val="single" w:sz="4" w:space="0" w:color="000000"/>
              <w:left w:val="single" w:sz="4" w:space="0" w:color="000000"/>
              <w:bottom w:val="single" w:sz="4" w:space="0" w:color="000000"/>
            </w:tcBorders>
            <w:shd w:val="clear" w:color="auto" w:fill="FFFFFF"/>
            <w:vAlign w:val="center"/>
          </w:tcPr>
          <w:p w:rsidR="002F1910" w:rsidRPr="002F1910" w:rsidRDefault="002F1910" w:rsidP="002F1910">
            <w:pPr>
              <w:shd w:val="clear" w:color="auto" w:fill="FFFFFF"/>
              <w:snapToGrid w:val="0"/>
              <w:spacing w:after="0" w:line="240" w:lineRule="auto"/>
              <w:ind w:left="72" w:right="53" w:firstLine="24"/>
              <w:rPr>
                <w:rFonts w:ascii="Times New Roman" w:hAnsi="Times New Roman" w:cs="Times New Roman"/>
                <w:color w:val="000000"/>
                <w:sz w:val="24"/>
                <w:szCs w:val="24"/>
              </w:rPr>
            </w:pPr>
            <w:r w:rsidRPr="002F1910">
              <w:rPr>
                <w:rFonts w:ascii="Times New Roman" w:hAnsi="Times New Roman" w:cs="Times New Roman"/>
                <w:color w:val="000000"/>
                <w:spacing w:val="-8"/>
                <w:sz w:val="24"/>
                <w:szCs w:val="24"/>
              </w:rPr>
              <w:t xml:space="preserve">Физические </w:t>
            </w:r>
            <w:r w:rsidRPr="002F1910">
              <w:rPr>
                <w:rFonts w:ascii="Times New Roman" w:hAnsi="Times New Roman" w:cs="Times New Roman"/>
                <w:color w:val="000000"/>
                <w:spacing w:val="-10"/>
                <w:sz w:val="24"/>
                <w:szCs w:val="24"/>
              </w:rPr>
              <w:t>способности</w:t>
            </w:r>
            <w:r w:rsidRPr="002F1910">
              <w:rPr>
                <w:rFonts w:ascii="Times New Roman" w:hAnsi="Times New Roman" w:cs="Times New Roman"/>
                <w:sz w:val="24"/>
                <w:szCs w:val="24"/>
              </w:rPr>
              <w:t xml:space="preserve"> </w:t>
            </w:r>
          </w:p>
        </w:tc>
        <w:tc>
          <w:tcPr>
            <w:tcW w:w="3118" w:type="dxa"/>
            <w:tcBorders>
              <w:top w:val="single" w:sz="4" w:space="0" w:color="000000"/>
              <w:left w:val="single" w:sz="4" w:space="0" w:color="000000"/>
              <w:bottom w:val="single" w:sz="4" w:space="0" w:color="000000"/>
            </w:tcBorders>
            <w:shd w:val="clear" w:color="auto" w:fill="FFFFFF"/>
            <w:vAlign w:val="center"/>
          </w:tcPr>
          <w:p w:rsidR="002F1910" w:rsidRPr="002F1910" w:rsidRDefault="002F1910" w:rsidP="002F1910">
            <w:pPr>
              <w:shd w:val="clear" w:color="auto" w:fill="FFFFFF"/>
              <w:snapToGrid w:val="0"/>
              <w:spacing w:after="0" w:line="240" w:lineRule="auto"/>
              <w:ind w:left="216"/>
              <w:rPr>
                <w:rFonts w:ascii="Times New Roman" w:hAnsi="Times New Roman" w:cs="Times New Roman"/>
                <w:color w:val="000000"/>
                <w:spacing w:val="-3"/>
                <w:sz w:val="24"/>
                <w:szCs w:val="24"/>
              </w:rPr>
            </w:pPr>
            <w:r w:rsidRPr="002F1910">
              <w:rPr>
                <w:rFonts w:ascii="Times New Roman" w:hAnsi="Times New Roman" w:cs="Times New Roman"/>
                <w:color w:val="000000"/>
                <w:sz w:val="24"/>
                <w:szCs w:val="24"/>
              </w:rPr>
              <w:t>Физические упражнения</w:t>
            </w:r>
            <w:r w:rsidRPr="002F1910">
              <w:rPr>
                <w:rFonts w:ascii="Times New Roman" w:hAnsi="Times New Roman" w:cs="Times New Roman"/>
                <w:sz w:val="24"/>
                <w:szCs w:val="24"/>
              </w:rPr>
              <w:t xml:space="preserve"> </w:t>
            </w:r>
          </w:p>
        </w:tc>
        <w:tc>
          <w:tcPr>
            <w:tcW w:w="2127" w:type="dxa"/>
            <w:tcBorders>
              <w:top w:val="single" w:sz="4" w:space="0" w:color="000000"/>
              <w:left w:val="single" w:sz="4" w:space="0" w:color="000000"/>
              <w:bottom w:val="single" w:sz="4" w:space="0" w:color="000000"/>
            </w:tcBorders>
            <w:shd w:val="clear" w:color="auto" w:fill="FFFFFF"/>
            <w:vAlign w:val="center"/>
          </w:tcPr>
          <w:p w:rsidR="002F1910" w:rsidRPr="002F1910" w:rsidRDefault="002F1910" w:rsidP="002F1910">
            <w:pPr>
              <w:shd w:val="clear" w:color="auto" w:fill="FFFFFF"/>
              <w:snapToGrid w:val="0"/>
              <w:spacing w:after="0" w:line="240" w:lineRule="auto"/>
              <w:ind w:right="139"/>
              <w:jc w:val="center"/>
              <w:rPr>
                <w:rFonts w:ascii="Times New Roman" w:hAnsi="Times New Roman" w:cs="Times New Roman"/>
                <w:color w:val="000000"/>
                <w:spacing w:val="-3"/>
                <w:sz w:val="24"/>
                <w:szCs w:val="24"/>
              </w:rPr>
            </w:pPr>
            <w:r w:rsidRPr="002F1910">
              <w:rPr>
                <w:rFonts w:ascii="Times New Roman" w:hAnsi="Times New Roman" w:cs="Times New Roman"/>
                <w:color w:val="000000"/>
                <w:spacing w:val="-3"/>
                <w:sz w:val="24"/>
                <w:szCs w:val="24"/>
              </w:rPr>
              <w:t>Юноши</w:t>
            </w:r>
          </w:p>
        </w:tc>
        <w:tc>
          <w:tcPr>
            <w:tcW w:w="25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F1910" w:rsidRPr="002F1910" w:rsidRDefault="002F1910" w:rsidP="002F1910">
            <w:pPr>
              <w:shd w:val="clear" w:color="auto" w:fill="FFFFFF"/>
              <w:snapToGrid w:val="0"/>
              <w:spacing w:after="0" w:line="240" w:lineRule="auto"/>
              <w:ind w:left="62"/>
              <w:jc w:val="center"/>
              <w:rPr>
                <w:rFonts w:ascii="Times New Roman" w:hAnsi="Times New Roman" w:cs="Times New Roman"/>
                <w:sz w:val="24"/>
                <w:szCs w:val="24"/>
              </w:rPr>
            </w:pPr>
            <w:r w:rsidRPr="002F1910">
              <w:rPr>
                <w:rFonts w:ascii="Times New Roman" w:hAnsi="Times New Roman" w:cs="Times New Roman"/>
                <w:color w:val="000000"/>
                <w:spacing w:val="-3"/>
                <w:sz w:val="24"/>
                <w:szCs w:val="24"/>
              </w:rPr>
              <w:t>Девушки</w:t>
            </w:r>
          </w:p>
        </w:tc>
      </w:tr>
      <w:tr w:rsidR="002F1910" w:rsidRPr="002F1910" w:rsidTr="0056577E">
        <w:trPr>
          <w:trHeight w:hRule="exact" w:val="834"/>
        </w:trPr>
        <w:tc>
          <w:tcPr>
            <w:tcW w:w="1560" w:type="dxa"/>
            <w:tcBorders>
              <w:top w:val="single" w:sz="4" w:space="0" w:color="000000"/>
              <w:left w:val="single" w:sz="4" w:space="0" w:color="000000"/>
              <w:bottom w:val="single" w:sz="4" w:space="0" w:color="000000"/>
            </w:tcBorders>
            <w:shd w:val="clear" w:color="auto" w:fill="FFFFFF"/>
          </w:tcPr>
          <w:p w:rsidR="002F1910" w:rsidRPr="002F1910" w:rsidRDefault="002F1910" w:rsidP="002F1910">
            <w:pPr>
              <w:shd w:val="clear" w:color="auto" w:fill="FFFFFF"/>
              <w:snapToGrid w:val="0"/>
              <w:spacing w:after="0" w:line="240" w:lineRule="auto"/>
              <w:ind w:left="48"/>
              <w:rPr>
                <w:rFonts w:ascii="Times New Roman" w:hAnsi="Times New Roman" w:cs="Times New Roman"/>
                <w:color w:val="000000"/>
                <w:spacing w:val="-3"/>
                <w:sz w:val="24"/>
                <w:szCs w:val="24"/>
              </w:rPr>
            </w:pPr>
            <w:r w:rsidRPr="002F1910">
              <w:rPr>
                <w:rFonts w:ascii="Times New Roman" w:hAnsi="Times New Roman" w:cs="Times New Roman"/>
                <w:color w:val="000000"/>
                <w:spacing w:val="-2"/>
                <w:sz w:val="24"/>
                <w:szCs w:val="24"/>
              </w:rPr>
              <w:lastRenderedPageBreak/>
              <w:t>Скоростные</w:t>
            </w:r>
            <w:r w:rsidRPr="002F1910">
              <w:rPr>
                <w:rFonts w:ascii="Times New Roman" w:hAnsi="Times New Roman" w:cs="Times New Roman"/>
                <w:sz w:val="24"/>
                <w:szCs w:val="24"/>
              </w:rPr>
              <w:t xml:space="preserve"> </w:t>
            </w:r>
          </w:p>
        </w:tc>
        <w:tc>
          <w:tcPr>
            <w:tcW w:w="3118" w:type="dxa"/>
            <w:tcBorders>
              <w:top w:val="single" w:sz="4" w:space="0" w:color="000000"/>
              <w:left w:val="single" w:sz="4" w:space="0" w:color="000000"/>
              <w:bottom w:val="single" w:sz="4" w:space="0" w:color="000000"/>
            </w:tcBorders>
            <w:shd w:val="clear" w:color="auto" w:fill="FFFFFF"/>
          </w:tcPr>
          <w:p w:rsidR="002F1910" w:rsidRPr="002F1910" w:rsidRDefault="002F1910" w:rsidP="002F1910">
            <w:pPr>
              <w:shd w:val="clear" w:color="auto" w:fill="FFFFFF"/>
              <w:snapToGrid w:val="0"/>
              <w:spacing w:after="0" w:line="240" w:lineRule="auto"/>
              <w:ind w:left="10" w:right="1795" w:hanging="29"/>
              <w:rPr>
                <w:rFonts w:ascii="Times New Roman" w:hAnsi="Times New Roman" w:cs="Times New Roman"/>
                <w:color w:val="000000"/>
                <w:spacing w:val="3"/>
                <w:sz w:val="24"/>
                <w:szCs w:val="24"/>
              </w:rPr>
            </w:pPr>
            <w:r w:rsidRPr="002F1910">
              <w:rPr>
                <w:rFonts w:ascii="Times New Roman" w:hAnsi="Times New Roman" w:cs="Times New Roman"/>
                <w:color w:val="000000"/>
                <w:spacing w:val="-3"/>
                <w:sz w:val="24"/>
                <w:szCs w:val="24"/>
              </w:rPr>
              <w:t xml:space="preserve">Бег 30 м </w:t>
            </w:r>
            <w:r w:rsidRPr="002F1910">
              <w:rPr>
                <w:rFonts w:ascii="Times New Roman" w:hAnsi="Times New Roman" w:cs="Times New Roman"/>
                <w:color w:val="000000"/>
                <w:spacing w:val="-5"/>
                <w:sz w:val="24"/>
                <w:szCs w:val="24"/>
              </w:rPr>
              <w:t>Бег 100 м</w:t>
            </w:r>
            <w:r w:rsidRPr="002F1910">
              <w:rPr>
                <w:rFonts w:ascii="Times New Roman" w:hAnsi="Times New Roman" w:cs="Times New Roman"/>
                <w:sz w:val="24"/>
                <w:szCs w:val="24"/>
              </w:rPr>
              <w:t xml:space="preserve"> </w:t>
            </w:r>
          </w:p>
        </w:tc>
        <w:tc>
          <w:tcPr>
            <w:tcW w:w="2127" w:type="dxa"/>
            <w:tcBorders>
              <w:top w:val="single" w:sz="4" w:space="0" w:color="000000"/>
              <w:left w:val="single" w:sz="4" w:space="0" w:color="000000"/>
              <w:bottom w:val="single" w:sz="4" w:space="0" w:color="000000"/>
            </w:tcBorders>
            <w:shd w:val="clear" w:color="auto" w:fill="FFFFFF"/>
          </w:tcPr>
          <w:p w:rsidR="002F1910" w:rsidRPr="002F1910" w:rsidRDefault="002F1910" w:rsidP="002F1910">
            <w:pPr>
              <w:shd w:val="clear" w:color="auto" w:fill="FFFFFF"/>
              <w:snapToGrid w:val="0"/>
              <w:spacing w:after="0" w:line="240" w:lineRule="auto"/>
              <w:ind w:left="221" w:right="226"/>
              <w:jc w:val="center"/>
              <w:rPr>
                <w:rFonts w:ascii="Times New Roman" w:hAnsi="Times New Roman" w:cs="Times New Roman"/>
                <w:color w:val="000000"/>
                <w:spacing w:val="-1"/>
                <w:sz w:val="24"/>
                <w:szCs w:val="24"/>
              </w:rPr>
            </w:pPr>
            <w:r w:rsidRPr="002F1910">
              <w:rPr>
                <w:rFonts w:ascii="Times New Roman" w:hAnsi="Times New Roman" w:cs="Times New Roman"/>
                <w:color w:val="000000"/>
                <w:spacing w:val="3"/>
                <w:sz w:val="24"/>
                <w:szCs w:val="24"/>
              </w:rPr>
              <w:t xml:space="preserve">5,0 с </w:t>
            </w:r>
          </w:p>
          <w:p w:rsidR="002F1910" w:rsidRPr="002F1910" w:rsidRDefault="002F1910" w:rsidP="002F1910">
            <w:pPr>
              <w:shd w:val="clear" w:color="auto" w:fill="FFFFFF"/>
              <w:spacing w:after="0" w:line="240" w:lineRule="auto"/>
              <w:ind w:left="221" w:right="226"/>
              <w:jc w:val="center"/>
              <w:rPr>
                <w:rFonts w:ascii="Times New Roman" w:hAnsi="Times New Roman" w:cs="Times New Roman"/>
                <w:color w:val="000000"/>
                <w:spacing w:val="4"/>
                <w:sz w:val="24"/>
                <w:szCs w:val="24"/>
              </w:rPr>
            </w:pPr>
            <w:r w:rsidRPr="002F1910">
              <w:rPr>
                <w:rFonts w:ascii="Times New Roman" w:hAnsi="Times New Roman" w:cs="Times New Roman"/>
                <w:color w:val="000000"/>
                <w:spacing w:val="-1"/>
                <w:sz w:val="24"/>
                <w:szCs w:val="24"/>
              </w:rPr>
              <w:t>14,3 с</w:t>
            </w:r>
          </w:p>
        </w:tc>
        <w:tc>
          <w:tcPr>
            <w:tcW w:w="2596" w:type="dxa"/>
            <w:tcBorders>
              <w:top w:val="single" w:sz="4" w:space="0" w:color="000000"/>
              <w:left w:val="single" w:sz="4" w:space="0" w:color="000000"/>
              <w:bottom w:val="single" w:sz="4" w:space="0" w:color="000000"/>
              <w:right w:val="single" w:sz="4" w:space="0" w:color="000000"/>
            </w:tcBorders>
            <w:shd w:val="clear" w:color="auto" w:fill="FFFFFF"/>
          </w:tcPr>
          <w:p w:rsidR="002F1910" w:rsidRPr="002F1910" w:rsidRDefault="002F1910" w:rsidP="002F1910">
            <w:pPr>
              <w:shd w:val="clear" w:color="auto" w:fill="FFFFFF"/>
              <w:snapToGrid w:val="0"/>
              <w:spacing w:after="0" w:line="240" w:lineRule="auto"/>
              <w:ind w:left="216"/>
              <w:jc w:val="center"/>
              <w:rPr>
                <w:rFonts w:ascii="Times New Roman" w:hAnsi="Times New Roman" w:cs="Times New Roman"/>
                <w:color w:val="000000"/>
                <w:spacing w:val="-1"/>
                <w:sz w:val="24"/>
                <w:szCs w:val="24"/>
              </w:rPr>
            </w:pPr>
            <w:r w:rsidRPr="002F1910">
              <w:rPr>
                <w:rFonts w:ascii="Times New Roman" w:hAnsi="Times New Roman" w:cs="Times New Roman"/>
                <w:color w:val="000000"/>
                <w:spacing w:val="4"/>
                <w:sz w:val="24"/>
                <w:szCs w:val="24"/>
              </w:rPr>
              <w:t>5,4 с</w:t>
            </w:r>
          </w:p>
          <w:p w:rsidR="002F1910" w:rsidRPr="002F1910" w:rsidRDefault="002F1910" w:rsidP="002F1910">
            <w:pPr>
              <w:shd w:val="clear" w:color="auto" w:fill="FFFFFF"/>
              <w:spacing w:after="0" w:line="240" w:lineRule="auto"/>
              <w:ind w:left="216"/>
              <w:jc w:val="center"/>
              <w:rPr>
                <w:rFonts w:ascii="Times New Roman" w:hAnsi="Times New Roman" w:cs="Times New Roman"/>
                <w:sz w:val="24"/>
                <w:szCs w:val="24"/>
              </w:rPr>
            </w:pPr>
            <w:r w:rsidRPr="002F1910">
              <w:rPr>
                <w:rFonts w:ascii="Times New Roman" w:hAnsi="Times New Roman" w:cs="Times New Roman"/>
                <w:color w:val="000000"/>
                <w:spacing w:val="-1"/>
                <w:sz w:val="24"/>
                <w:szCs w:val="24"/>
              </w:rPr>
              <w:t>17,5 с</w:t>
            </w:r>
          </w:p>
        </w:tc>
      </w:tr>
      <w:tr w:rsidR="002F1910" w:rsidRPr="002F1910" w:rsidTr="0056577E">
        <w:trPr>
          <w:trHeight w:hRule="exact" w:val="2405"/>
        </w:trPr>
        <w:tc>
          <w:tcPr>
            <w:tcW w:w="1560" w:type="dxa"/>
            <w:tcBorders>
              <w:top w:val="single" w:sz="4" w:space="0" w:color="000000"/>
              <w:left w:val="single" w:sz="4" w:space="0" w:color="000000"/>
              <w:bottom w:val="single" w:sz="4" w:space="0" w:color="000000"/>
            </w:tcBorders>
            <w:shd w:val="clear" w:color="auto" w:fill="FFFFFF"/>
          </w:tcPr>
          <w:p w:rsidR="002F1910" w:rsidRPr="002F1910" w:rsidRDefault="002F1910" w:rsidP="002F1910">
            <w:pPr>
              <w:shd w:val="clear" w:color="auto" w:fill="FFFFFF"/>
              <w:snapToGrid w:val="0"/>
              <w:spacing w:after="0" w:line="240" w:lineRule="auto"/>
              <w:ind w:left="62"/>
              <w:rPr>
                <w:rFonts w:ascii="Times New Roman" w:hAnsi="Times New Roman" w:cs="Times New Roman"/>
                <w:color w:val="000000"/>
                <w:sz w:val="24"/>
                <w:szCs w:val="24"/>
              </w:rPr>
            </w:pPr>
            <w:r w:rsidRPr="002F1910">
              <w:rPr>
                <w:rFonts w:ascii="Times New Roman" w:hAnsi="Times New Roman" w:cs="Times New Roman"/>
                <w:color w:val="000000"/>
                <w:spacing w:val="-3"/>
                <w:sz w:val="24"/>
                <w:szCs w:val="24"/>
              </w:rPr>
              <w:t>Силовые</w:t>
            </w:r>
            <w:r w:rsidRPr="002F1910">
              <w:rPr>
                <w:rFonts w:ascii="Times New Roman" w:hAnsi="Times New Roman" w:cs="Times New Roman"/>
                <w:sz w:val="24"/>
                <w:szCs w:val="24"/>
              </w:rPr>
              <w:t xml:space="preserve"> </w:t>
            </w:r>
          </w:p>
        </w:tc>
        <w:tc>
          <w:tcPr>
            <w:tcW w:w="3118" w:type="dxa"/>
            <w:tcBorders>
              <w:top w:val="single" w:sz="4" w:space="0" w:color="000000"/>
              <w:left w:val="single" w:sz="4" w:space="0" w:color="000000"/>
              <w:bottom w:val="single" w:sz="4" w:space="0" w:color="000000"/>
            </w:tcBorders>
            <w:shd w:val="clear" w:color="auto" w:fill="FFFFFF"/>
          </w:tcPr>
          <w:p w:rsidR="002F1910" w:rsidRPr="002F1910" w:rsidRDefault="002F1910" w:rsidP="002F1910">
            <w:pPr>
              <w:shd w:val="clear" w:color="auto" w:fill="FFFFFF"/>
              <w:snapToGrid w:val="0"/>
              <w:spacing w:after="0" w:line="240" w:lineRule="auto"/>
              <w:ind w:left="34" w:right="53"/>
              <w:rPr>
                <w:rFonts w:ascii="Times New Roman" w:hAnsi="Times New Roman" w:cs="Times New Roman"/>
                <w:color w:val="000000"/>
                <w:spacing w:val="-2"/>
                <w:sz w:val="24"/>
                <w:szCs w:val="24"/>
              </w:rPr>
            </w:pPr>
            <w:r w:rsidRPr="002F1910">
              <w:rPr>
                <w:rFonts w:ascii="Times New Roman" w:hAnsi="Times New Roman" w:cs="Times New Roman"/>
                <w:color w:val="000000"/>
                <w:sz w:val="24"/>
                <w:szCs w:val="24"/>
              </w:rPr>
              <w:t>Подтягивание из виса на вы</w:t>
            </w:r>
            <w:r w:rsidRPr="002F1910">
              <w:rPr>
                <w:rFonts w:ascii="Times New Roman" w:hAnsi="Times New Roman" w:cs="Times New Roman"/>
                <w:color w:val="000000"/>
                <w:sz w:val="24"/>
                <w:szCs w:val="24"/>
              </w:rPr>
              <w:softHyphen/>
            </w:r>
            <w:r w:rsidRPr="002F1910">
              <w:rPr>
                <w:rFonts w:ascii="Times New Roman" w:hAnsi="Times New Roman" w:cs="Times New Roman"/>
                <w:color w:val="000000"/>
                <w:spacing w:val="-2"/>
                <w:sz w:val="24"/>
                <w:szCs w:val="24"/>
              </w:rPr>
              <w:t xml:space="preserve">сокой перекладине </w:t>
            </w:r>
          </w:p>
          <w:p w:rsidR="002F1910" w:rsidRPr="002F1910" w:rsidRDefault="002F1910" w:rsidP="002F1910">
            <w:pPr>
              <w:shd w:val="clear" w:color="auto" w:fill="FFFFFF"/>
              <w:spacing w:after="0" w:line="240" w:lineRule="auto"/>
              <w:ind w:left="34" w:right="53"/>
              <w:rPr>
                <w:rFonts w:ascii="Times New Roman" w:hAnsi="Times New Roman" w:cs="Times New Roman"/>
                <w:color w:val="000000"/>
                <w:spacing w:val="-2"/>
                <w:sz w:val="24"/>
                <w:szCs w:val="24"/>
              </w:rPr>
            </w:pPr>
          </w:p>
          <w:p w:rsidR="002F1910" w:rsidRPr="002F1910" w:rsidRDefault="002F1910" w:rsidP="002F1910">
            <w:pPr>
              <w:shd w:val="clear" w:color="auto" w:fill="FFFFFF"/>
              <w:spacing w:after="0" w:line="240" w:lineRule="auto"/>
              <w:ind w:left="34" w:right="53"/>
              <w:rPr>
                <w:rFonts w:ascii="Times New Roman" w:hAnsi="Times New Roman" w:cs="Times New Roman"/>
                <w:color w:val="000000"/>
                <w:spacing w:val="1"/>
                <w:sz w:val="24"/>
                <w:szCs w:val="24"/>
              </w:rPr>
            </w:pPr>
            <w:r w:rsidRPr="002F1910">
              <w:rPr>
                <w:rFonts w:ascii="Times New Roman" w:hAnsi="Times New Roman" w:cs="Times New Roman"/>
                <w:color w:val="000000"/>
                <w:spacing w:val="-1"/>
                <w:sz w:val="24"/>
                <w:szCs w:val="24"/>
              </w:rPr>
              <w:t xml:space="preserve">Подтягивание в висе лежа на </w:t>
            </w:r>
            <w:r w:rsidRPr="002F1910">
              <w:rPr>
                <w:rFonts w:ascii="Times New Roman" w:hAnsi="Times New Roman" w:cs="Times New Roman"/>
                <w:color w:val="000000"/>
                <w:spacing w:val="1"/>
                <w:sz w:val="24"/>
                <w:szCs w:val="24"/>
              </w:rPr>
              <w:t xml:space="preserve">низкой перекладине, раз </w:t>
            </w:r>
          </w:p>
          <w:p w:rsidR="002F1910" w:rsidRPr="002F1910" w:rsidRDefault="002F1910" w:rsidP="002F1910">
            <w:pPr>
              <w:shd w:val="clear" w:color="auto" w:fill="FFFFFF"/>
              <w:spacing w:after="0" w:line="240" w:lineRule="auto"/>
              <w:ind w:left="34" w:right="53"/>
              <w:rPr>
                <w:rFonts w:ascii="Times New Roman" w:hAnsi="Times New Roman" w:cs="Times New Roman"/>
                <w:color w:val="000000"/>
                <w:spacing w:val="1"/>
                <w:sz w:val="24"/>
                <w:szCs w:val="24"/>
              </w:rPr>
            </w:pPr>
          </w:p>
          <w:p w:rsidR="002F1910" w:rsidRPr="002F1910" w:rsidRDefault="002F1910" w:rsidP="002F1910">
            <w:pPr>
              <w:shd w:val="clear" w:color="auto" w:fill="FFFFFF"/>
              <w:spacing w:after="0" w:line="240" w:lineRule="auto"/>
              <w:ind w:left="34" w:right="53"/>
              <w:rPr>
                <w:rFonts w:ascii="Times New Roman" w:hAnsi="Times New Roman" w:cs="Times New Roman"/>
                <w:color w:val="000000"/>
                <w:spacing w:val="-1"/>
                <w:sz w:val="24"/>
                <w:szCs w:val="24"/>
              </w:rPr>
            </w:pPr>
            <w:r w:rsidRPr="002F1910">
              <w:rPr>
                <w:rFonts w:ascii="Times New Roman" w:hAnsi="Times New Roman" w:cs="Times New Roman"/>
                <w:color w:val="000000"/>
                <w:spacing w:val="2"/>
                <w:sz w:val="24"/>
                <w:szCs w:val="24"/>
              </w:rPr>
              <w:t xml:space="preserve">Прыжок в длину с места, </w:t>
            </w:r>
            <w:proofErr w:type="gramStart"/>
            <w:r w:rsidRPr="002F1910">
              <w:rPr>
                <w:rFonts w:ascii="Times New Roman" w:hAnsi="Times New Roman" w:cs="Times New Roman"/>
                <w:color w:val="000000"/>
                <w:spacing w:val="2"/>
                <w:sz w:val="24"/>
                <w:szCs w:val="24"/>
              </w:rPr>
              <w:t>см</w:t>
            </w:r>
            <w:proofErr w:type="gramEnd"/>
            <w:r w:rsidRPr="002F1910">
              <w:rPr>
                <w:rFonts w:ascii="Times New Roman" w:hAnsi="Times New Roman" w:cs="Times New Roman"/>
                <w:sz w:val="24"/>
                <w:szCs w:val="24"/>
              </w:rPr>
              <w:t xml:space="preserve"> </w:t>
            </w:r>
          </w:p>
        </w:tc>
        <w:tc>
          <w:tcPr>
            <w:tcW w:w="2127" w:type="dxa"/>
            <w:tcBorders>
              <w:top w:val="single" w:sz="4" w:space="0" w:color="000000"/>
              <w:left w:val="single" w:sz="4" w:space="0" w:color="000000"/>
              <w:bottom w:val="single" w:sz="4" w:space="0" w:color="000000"/>
            </w:tcBorders>
            <w:shd w:val="clear" w:color="auto" w:fill="FFFFFF"/>
          </w:tcPr>
          <w:p w:rsidR="002F1910" w:rsidRPr="002F1910" w:rsidRDefault="002F1910" w:rsidP="002F1910">
            <w:pPr>
              <w:shd w:val="clear" w:color="auto" w:fill="FFFFFF"/>
              <w:snapToGrid w:val="0"/>
              <w:spacing w:after="0" w:line="240" w:lineRule="auto"/>
              <w:ind w:right="154"/>
              <w:rPr>
                <w:rFonts w:ascii="Times New Roman" w:hAnsi="Times New Roman" w:cs="Times New Roman"/>
                <w:color w:val="000000"/>
                <w:sz w:val="24"/>
                <w:szCs w:val="24"/>
              </w:rPr>
            </w:pPr>
            <w:r w:rsidRPr="002F1910">
              <w:rPr>
                <w:rFonts w:ascii="Times New Roman" w:hAnsi="Times New Roman" w:cs="Times New Roman"/>
                <w:color w:val="000000"/>
                <w:spacing w:val="-1"/>
                <w:sz w:val="24"/>
                <w:szCs w:val="24"/>
              </w:rPr>
              <w:t xml:space="preserve">10 раз </w:t>
            </w:r>
          </w:p>
          <w:p w:rsidR="002F1910" w:rsidRPr="002F1910" w:rsidRDefault="002F1910" w:rsidP="002F1910">
            <w:pPr>
              <w:shd w:val="clear" w:color="auto" w:fill="FFFFFF"/>
              <w:spacing w:after="0" w:line="240" w:lineRule="auto"/>
              <w:ind w:right="154"/>
              <w:rPr>
                <w:rFonts w:ascii="Times New Roman" w:hAnsi="Times New Roman" w:cs="Times New Roman"/>
                <w:color w:val="000000"/>
                <w:sz w:val="24"/>
                <w:szCs w:val="24"/>
              </w:rPr>
            </w:pPr>
          </w:p>
          <w:p w:rsidR="002F1910" w:rsidRPr="002F1910" w:rsidRDefault="002F1910" w:rsidP="002F1910">
            <w:pPr>
              <w:shd w:val="clear" w:color="auto" w:fill="FFFFFF"/>
              <w:spacing w:after="0" w:line="240" w:lineRule="auto"/>
              <w:ind w:right="154"/>
              <w:rPr>
                <w:rFonts w:ascii="Times New Roman" w:hAnsi="Times New Roman" w:cs="Times New Roman"/>
                <w:color w:val="000000"/>
                <w:sz w:val="24"/>
                <w:szCs w:val="24"/>
              </w:rPr>
            </w:pPr>
            <w:r w:rsidRPr="002F1910">
              <w:rPr>
                <w:rFonts w:ascii="Times New Roman" w:hAnsi="Times New Roman" w:cs="Times New Roman"/>
                <w:color w:val="000000"/>
                <w:sz w:val="24"/>
                <w:szCs w:val="24"/>
              </w:rPr>
              <w:t>215 см</w:t>
            </w:r>
          </w:p>
        </w:tc>
        <w:tc>
          <w:tcPr>
            <w:tcW w:w="2596" w:type="dxa"/>
            <w:tcBorders>
              <w:top w:val="single" w:sz="4" w:space="0" w:color="000000"/>
              <w:left w:val="single" w:sz="4" w:space="0" w:color="000000"/>
              <w:bottom w:val="single" w:sz="4" w:space="0" w:color="000000"/>
              <w:right w:val="single" w:sz="4" w:space="0" w:color="000000"/>
            </w:tcBorders>
            <w:shd w:val="clear" w:color="auto" w:fill="FFFFFF"/>
          </w:tcPr>
          <w:p w:rsidR="002F1910" w:rsidRPr="002F1910" w:rsidRDefault="002F1910" w:rsidP="002F1910">
            <w:pPr>
              <w:shd w:val="clear" w:color="auto" w:fill="FFFFFF"/>
              <w:snapToGrid w:val="0"/>
              <w:spacing w:after="0" w:line="240" w:lineRule="auto"/>
              <w:ind w:left="163" w:right="158"/>
              <w:jc w:val="center"/>
              <w:rPr>
                <w:rFonts w:ascii="Times New Roman" w:hAnsi="Times New Roman" w:cs="Times New Roman"/>
                <w:color w:val="000000"/>
                <w:sz w:val="24"/>
                <w:szCs w:val="24"/>
              </w:rPr>
            </w:pPr>
          </w:p>
          <w:p w:rsidR="002F1910" w:rsidRPr="002F1910" w:rsidRDefault="002F1910" w:rsidP="002F1910">
            <w:pPr>
              <w:shd w:val="clear" w:color="auto" w:fill="FFFFFF"/>
              <w:spacing w:after="0" w:line="240" w:lineRule="auto"/>
              <w:ind w:left="163" w:right="158"/>
              <w:jc w:val="center"/>
              <w:rPr>
                <w:rFonts w:ascii="Times New Roman" w:hAnsi="Times New Roman" w:cs="Times New Roman"/>
                <w:color w:val="000000"/>
                <w:sz w:val="24"/>
                <w:szCs w:val="24"/>
              </w:rPr>
            </w:pPr>
          </w:p>
          <w:p w:rsidR="002F1910" w:rsidRPr="002F1910" w:rsidRDefault="002F1910" w:rsidP="002F1910">
            <w:pPr>
              <w:shd w:val="clear" w:color="auto" w:fill="FFFFFF"/>
              <w:spacing w:after="0" w:line="240" w:lineRule="auto"/>
              <w:ind w:left="163" w:right="158"/>
              <w:jc w:val="center"/>
              <w:rPr>
                <w:rFonts w:ascii="Times New Roman" w:hAnsi="Times New Roman" w:cs="Times New Roman"/>
                <w:color w:val="000000"/>
                <w:sz w:val="24"/>
                <w:szCs w:val="24"/>
              </w:rPr>
            </w:pPr>
          </w:p>
          <w:p w:rsidR="002F1910" w:rsidRPr="002F1910" w:rsidRDefault="002F1910" w:rsidP="002F1910">
            <w:pPr>
              <w:shd w:val="clear" w:color="auto" w:fill="FFFFFF"/>
              <w:spacing w:after="0" w:line="240" w:lineRule="auto"/>
              <w:ind w:left="163" w:right="158"/>
              <w:jc w:val="center"/>
              <w:rPr>
                <w:rFonts w:ascii="Times New Roman" w:hAnsi="Times New Roman" w:cs="Times New Roman"/>
                <w:color w:val="000000"/>
                <w:sz w:val="24"/>
                <w:szCs w:val="24"/>
              </w:rPr>
            </w:pPr>
          </w:p>
          <w:p w:rsidR="002F1910" w:rsidRPr="002F1910" w:rsidRDefault="002F1910" w:rsidP="002F1910">
            <w:pPr>
              <w:shd w:val="clear" w:color="auto" w:fill="FFFFFF"/>
              <w:spacing w:after="0" w:line="240" w:lineRule="auto"/>
              <w:ind w:left="163" w:right="158"/>
              <w:jc w:val="center"/>
              <w:rPr>
                <w:rFonts w:ascii="Times New Roman" w:hAnsi="Times New Roman" w:cs="Times New Roman"/>
                <w:color w:val="000000"/>
                <w:spacing w:val="-1"/>
                <w:sz w:val="24"/>
                <w:szCs w:val="24"/>
              </w:rPr>
            </w:pPr>
            <w:r w:rsidRPr="002F1910">
              <w:rPr>
                <w:rFonts w:ascii="Times New Roman" w:hAnsi="Times New Roman" w:cs="Times New Roman"/>
                <w:color w:val="000000"/>
                <w:sz w:val="24"/>
                <w:szCs w:val="24"/>
              </w:rPr>
              <w:t xml:space="preserve">14 раз </w:t>
            </w:r>
          </w:p>
          <w:p w:rsidR="002F1910" w:rsidRPr="002F1910" w:rsidRDefault="002F1910" w:rsidP="002F1910">
            <w:pPr>
              <w:shd w:val="clear" w:color="auto" w:fill="FFFFFF"/>
              <w:spacing w:after="0" w:line="240" w:lineRule="auto"/>
              <w:ind w:left="163" w:right="158"/>
              <w:jc w:val="center"/>
              <w:rPr>
                <w:rFonts w:ascii="Times New Roman" w:hAnsi="Times New Roman" w:cs="Times New Roman"/>
                <w:color w:val="000000"/>
                <w:spacing w:val="-1"/>
                <w:sz w:val="24"/>
                <w:szCs w:val="24"/>
              </w:rPr>
            </w:pPr>
          </w:p>
          <w:p w:rsidR="002F1910" w:rsidRPr="002F1910" w:rsidRDefault="002F1910" w:rsidP="002F1910">
            <w:pPr>
              <w:shd w:val="clear" w:color="auto" w:fill="FFFFFF"/>
              <w:spacing w:after="0" w:line="240" w:lineRule="auto"/>
              <w:ind w:left="163" w:right="158"/>
              <w:jc w:val="center"/>
              <w:rPr>
                <w:rFonts w:ascii="Times New Roman" w:hAnsi="Times New Roman" w:cs="Times New Roman"/>
                <w:color w:val="000000"/>
                <w:spacing w:val="-1"/>
                <w:sz w:val="24"/>
                <w:szCs w:val="24"/>
              </w:rPr>
            </w:pPr>
          </w:p>
          <w:p w:rsidR="002F1910" w:rsidRPr="002F1910" w:rsidRDefault="002F1910" w:rsidP="002F1910">
            <w:pPr>
              <w:shd w:val="clear" w:color="auto" w:fill="FFFFFF"/>
              <w:spacing w:after="0" w:line="240" w:lineRule="auto"/>
              <w:ind w:left="163" w:right="158"/>
              <w:jc w:val="center"/>
              <w:rPr>
                <w:rFonts w:ascii="Times New Roman" w:hAnsi="Times New Roman" w:cs="Times New Roman"/>
                <w:sz w:val="24"/>
                <w:szCs w:val="24"/>
              </w:rPr>
            </w:pPr>
            <w:r w:rsidRPr="002F1910">
              <w:rPr>
                <w:rFonts w:ascii="Times New Roman" w:hAnsi="Times New Roman" w:cs="Times New Roman"/>
                <w:color w:val="000000"/>
                <w:spacing w:val="-1"/>
                <w:sz w:val="24"/>
                <w:szCs w:val="24"/>
              </w:rPr>
              <w:t>170 см</w:t>
            </w:r>
          </w:p>
        </w:tc>
      </w:tr>
      <w:tr w:rsidR="002F1910" w:rsidRPr="002F1910" w:rsidTr="0056577E">
        <w:trPr>
          <w:trHeight w:hRule="exact" w:val="979"/>
        </w:trPr>
        <w:tc>
          <w:tcPr>
            <w:tcW w:w="1560" w:type="dxa"/>
            <w:tcBorders>
              <w:top w:val="single" w:sz="4" w:space="0" w:color="000000"/>
              <w:left w:val="single" w:sz="4" w:space="0" w:color="000000"/>
              <w:bottom w:val="single" w:sz="4" w:space="0" w:color="000000"/>
            </w:tcBorders>
            <w:shd w:val="clear" w:color="auto" w:fill="FFFFFF"/>
          </w:tcPr>
          <w:p w:rsidR="002F1910" w:rsidRPr="002F1910" w:rsidRDefault="002F1910" w:rsidP="002F1910">
            <w:pPr>
              <w:shd w:val="clear" w:color="auto" w:fill="FFFFFF"/>
              <w:snapToGrid w:val="0"/>
              <w:spacing w:after="0" w:line="240" w:lineRule="auto"/>
              <w:ind w:left="53" w:right="221"/>
              <w:rPr>
                <w:rFonts w:ascii="Times New Roman" w:hAnsi="Times New Roman" w:cs="Times New Roman"/>
                <w:color w:val="000000"/>
                <w:spacing w:val="6"/>
                <w:sz w:val="24"/>
                <w:szCs w:val="24"/>
              </w:rPr>
            </w:pPr>
            <w:r w:rsidRPr="002F1910">
              <w:rPr>
                <w:rFonts w:ascii="Times New Roman" w:hAnsi="Times New Roman" w:cs="Times New Roman"/>
                <w:color w:val="000000"/>
                <w:spacing w:val="3"/>
                <w:sz w:val="24"/>
                <w:szCs w:val="24"/>
              </w:rPr>
              <w:t>К вынос</w:t>
            </w:r>
            <w:r w:rsidRPr="002F1910">
              <w:rPr>
                <w:rFonts w:ascii="Times New Roman" w:hAnsi="Times New Roman" w:cs="Times New Roman"/>
                <w:color w:val="000000"/>
                <w:spacing w:val="3"/>
                <w:sz w:val="24"/>
                <w:szCs w:val="24"/>
              </w:rPr>
              <w:softHyphen/>
            </w:r>
            <w:r w:rsidRPr="002F1910">
              <w:rPr>
                <w:rFonts w:ascii="Times New Roman" w:hAnsi="Times New Roman" w:cs="Times New Roman"/>
                <w:color w:val="000000"/>
                <w:sz w:val="24"/>
                <w:szCs w:val="24"/>
              </w:rPr>
              <w:t>ливости</w:t>
            </w:r>
            <w:r w:rsidRPr="002F1910">
              <w:rPr>
                <w:rFonts w:ascii="Times New Roman" w:hAnsi="Times New Roman" w:cs="Times New Roman"/>
                <w:sz w:val="24"/>
                <w:szCs w:val="24"/>
              </w:rPr>
              <w:t xml:space="preserve"> </w:t>
            </w:r>
          </w:p>
        </w:tc>
        <w:tc>
          <w:tcPr>
            <w:tcW w:w="3118" w:type="dxa"/>
            <w:tcBorders>
              <w:top w:val="single" w:sz="4" w:space="0" w:color="000000"/>
              <w:left w:val="single" w:sz="4" w:space="0" w:color="000000"/>
              <w:bottom w:val="single" w:sz="4" w:space="0" w:color="000000"/>
            </w:tcBorders>
            <w:shd w:val="clear" w:color="auto" w:fill="FFFFFF"/>
          </w:tcPr>
          <w:p w:rsidR="002F1910" w:rsidRPr="002F1910" w:rsidRDefault="002F1910" w:rsidP="002F1910">
            <w:pPr>
              <w:shd w:val="clear" w:color="auto" w:fill="FFFFFF"/>
              <w:snapToGrid w:val="0"/>
              <w:spacing w:after="0" w:line="240" w:lineRule="auto"/>
              <w:ind w:left="62" w:right="437" w:firstLine="24"/>
              <w:rPr>
                <w:rFonts w:ascii="Times New Roman" w:hAnsi="Times New Roman" w:cs="Times New Roman"/>
                <w:color w:val="000000"/>
                <w:spacing w:val="6"/>
                <w:sz w:val="24"/>
                <w:szCs w:val="24"/>
              </w:rPr>
            </w:pPr>
            <w:r w:rsidRPr="002F1910">
              <w:rPr>
                <w:rFonts w:ascii="Times New Roman" w:hAnsi="Times New Roman" w:cs="Times New Roman"/>
                <w:color w:val="000000"/>
                <w:spacing w:val="6"/>
                <w:sz w:val="24"/>
                <w:szCs w:val="24"/>
              </w:rPr>
              <w:t xml:space="preserve">Кроссовый бег на 3 км </w:t>
            </w:r>
          </w:p>
          <w:p w:rsidR="002F1910" w:rsidRPr="002F1910" w:rsidRDefault="002F1910" w:rsidP="002F1910">
            <w:pPr>
              <w:shd w:val="clear" w:color="auto" w:fill="FFFFFF"/>
              <w:spacing w:after="0" w:line="240" w:lineRule="auto"/>
              <w:ind w:left="62" w:right="437" w:firstLine="24"/>
              <w:rPr>
                <w:rFonts w:ascii="Times New Roman" w:hAnsi="Times New Roman" w:cs="Times New Roman"/>
                <w:color w:val="000000"/>
                <w:spacing w:val="2"/>
                <w:sz w:val="24"/>
                <w:szCs w:val="24"/>
              </w:rPr>
            </w:pPr>
            <w:r w:rsidRPr="002F1910">
              <w:rPr>
                <w:rFonts w:ascii="Times New Roman" w:hAnsi="Times New Roman" w:cs="Times New Roman"/>
                <w:color w:val="000000"/>
                <w:spacing w:val="6"/>
                <w:sz w:val="24"/>
                <w:szCs w:val="24"/>
              </w:rPr>
              <w:t>Кроссовый бег на 2 км</w:t>
            </w:r>
            <w:r w:rsidRPr="002F1910">
              <w:rPr>
                <w:rFonts w:ascii="Times New Roman" w:hAnsi="Times New Roman" w:cs="Times New Roman"/>
                <w:sz w:val="24"/>
                <w:szCs w:val="24"/>
              </w:rPr>
              <w:t xml:space="preserve"> </w:t>
            </w:r>
          </w:p>
        </w:tc>
        <w:tc>
          <w:tcPr>
            <w:tcW w:w="2127" w:type="dxa"/>
            <w:tcBorders>
              <w:top w:val="single" w:sz="4" w:space="0" w:color="000000"/>
              <w:left w:val="single" w:sz="4" w:space="0" w:color="000000"/>
              <w:bottom w:val="single" w:sz="4" w:space="0" w:color="000000"/>
            </w:tcBorders>
            <w:shd w:val="clear" w:color="auto" w:fill="FFFFFF"/>
          </w:tcPr>
          <w:p w:rsidR="002F1910" w:rsidRPr="002F1910" w:rsidRDefault="002F1910" w:rsidP="002F1910">
            <w:pPr>
              <w:shd w:val="clear" w:color="auto" w:fill="FFFFFF"/>
              <w:snapToGrid w:val="0"/>
              <w:spacing w:after="0" w:line="240" w:lineRule="auto"/>
              <w:jc w:val="center"/>
              <w:rPr>
                <w:rFonts w:ascii="Times New Roman" w:hAnsi="Times New Roman" w:cs="Times New Roman"/>
                <w:color w:val="000000"/>
                <w:spacing w:val="2"/>
                <w:sz w:val="24"/>
                <w:szCs w:val="24"/>
              </w:rPr>
            </w:pPr>
            <w:r w:rsidRPr="002F1910">
              <w:rPr>
                <w:rFonts w:ascii="Times New Roman" w:hAnsi="Times New Roman" w:cs="Times New Roman"/>
                <w:color w:val="000000"/>
                <w:spacing w:val="2"/>
                <w:sz w:val="24"/>
                <w:szCs w:val="24"/>
              </w:rPr>
              <w:t xml:space="preserve">13 мин 50 </w:t>
            </w:r>
            <w:proofErr w:type="gramStart"/>
            <w:r w:rsidRPr="002F1910">
              <w:rPr>
                <w:rFonts w:ascii="Times New Roman" w:hAnsi="Times New Roman" w:cs="Times New Roman"/>
                <w:color w:val="000000"/>
                <w:spacing w:val="2"/>
                <w:sz w:val="24"/>
                <w:szCs w:val="24"/>
              </w:rPr>
              <w:t>с</w:t>
            </w:r>
            <w:proofErr w:type="gramEnd"/>
          </w:p>
        </w:tc>
        <w:tc>
          <w:tcPr>
            <w:tcW w:w="2596" w:type="dxa"/>
            <w:tcBorders>
              <w:top w:val="single" w:sz="4" w:space="0" w:color="000000"/>
              <w:left w:val="single" w:sz="4" w:space="0" w:color="000000"/>
              <w:bottom w:val="single" w:sz="4" w:space="0" w:color="000000"/>
              <w:right w:val="single" w:sz="4" w:space="0" w:color="000000"/>
            </w:tcBorders>
            <w:shd w:val="clear" w:color="auto" w:fill="FFFFFF"/>
          </w:tcPr>
          <w:p w:rsidR="002F1910" w:rsidRPr="002F1910" w:rsidRDefault="002F1910" w:rsidP="002F1910">
            <w:pPr>
              <w:shd w:val="clear" w:color="auto" w:fill="FFFFFF"/>
              <w:snapToGrid w:val="0"/>
              <w:spacing w:after="0" w:line="240" w:lineRule="auto"/>
              <w:jc w:val="center"/>
              <w:rPr>
                <w:rFonts w:ascii="Times New Roman" w:hAnsi="Times New Roman" w:cs="Times New Roman"/>
                <w:color w:val="000000"/>
                <w:spacing w:val="2"/>
                <w:sz w:val="24"/>
                <w:szCs w:val="24"/>
              </w:rPr>
            </w:pPr>
          </w:p>
          <w:p w:rsidR="002F1910" w:rsidRPr="002F1910" w:rsidRDefault="002F1910" w:rsidP="002F1910">
            <w:pPr>
              <w:shd w:val="clear" w:color="auto" w:fill="FFFFFF"/>
              <w:spacing w:after="0" w:line="240" w:lineRule="auto"/>
              <w:jc w:val="center"/>
              <w:rPr>
                <w:rFonts w:ascii="Times New Roman" w:hAnsi="Times New Roman" w:cs="Times New Roman"/>
                <w:sz w:val="24"/>
                <w:szCs w:val="24"/>
              </w:rPr>
            </w:pPr>
            <w:r w:rsidRPr="002F1910">
              <w:rPr>
                <w:rFonts w:ascii="Times New Roman" w:hAnsi="Times New Roman" w:cs="Times New Roman"/>
                <w:color w:val="000000"/>
                <w:spacing w:val="2"/>
                <w:sz w:val="24"/>
                <w:szCs w:val="24"/>
              </w:rPr>
              <w:t xml:space="preserve">10 мин 00 </w:t>
            </w:r>
            <w:proofErr w:type="gramStart"/>
            <w:r w:rsidRPr="002F1910">
              <w:rPr>
                <w:rFonts w:ascii="Times New Roman" w:hAnsi="Times New Roman" w:cs="Times New Roman"/>
                <w:color w:val="000000"/>
                <w:spacing w:val="2"/>
                <w:sz w:val="24"/>
                <w:szCs w:val="24"/>
              </w:rPr>
              <w:t>с</w:t>
            </w:r>
            <w:proofErr w:type="gramEnd"/>
          </w:p>
        </w:tc>
      </w:tr>
    </w:tbl>
    <w:p w:rsidR="002F1910" w:rsidRPr="002F1910" w:rsidRDefault="002F1910" w:rsidP="002F1910">
      <w:pPr>
        <w:shd w:val="clear" w:color="auto" w:fill="FFFFFF"/>
        <w:spacing w:before="178" w:after="0" w:line="240" w:lineRule="auto"/>
        <w:ind w:left="1176"/>
        <w:rPr>
          <w:rFonts w:ascii="Times New Roman" w:hAnsi="Times New Roman" w:cs="Times New Roman"/>
          <w:b/>
          <w:i/>
          <w:color w:val="000000"/>
          <w:spacing w:val="2"/>
          <w:w w:val="88"/>
          <w:sz w:val="24"/>
          <w:szCs w:val="24"/>
        </w:rPr>
      </w:pPr>
      <w:r w:rsidRPr="002F1910">
        <w:rPr>
          <w:rFonts w:ascii="Times New Roman" w:hAnsi="Times New Roman" w:cs="Times New Roman"/>
          <w:b/>
          <w:color w:val="000000"/>
          <w:spacing w:val="2"/>
          <w:sz w:val="24"/>
          <w:szCs w:val="24"/>
        </w:rPr>
        <w:t>Двигательные умения, навыки и способности:</w:t>
      </w:r>
    </w:p>
    <w:p w:rsidR="002F1910" w:rsidRPr="002F1910" w:rsidRDefault="002F1910" w:rsidP="002F1910">
      <w:pPr>
        <w:shd w:val="clear" w:color="auto" w:fill="FFFFFF"/>
        <w:spacing w:before="173" w:after="0" w:line="240" w:lineRule="auto"/>
        <w:ind w:left="120" w:firstLine="360"/>
        <w:jc w:val="both"/>
        <w:rPr>
          <w:rFonts w:ascii="Times New Roman" w:hAnsi="Times New Roman" w:cs="Times New Roman"/>
          <w:b/>
          <w:i/>
          <w:color w:val="000000"/>
          <w:w w:val="88"/>
          <w:sz w:val="24"/>
          <w:szCs w:val="24"/>
        </w:rPr>
      </w:pPr>
      <w:proofErr w:type="gramStart"/>
      <w:r w:rsidRPr="002F1910">
        <w:rPr>
          <w:rFonts w:ascii="Times New Roman" w:hAnsi="Times New Roman" w:cs="Times New Roman"/>
          <w:b/>
          <w:i/>
          <w:color w:val="000000"/>
          <w:spacing w:val="2"/>
          <w:w w:val="88"/>
          <w:sz w:val="24"/>
          <w:szCs w:val="24"/>
        </w:rPr>
        <w:t>В метаниях на дальность и на меткость</w:t>
      </w:r>
      <w:r w:rsidRPr="002F1910">
        <w:rPr>
          <w:rFonts w:ascii="Times New Roman" w:hAnsi="Times New Roman" w:cs="Times New Roman"/>
          <w:i/>
          <w:color w:val="000000"/>
          <w:spacing w:val="2"/>
          <w:w w:val="88"/>
          <w:sz w:val="24"/>
          <w:szCs w:val="24"/>
        </w:rPr>
        <w:t xml:space="preserve">: </w:t>
      </w:r>
      <w:r w:rsidRPr="002F1910">
        <w:rPr>
          <w:rFonts w:ascii="Times New Roman" w:hAnsi="Times New Roman" w:cs="Times New Roman"/>
          <w:color w:val="000000"/>
          <w:spacing w:val="2"/>
          <w:w w:val="88"/>
          <w:sz w:val="24"/>
          <w:szCs w:val="24"/>
        </w:rPr>
        <w:t xml:space="preserve">метать различные </w:t>
      </w:r>
      <w:r w:rsidRPr="002F1910">
        <w:rPr>
          <w:rFonts w:ascii="Times New Roman" w:hAnsi="Times New Roman" w:cs="Times New Roman"/>
          <w:color w:val="000000"/>
          <w:spacing w:val="-4"/>
          <w:sz w:val="24"/>
          <w:szCs w:val="24"/>
        </w:rPr>
        <w:t xml:space="preserve">по массе и форме снаряды (гранату, утяжеленные малые мячи, </w:t>
      </w:r>
      <w:r w:rsidRPr="002F1910">
        <w:rPr>
          <w:rFonts w:ascii="Times New Roman" w:hAnsi="Times New Roman" w:cs="Times New Roman"/>
          <w:color w:val="000000"/>
          <w:spacing w:val="3"/>
          <w:sz w:val="24"/>
          <w:szCs w:val="24"/>
        </w:rPr>
        <w:t xml:space="preserve">резиновые палки и др.) с места и с полного разбега (12—15 м) </w:t>
      </w:r>
      <w:r w:rsidRPr="002F1910">
        <w:rPr>
          <w:rFonts w:ascii="Times New Roman" w:hAnsi="Times New Roman" w:cs="Times New Roman"/>
          <w:color w:val="000000"/>
          <w:spacing w:val="-4"/>
          <w:sz w:val="24"/>
          <w:szCs w:val="24"/>
        </w:rPr>
        <w:t xml:space="preserve">с использованием </w:t>
      </w:r>
      <w:proofErr w:type="spellStart"/>
      <w:r w:rsidRPr="002F1910">
        <w:rPr>
          <w:rFonts w:ascii="Times New Roman" w:hAnsi="Times New Roman" w:cs="Times New Roman"/>
          <w:color w:val="000000"/>
          <w:spacing w:val="-4"/>
          <w:sz w:val="24"/>
          <w:szCs w:val="24"/>
        </w:rPr>
        <w:t>четырехшажного</w:t>
      </w:r>
      <w:proofErr w:type="spellEnd"/>
      <w:r w:rsidRPr="002F1910">
        <w:rPr>
          <w:rFonts w:ascii="Times New Roman" w:hAnsi="Times New Roman" w:cs="Times New Roman"/>
          <w:color w:val="000000"/>
          <w:spacing w:val="-4"/>
          <w:sz w:val="24"/>
          <w:szCs w:val="24"/>
        </w:rPr>
        <w:t xml:space="preserve"> варианта бросковых шагов; </w:t>
      </w:r>
      <w:r w:rsidRPr="002F1910">
        <w:rPr>
          <w:rFonts w:ascii="Times New Roman" w:hAnsi="Times New Roman" w:cs="Times New Roman"/>
          <w:color w:val="000000"/>
          <w:spacing w:val="-1"/>
          <w:sz w:val="24"/>
          <w:szCs w:val="24"/>
        </w:rPr>
        <w:t xml:space="preserve">метать различные по массе и форме снаряды в горизонтальную </w:t>
      </w:r>
      <w:r w:rsidRPr="002F1910">
        <w:rPr>
          <w:rFonts w:ascii="Times New Roman" w:hAnsi="Times New Roman" w:cs="Times New Roman"/>
          <w:color w:val="000000"/>
          <w:spacing w:val="1"/>
          <w:sz w:val="24"/>
          <w:szCs w:val="24"/>
        </w:rPr>
        <w:t>цель 2,5X2,5 м с 10—12 м (девушки) и 15—25 м (юноши);</w:t>
      </w:r>
      <w:proofErr w:type="gramEnd"/>
      <w:r w:rsidRPr="002F1910">
        <w:rPr>
          <w:rFonts w:ascii="Times New Roman" w:hAnsi="Times New Roman" w:cs="Times New Roman"/>
          <w:color w:val="000000"/>
          <w:spacing w:val="1"/>
          <w:sz w:val="24"/>
          <w:szCs w:val="24"/>
        </w:rPr>
        <w:t xml:space="preserve"> ме</w:t>
      </w:r>
      <w:r w:rsidRPr="002F1910">
        <w:rPr>
          <w:rFonts w:ascii="Times New Roman" w:hAnsi="Times New Roman" w:cs="Times New Roman"/>
          <w:color w:val="000000"/>
          <w:spacing w:val="-2"/>
          <w:sz w:val="24"/>
          <w:szCs w:val="24"/>
        </w:rPr>
        <w:t xml:space="preserve">тать теннисный мяч в вертикальную цель </w:t>
      </w:r>
      <w:r w:rsidRPr="002F1910">
        <w:rPr>
          <w:rFonts w:ascii="Times New Roman" w:hAnsi="Times New Roman" w:cs="Times New Roman"/>
          <w:color w:val="000000"/>
          <w:spacing w:val="40"/>
          <w:sz w:val="24"/>
          <w:szCs w:val="24"/>
        </w:rPr>
        <w:t>1X1</w:t>
      </w:r>
      <w:r w:rsidRPr="002F1910">
        <w:rPr>
          <w:rFonts w:ascii="Times New Roman" w:hAnsi="Times New Roman" w:cs="Times New Roman"/>
          <w:color w:val="000000"/>
          <w:spacing w:val="-2"/>
          <w:sz w:val="24"/>
          <w:szCs w:val="24"/>
        </w:rPr>
        <w:t xml:space="preserve"> м с 10 м (девуш</w:t>
      </w:r>
      <w:r w:rsidRPr="002F1910">
        <w:rPr>
          <w:rFonts w:ascii="Times New Roman" w:hAnsi="Times New Roman" w:cs="Times New Roman"/>
          <w:color w:val="000000"/>
          <w:spacing w:val="3"/>
          <w:sz w:val="24"/>
          <w:szCs w:val="24"/>
        </w:rPr>
        <w:t>ки) и с 15—20 м (юноши).</w:t>
      </w:r>
    </w:p>
    <w:p w:rsidR="002F1910" w:rsidRPr="002F1910" w:rsidRDefault="002F1910" w:rsidP="002F1910">
      <w:pPr>
        <w:shd w:val="clear" w:color="auto" w:fill="FFFFFF"/>
        <w:spacing w:after="0" w:line="240" w:lineRule="auto"/>
        <w:ind w:firstLine="397"/>
        <w:jc w:val="both"/>
        <w:rPr>
          <w:rFonts w:ascii="Times New Roman" w:hAnsi="Times New Roman" w:cs="Times New Roman"/>
          <w:b/>
          <w:i/>
          <w:color w:val="000000"/>
          <w:spacing w:val="-4"/>
          <w:sz w:val="24"/>
          <w:szCs w:val="24"/>
        </w:rPr>
      </w:pPr>
      <w:r w:rsidRPr="002F1910">
        <w:rPr>
          <w:rFonts w:ascii="Times New Roman" w:hAnsi="Times New Roman" w:cs="Times New Roman"/>
          <w:b/>
          <w:i/>
          <w:color w:val="000000"/>
          <w:w w:val="88"/>
          <w:sz w:val="24"/>
          <w:szCs w:val="24"/>
        </w:rPr>
        <w:t>В гимнастических и акробатических упражнениях:</w:t>
      </w:r>
      <w:r w:rsidRPr="002F1910">
        <w:rPr>
          <w:rFonts w:ascii="Times New Roman" w:hAnsi="Times New Roman" w:cs="Times New Roman"/>
          <w:i/>
          <w:color w:val="000000"/>
          <w:w w:val="88"/>
          <w:sz w:val="24"/>
          <w:szCs w:val="24"/>
        </w:rPr>
        <w:t xml:space="preserve"> </w:t>
      </w:r>
      <w:r w:rsidRPr="002F1910">
        <w:rPr>
          <w:rFonts w:ascii="Times New Roman" w:hAnsi="Times New Roman" w:cs="Times New Roman"/>
          <w:color w:val="000000"/>
          <w:w w:val="88"/>
          <w:sz w:val="24"/>
          <w:szCs w:val="24"/>
        </w:rPr>
        <w:t xml:space="preserve">выполнять </w:t>
      </w:r>
      <w:r w:rsidRPr="002F1910">
        <w:rPr>
          <w:rFonts w:ascii="Times New Roman" w:hAnsi="Times New Roman" w:cs="Times New Roman"/>
          <w:color w:val="000000"/>
          <w:sz w:val="24"/>
          <w:szCs w:val="24"/>
        </w:rPr>
        <w:t xml:space="preserve">комбинацию из пяти элементов на брусьях или перекладине </w:t>
      </w:r>
      <w:r w:rsidRPr="002F1910">
        <w:rPr>
          <w:rFonts w:ascii="Times New Roman" w:hAnsi="Times New Roman" w:cs="Times New Roman"/>
          <w:color w:val="000000"/>
          <w:spacing w:val="-3"/>
          <w:sz w:val="24"/>
          <w:szCs w:val="24"/>
        </w:rPr>
        <w:t>(юноши), на бревне или разновысоких брусьях (девушки); вы</w:t>
      </w:r>
      <w:r w:rsidRPr="002F1910">
        <w:rPr>
          <w:rFonts w:ascii="Times New Roman" w:hAnsi="Times New Roman" w:cs="Times New Roman"/>
          <w:color w:val="000000"/>
          <w:sz w:val="24"/>
          <w:szCs w:val="24"/>
        </w:rPr>
        <w:t>полнять опорный прыжок ноги врозь через коня в длину высо</w:t>
      </w:r>
      <w:r w:rsidRPr="002F1910">
        <w:rPr>
          <w:rFonts w:ascii="Times New Roman" w:hAnsi="Times New Roman" w:cs="Times New Roman"/>
          <w:color w:val="000000"/>
          <w:spacing w:val="-5"/>
          <w:sz w:val="24"/>
          <w:szCs w:val="24"/>
        </w:rPr>
        <w:t xml:space="preserve">той 115—125 см (юноши); выполнять комбинацию из отдельных </w:t>
      </w:r>
      <w:r w:rsidRPr="002F1910">
        <w:rPr>
          <w:rFonts w:ascii="Times New Roman" w:hAnsi="Times New Roman" w:cs="Times New Roman"/>
          <w:color w:val="000000"/>
          <w:spacing w:val="-3"/>
          <w:sz w:val="24"/>
          <w:szCs w:val="24"/>
        </w:rPr>
        <w:t xml:space="preserve">элементов со скакалкой, обручем или лентой (девушки); </w:t>
      </w:r>
      <w:proofErr w:type="gramStart"/>
      <w:r w:rsidRPr="002F1910">
        <w:rPr>
          <w:rFonts w:ascii="Times New Roman" w:hAnsi="Times New Roman" w:cs="Times New Roman"/>
          <w:color w:val="000000"/>
          <w:spacing w:val="-3"/>
          <w:sz w:val="24"/>
          <w:szCs w:val="24"/>
        </w:rPr>
        <w:t>выполнять акробатическую комбинацию из пяти элементов, включаю</w:t>
      </w:r>
      <w:r w:rsidRPr="002F1910">
        <w:rPr>
          <w:rFonts w:ascii="Times New Roman" w:hAnsi="Times New Roman" w:cs="Times New Roman"/>
          <w:color w:val="000000"/>
          <w:spacing w:val="-1"/>
          <w:sz w:val="24"/>
          <w:szCs w:val="24"/>
        </w:rPr>
        <w:t xml:space="preserve">щую длинный кувырок через препятствие на высоте до 90 см, </w:t>
      </w:r>
      <w:r w:rsidRPr="002F1910">
        <w:rPr>
          <w:rFonts w:ascii="Times New Roman" w:hAnsi="Times New Roman" w:cs="Times New Roman"/>
          <w:color w:val="000000"/>
          <w:spacing w:val="-5"/>
          <w:sz w:val="24"/>
          <w:szCs w:val="24"/>
        </w:rPr>
        <w:t>стойку на руках, переворот боком и другие ранее освоенные эле</w:t>
      </w:r>
      <w:r w:rsidRPr="002F1910">
        <w:rPr>
          <w:rFonts w:ascii="Times New Roman" w:hAnsi="Times New Roman" w:cs="Times New Roman"/>
          <w:color w:val="000000"/>
          <w:sz w:val="24"/>
          <w:szCs w:val="24"/>
        </w:rPr>
        <w:t>менты (юноши), и комбинацию из пяти ранее освоенных эле</w:t>
      </w:r>
      <w:r w:rsidRPr="002F1910">
        <w:rPr>
          <w:rFonts w:ascii="Times New Roman" w:hAnsi="Times New Roman" w:cs="Times New Roman"/>
          <w:color w:val="000000"/>
          <w:spacing w:val="-3"/>
          <w:sz w:val="24"/>
          <w:szCs w:val="24"/>
        </w:rPr>
        <w:t xml:space="preserve">ментов (девушки); лазать по двум канатам без помощи ног и по </w:t>
      </w:r>
      <w:r w:rsidRPr="002F1910">
        <w:rPr>
          <w:rFonts w:ascii="Times New Roman" w:hAnsi="Times New Roman" w:cs="Times New Roman"/>
          <w:color w:val="000000"/>
          <w:spacing w:val="-4"/>
          <w:sz w:val="24"/>
          <w:szCs w:val="24"/>
        </w:rPr>
        <w:t>одному канату с помощью ног на скорость (юноши);</w:t>
      </w:r>
      <w:proofErr w:type="gramEnd"/>
      <w:r w:rsidRPr="002F1910">
        <w:rPr>
          <w:rFonts w:ascii="Times New Roman" w:hAnsi="Times New Roman" w:cs="Times New Roman"/>
          <w:color w:val="000000"/>
          <w:spacing w:val="-4"/>
          <w:sz w:val="24"/>
          <w:szCs w:val="24"/>
        </w:rPr>
        <w:t xml:space="preserve"> выполнять </w:t>
      </w:r>
      <w:r w:rsidRPr="002F1910">
        <w:rPr>
          <w:rFonts w:ascii="Times New Roman" w:hAnsi="Times New Roman" w:cs="Times New Roman"/>
          <w:color w:val="000000"/>
          <w:spacing w:val="-1"/>
          <w:sz w:val="24"/>
          <w:szCs w:val="24"/>
        </w:rPr>
        <w:t>комплекс вольных упражнений (девушки).</w:t>
      </w:r>
    </w:p>
    <w:p w:rsidR="002F1910" w:rsidRPr="002F1910" w:rsidRDefault="002F1910" w:rsidP="002F1910">
      <w:pPr>
        <w:shd w:val="clear" w:color="auto" w:fill="FFFFFF"/>
        <w:spacing w:before="38" w:after="0" w:line="240" w:lineRule="auto"/>
        <w:ind w:left="62" w:right="67" w:firstLine="355"/>
        <w:jc w:val="both"/>
        <w:rPr>
          <w:rFonts w:ascii="Times New Roman" w:hAnsi="Times New Roman" w:cs="Times New Roman"/>
          <w:b/>
          <w:i/>
          <w:color w:val="000000"/>
          <w:spacing w:val="-5"/>
          <w:sz w:val="24"/>
          <w:szCs w:val="24"/>
        </w:rPr>
      </w:pPr>
      <w:r w:rsidRPr="002F1910">
        <w:rPr>
          <w:rFonts w:ascii="Times New Roman" w:hAnsi="Times New Roman" w:cs="Times New Roman"/>
          <w:b/>
          <w:i/>
          <w:color w:val="000000"/>
          <w:spacing w:val="-4"/>
          <w:sz w:val="24"/>
          <w:szCs w:val="24"/>
        </w:rPr>
        <w:t>В единоборствах</w:t>
      </w:r>
      <w:r w:rsidRPr="002F1910">
        <w:rPr>
          <w:rFonts w:ascii="Times New Roman" w:hAnsi="Times New Roman" w:cs="Times New Roman"/>
          <w:i/>
          <w:color w:val="000000"/>
          <w:spacing w:val="-4"/>
          <w:sz w:val="24"/>
          <w:szCs w:val="24"/>
        </w:rPr>
        <w:t xml:space="preserve">: </w:t>
      </w:r>
      <w:r w:rsidRPr="002F1910">
        <w:rPr>
          <w:rFonts w:ascii="Times New Roman" w:hAnsi="Times New Roman" w:cs="Times New Roman"/>
          <w:color w:val="000000"/>
          <w:spacing w:val="-4"/>
          <w:sz w:val="24"/>
          <w:szCs w:val="24"/>
        </w:rPr>
        <w:t>проводить учебную схватку в одном из ви</w:t>
      </w:r>
      <w:r w:rsidRPr="002F1910">
        <w:rPr>
          <w:rFonts w:ascii="Times New Roman" w:hAnsi="Times New Roman" w:cs="Times New Roman"/>
          <w:color w:val="000000"/>
          <w:spacing w:val="-1"/>
          <w:sz w:val="24"/>
          <w:szCs w:val="24"/>
        </w:rPr>
        <w:t>дов единоборств (юноши).</w:t>
      </w:r>
    </w:p>
    <w:p w:rsidR="002F1910" w:rsidRPr="002F1910" w:rsidRDefault="002F1910" w:rsidP="002F1910">
      <w:pPr>
        <w:spacing w:after="0" w:line="240" w:lineRule="auto"/>
        <w:ind w:firstLine="426"/>
        <w:jc w:val="both"/>
        <w:rPr>
          <w:rFonts w:ascii="Times New Roman" w:hAnsi="Times New Roman" w:cs="Times New Roman"/>
          <w:color w:val="000000"/>
          <w:spacing w:val="-3"/>
          <w:sz w:val="24"/>
          <w:szCs w:val="24"/>
        </w:rPr>
      </w:pPr>
      <w:r w:rsidRPr="002F1910">
        <w:rPr>
          <w:rFonts w:ascii="Times New Roman" w:hAnsi="Times New Roman" w:cs="Times New Roman"/>
          <w:b/>
          <w:i/>
          <w:color w:val="000000"/>
          <w:spacing w:val="-5"/>
          <w:sz w:val="24"/>
          <w:szCs w:val="24"/>
        </w:rPr>
        <w:t>В спортивных играх</w:t>
      </w:r>
      <w:r w:rsidRPr="002F1910">
        <w:rPr>
          <w:rFonts w:ascii="Times New Roman" w:hAnsi="Times New Roman" w:cs="Times New Roman"/>
          <w:i/>
          <w:color w:val="000000"/>
          <w:spacing w:val="-5"/>
          <w:sz w:val="24"/>
          <w:szCs w:val="24"/>
        </w:rPr>
        <w:t xml:space="preserve">: </w:t>
      </w:r>
      <w:r w:rsidRPr="002F1910">
        <w:rPr>
          <w:rFonts w:ascii="Times New Roman" w:hAnsi="Times New Roman" w:cs="Times New Roman"/>
          <w:color w:val="000000"/>
          <w:spacing w:val="-5"/>
          <w:sz w:val="24"/>
          <w:szCs w:val="24"/>
        </w:rPr>
        <w:t xml:space="preserve">демонстрировать и применять в игре или </w:t>
      </w:r>
      <w:r w:rsidRPr="002F1910">
        <w:rPr>
          <w:rFonts w:ascii="Times New Roman" w:hAnsi="Times New Roman" w:cs="Times New Roman"/>
          <w:color w:val="000000"/>
          <w:spacing w:val="-3"/>
          <w:sz w:val="24"/>
          <w:szCs w:val="24"/>
        </w:rPr>
        <w:t xml:space="preserve">в процессе выполнения специально созданного </w:t>
      </w:r>
    </w:p>
    <w:p w:rsidR="002F1910" w:rsidRPr="002F1910" w:rsidRDefault="002F1910" w:rsidP="002F1910">
      <w:pPr>
        <w:shd w:val="clear" w:color="auto" w:fill="FFFFFF"/>
        <w:spacing w:before="43" w:after="0" w:line="240" w:lineRule="auto"/>
        <w:ind w:left="58" w:right="72" w:firstLine="350"/>
        <w:jc w:val="both"/>
        <w:rPr>
          <w:rFonts w:ascii="Times New Roman" w:hAnsi="Times New Roman" w:cs="Times New Roman"/>
          <w:b/>
          <w:i/>
          <w:color w:val="000000"/>
          <w:spacing w:val="-9"/>
          <w:sz w:val="24"/>
          <w:szCs w:val="24"/>
        </w:rPr>
      </w:pPr>
      <w:r w:rsidRPr="002F1910">
        <w:rPr>
          <w:rFonts w:ascii="Times New Roman" w:hAnsi="Times New Roman" w:cs="Times New Roman"/>
          <w:color w:val="000000"/>
          <w:spacing w:val="-3"/>
          <w:sz w:val="24"/>
          <w:szCs w:val="24"/>
        </w:rPr>
        <w:t>комплексного уп</w:t>
      </w:r>
      <w:r w:rsidRPr="002F1910">
        <w:rPr>
          <w:rFonts w:ascii="Times New Roman" w:hAnsi="Times New Roman" w:cs="Times New Roman"/>
          <w:color w:val="000000"/>
          <w:spacing w:val="1"/>
          <w:sz w:val="24"/>
          <w:szCs w:val="24"/>
        </w:rPr>
        <w:t xml:space="preserve">ражнения основные технико-тактические действия одной из </w:t>
      </w:r>
      <w:r w:rsidRPr="002F1910">
        <w:rPr>
          <w:rFonts w:ascii="Times New Roman" w:hAnsi="Times New Roman" w:cs="Times New Roman"/>
          <w:color w:val="000000"/>
          <w:spacing w:val="-2"/>
          <w:sz w:val="24"/>
          <w:szCs w:val="24"/>
        </w:rPr>
        <w:t>спортивных игр.</w:t>
      </w:r>
    </w:p>
    <w:p w:rsidR="002F1910" w:rsidRPr="002F1910" w:rsidRDefault="002F1910" w:rsidP="002F1910">
      <w:pPr>
        <w:shd w:val="clear" w:color="auto" w:fill="FFFFFF"/>
        <w:spacing w:before="48" w:after="0" w:line="240" w:lineRule="auto"/>
        <w:ind w:left="48" w:right="82" w:firstLine="350"/>
        <w:jc w:val="both"/>
        <w:rPr>
          <w:rFonts w:ascii="Times New Roman" w:hAnsi="Times New Roman" w:cs="Times New Roman"/>
          <w:color w:val="000000"/>
          <w:spacing w:val="-1"/>
          <w:w w:val="88"/>
          <w:sz w:val="24"/>
          <w:szCs w:val="24"/>
        </w:rPr>
      </w:pPr>
      <w:r w:rsidRPr="002F1910">
        <w:rPr>
          <w:rFonts w:ascii="Times New Roman" w:hAnsi="Times New Roman" w:cs="Times New Roman"/>
          <w:b/>
          <w:i/>
          <w:color w:val="000000"/>
          <w:spacing w:val="-9"/>
          <w:sz w:val="24"/>
          <w:szCs w:val="24"/>
        </w:rPr>
        <w:t>Физическая подготовленность:</w:t>
      </w:r>
      <w:r w:rsidRPr="002F1910">
        <w:rPr>
          <w:rFonts w:ascii="Times New Roman" w:hAnsi="Times New Roman" w:cs="Times New Roman"/>
          <w:i/>
          <w:color w:val="000000"/>
          <w:spacing w:val="-9"/>
          <w:sz w:val="24"/>
          <w:szCs w:val="24"/>
        </w:rPr>
        <w:t xml:space="preserve"> </w:t>
      </w:r>
      <w:r w:rsidRPr="002F1910">
        <w:rPr>
          <w:rFonts w:ascii="Times New Roman" w:hAnsi="Times New Roman" w:cs="Times New Roman"/>
          <w:color w:val="000000"/>
          <w:spacing w:val="-9"/>
          <w:sz w:val="24"/>
          <w:szCs w:val="24"/>
        </w:rPr>
        <w:t xml:space="preserve">соответствовать, как минимум, </w:t>
      </w:r>
      <w:r w:rsidRPr="002F1910">
        <w:rPr>
          <w:rFonts w:ascii="Times New Roman" w:hAnsi="Times New Roman" w:cs="Times New Roman"/>
          <w:color w:val="000000"/>
          <w:spacing w:val="-4"/>
          <w:sz w:val="24"/>
          <w:szCs w:val="24"/>
        </w:rPr>
        <w:t xml:space="preserve">среднему уровню показателей развития физических способностей </w:t>
      </w:r>
      <w:r w:rsidRPr="002F1910">
        <w:rPr>
          <w:rFonts w:ascii="Times New Roman" w:hAnsi="Times New Roman" w:cs="Times New Roman"/>
          <w:color w:val="000000"/>
          <w:spacing w:val="-3"/>
          <w:sz w:val="24"/>
          <w:szCs w:val="24"/>
        </w:rPr>
        <w:t xml:space="preserve">(табл. 16), с учетом региональных условий и индивидуальных </w:t>
      </w:r>
      <w:r w:rsidRPr="002F1910">
        <w:rPr>
          <w:rFonts w:ascii="Times New Roman" w:hAnsi="Times New Roman" w:cs="Times New Roman"/>
          <w:color w:val="000000"/>
          <w:spacing w:val="-4"/>
          <w:sz w:val="24"/>
          <w:szCs w:val="24"/>
        </w:rPr>
        <w:t>возможностей учащихся.</w:t>
      </w:r>
    </w:p>
    <w:p w:rsidR="002F1910" w:rsidRPr="002F1910" w:rsidRDefault="002F1910" w:rsidP="002F1910">
      <w:pPr>
        <w:shd w:val="clear" w:color="auto" w:fill="FFFFFF"/>
        <w:spacing w:after="0" w:line="240" w:lineRule="auto"/>
        <w:ind w:firstLine="363"/>
        <w:jc w:val="both"/>
        <w:rPr>
          <w:rFonts w:ascii="Times New Roman" w:hAnsi="Times New Roman" w:cs="Times New Roman"/>
          <w:color w:val="000000"/>
          <w:w w:val="88"/>
          <w:sz w:val="24"/>
          <w:szCs w:val="24"/>
        </w:rPr>
      </w:pPr>
      <w:r w:rsidRPr="002F1910">
        <w:rPr>
          <w:rFonts w:ascii="Times New Roman" w:hAnsi="Times New Roman" w:cs="Times New Roman"/>
          <w:color w:val="000000"/>
          <w:sz w:val="24"/>
          <w:szCs w:val="24"/>
        </w:rPr>
        <w:t xml:space="preserve">Способы физкультурно-оздоровительной деятельности: </w:t>
      </w:r>
      <w:r w:rsidRPr="002F1910">
        <w:rPr>
          <w:rFonts w:ascii="Times New Roman" w:hAnsi="Times New Roman" w:cs="Times New Roman"/>
          <w:color w:val="000000"/>
          <w:w w:val="88"/>
          <w:sz w:val="24"/>
          <w:szCs w:val="24"/>
        </w:rPr>
        <w:t>исполь</w:t>
      </w:r>
      <w:r w:rsidRPr="002F1910">
        <w:rPr>
          <w:rFonts w:ascii="Times New Roman" w:hAnsi="Times New Roman" w:cs="Times New Roman"/>
          <w:color w:val="000000"/>
          <w:sz w:val="24"/>
          <w:szCs w:val="24"/>
        </w:rPr>
        <w:t xml:space="preserve">зовать различные виды физических упражнений с целью самосовершенствования, организации досуга и здорового образа жизни; осуществлять коррекцию недостатков физического развития; проводить самоконтроль и </w:t>
      </w:r>
      <w:proofErr w:type="spellStart"/>
      <w:r w:rsidRPr="002F1910">
        <w:rPr>
          <w:rFonts w:ascii="Times New Roman" w:hAnsi="Times New Roman" w:cs="Times New Roman"/>
          <w:color w:val="000000"/>
          <w:sz w:val="24"/>
          <w:szCs w:val="24"/>
        </w:rPr>
        <w:t>саморегуляцию</w:t>
      </w:r>
      <w:proofErr w:type="spellEnd"/>
      <w:r w:rsidRPr="002F1910">
        <w:rPr>
          <w:rFonts w:ascii="Times New Roman" w:hAnsi="Times New Roman" w:cs="Times New Roman"/>
          <w:color w:val="000000"/>
          <w:sz w:val="24"/>
          <w:szCs w:val="24"/>
        </w:rPr>
        <w:t xml:space="preserve"> физических и психических состояний.</w:t>
      </w:r>
    </w:p>
    <w:p w:rsidR="002F1910" w:rsidRPr="002F1910" w:rsidRDefault="002F1910" w:rsidP="002F1910">
      <w:pPr>
        <w:shd w:val="clear" w:color="auto" w:fill="FFFFFF"/>
        <w:spacing w:before="38" w:after="0" w:line="240" w:lineRule="auto"/>
        <w:ind w:left="19" w:right="115" w:firstLine="350"/>
        <w:jc w:val="both"/>
        <w:rPr>
          <w:rFonts w:ascii="Times New Roman" w:hAnsi="Times New Roman" w:cs="Times New Roman"/>
          <w:color w:val="000000"/>
          <w:sz w:val="24"/>
          <w:szCs w:val="24"/>
        </w:rPr>
      </w:pPr>
      <w:r w:rsidRPr="002F1910">
        <w:rPr>
          <w:rFonts w:ascii="Times New Roman" w:hAnsi="Times New Roman" w:cs="Times New Roman"/>
          <w:color w:val="000000"/>
          <w:sz w:val="24"/>
          <w:szCs w:val="24"/>
        </w:rPr>
        <w:t xml:space="preserve">Способы спортивной деятельности: участвовать в соревновании по легкоатлетическому </w:t>
      </w:r>
      <w:proofErr w:type="spellStart"/>
      <w:r w:rsidRPr="002F1910">
        <w:rPr>
          <w:rFonts w:ascii="Times New Roman" w:hAnsi="Times New Roman" w:cs="Times New Roman"/>
          <w:color w:val="000000"/>
          <w:sz w:val="24"/>
          <w:szCs w:val="24"/>
        </w:rPr>
        <w:t>четырехборью</w:t>
      </w:r>
      <w:proofErr w:type="spellEnd"/>
      <w:r w:rsidRPr="002F1910">
        <w:rPr>
          <w:rFonts w:ascii="Times New Roman" w:hAnsi="Times New Roman" w:cs="Times New Roman"/>
          <w:color w:val="000000"/>
          <w:sz w:val="24"/>
          <w:szCs w:val="24"/>
        </w:rPr>
        <w:t>: бег 100 м, прыжок в длину или высоту, метание мяча, бег на выносливость; осуществлять соревновательную деятельность по одному из видов спорта.</w:t>
      </w:r>
    </w:p>
    <w:p w:rsidR="002F1910" w:rsidRPr="002F1910" w:rsidRDefault="002F1910" w:rsidP="002F1910">
      <w:pPr>
        <w:shd w:val="clear" w:color="auto" w:fill="FFFFFF"/>
        <w:spacing w:after="0" w:line="240" w:lineRule="auto"/>
        <w:jc w:val="both"/>
        <w:rPr>
          <w:rFonts w:ascii="Times New Roman" w:hAnsi="Times New Roman" w:cs="Times New Roman"/>
          <w:color w:val="333333"/>
          <w:sz w:val="24"/>
          <w:szCs w:val="24"/>
        </w:rPr>
      </w:pPr>
      <w:r w:rsidRPr="002F1910">
        <w:rPr>
          <w:rFonts w:ascii="Times New Roman" w:hAnsi="Times New Roman" w:cs="Times New Roman"/>
          <w:color w:val="000000"/>
          <w:spacing w:val="-3"/>
          <w:sz w:val="24"/>
          <w:szCs w:val="24"/>
        </w:rPr>
        <w:t>Правила поведения на занятиях физическими упражнениями</w:t>
      </w:r>
      <w:r w:rsidRPr="002F1910">
        <w:rPr>
          <w:rFonts w:ascii="Times New Roman" w:hAnsi="Times New Roman" w:cs="Times New Roman"/>
          <w:color w:val="000000"/>
          <w:spacing w:val="-3"/>
          <w:w w:val="88"/>
          <w:sz w:val="24"/>
          <w:szCs w:val="24"/>
        </w:rPr>
        <w:t>: со</w:t>
      </w:r>
      <w:r w:rsidRPr="002F1910">
        <w:rPr>
          <w:rFonts w:ascii="Times New Roman" w:hAnsi="Times New Roman" w:cs="Times New Roman"/>
          <w:color w:val="000000"/>
          <w:spacing w:val="-6"/>
          <w:sz w:val="24"/>
          <w:szCs w:val="24"/>
        </w:rPr>
        <w:t>гласовывать свое поведение с интересами коллектива; при выпол</w:t>
      </w:r>
      <w:r w:rsidRPr="002F1910">
        <w:rPr>
          <w:rFonts w:ascii="Times New Roman" w:hAnsi="Times New Roman" w:cs="Times New Roman"/>
          <w:color w:val="000000"/>
          <w:spacing w:val="-3"/>
          <w:sz w:val="24"/>
          <w:szCs w:val="24"/>
        </w:rPr>
        <w:t xml:space="preserve">нении упражнений критически оценивать собственные </w:t>
      </w:r>
      <w:r w:rsidRPr="002F1910">
        <w:rPr>
          <w:rFonts w:ascii="Times New Roman" w:hAnsi="Times New Roman" w:cs="Times New Roman"/>
          <w:color w:val="000000"/>
          <w:spacing w:val="-3"/>
          <w:sz w:val="24"/>
          <w:szCs w:val="24"/>
        </w:rPr>
        <w:lastRenderedPageBreak/>
        <w:t>достиже</w:t>
      </w:r>
      <w:r w:rsidRPr="002F1910">
        <w:rPr>
          <w:rFonts w:ascii="Times New Roman" w:hAnsi="Times New Roman" w:cs="Times New Roman"/>
          <w:color w:val="000000"/>
          <w:spacing w:val="-2"/>
          <w:sz w:val="24"/>
          <w:szCs w:val="24"/>
        </w:rPr>
        <w:t xml:space="preserve">ния, поощрять товарищей, имеющих низкий уровень физической </w:t>
      </w:r>
      <w:r w:rsidRPr="002F1910">
        <w:rPr>
          <w:rFonts w:ascii="Times New Roman" w:hAnsi="Times New Roman" w:cs="Times New Roman"/>
          <w:color w:val="000000"/>
          <w:spacing w:val="-1"/>
          <w:sz w:val="24"/>
          <w:szCs w:val="24"/>
        </w:rPr>
        <w:t>подготовленности; сознательно тренироваться и стремиться к возможно лучшему результату на соревнованиях.</w:t>
      </w:r>
    </w:p>
    <w:p w:rsidR="002F1910" w:rsidRPr="002F1910" w:rsidRDefault="002F1910" w:rsidP="002F1910">
      <w:pPr>
        <w:spacing w:after="0" w:line="240" w:lineRule="auto"/>
        <w:ind w:firstLine="615"/>
        <w:jc w:val="center"/>
        <w:rPr>
          <w:rFonts w:ascii="Times New Roman" w:hAnsi="Times New Roman" w:cs="Times New Roman"/>
          <w:color w:val="333333"/>
          <w:sz w:val="24"/>
          <w:szCs w:val="24"/>
        </w:rPr>
      </w:pPr>
    </w:p>
    <w:p w:rsidR="002F1910" w:rsidRPr="002F1910" w:rsidRDefault="002F1910" w:rsidP="002F1910">
      <w:pPr>
        <w:spacing w:after="0" w:line="240" w:lineRule="auto"/>
        <w:ind w:firstLine="615"/>
        <w:jc w:val="both"/>
        <w:rPr>
          <w:rFonts w:ascii="Times New Roman" w:hAnsi="Times New Roman" w:cs="Times New Roman"/>
          <w:b/>
          <w:sz w:val="24"/>
          <w:szCs w:val="24"/>
        </w:rPr>
      </w:pPr>
      <w:r w:rsidRPr="002F1910">
        <w:rPr>
          <w:rFonts w:ascii="Times New Roman" w:hAnsi="Times New Roman" w:cs="Times New Roman"/>
          <w:b/>
          <w:color w:val="333333"/>
          <w:sz w:val="24"/>
          <w:szCs w:val="24"/>
        </w:rPr>
        <w:t xml:space="preserve">Требования к уровню физической подготовленности учащихся </w:t>
      </w:r>
    </w:p>
    <w:p w:rsidR="002F1910" w:rsidRPr="002F1910" w:rsidRDefault="002F1910" w:rsidP="002F1910">
      <w:pPr>
        <w:spacing w:after="0" w:line="240" w:lineRule="auto"/>
        <w:jc w:val="center"/>
        <w:rPr>
          <w:rFonts w:ascii="Times New Roman" w:hAnsi="Times New Roman" w:cs="Times New Roman"/>
          <w:b/>
          <w:sz w:val="24"/>
          <w:szCs w:val="24"/>
        </w:rPr>
      </w:pPr>
      <w:r w:rsidRPr="002F1910">
        <w:rPr>
          <w:rFonts w:ascii="Times New Roman" w:hAnsi="Times New Roman" w:cs="Times New Roman"/>
          <w:b/>
          <w:sz w:val="24"/>
          <w:szCs w:val="24"/>
        </w:rPr>
        <w:t xml:space="preserve">16 – 17 лет </w:t>
      </w:r>
    </w:p>
    <w:tbl>
      <w:tblPr>
        <w:tblW w:w="0" w:type="auto"/>
        <w:tblInd w:w="-1002" w:type="dxa"/>
        <w:tblLayout w:type="fixed"/>
        <w:tblLook w:val="0000"/>
      </w:tblPr>
      <w:tblGrid>
        <w:gridCol w:w="538"/>
        <w:gridCol w:w="1262"/>
        <w:gridCol w:w="1440"/>
        <w:gridCol w:w="720"/>
        <w:gridCol w:w="1260"/>
        <w:gridCol w:w="1183"/>
        <w:gridCol w:w="1157"/>
        <w:gridCol w:w="1080"/>
        <w:gridCol w:w="1414"/>
        <w:gridCol w:w="960"/>
      </w:tblGrid>
      <w:tr w:rsidR="002F1910" w:rsidRPr="002F1910" w:rsidTr="0056577E">
        <w:tc>
          <w:tcPr>
            <w:tcW w:w="538" w:type="dxa"/>
            <w:vMerge w:val="restart"/>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jc w:val="center"/>
              <w:rPr>
                <w:rFonts w:ascii="Times New Roman" w:hAnsi="Times New Roman" w:cs="Times New Roman"/>
                <w:b/>
                <w:sz w:val="24"/>
                <w:szCs w:val="24"/>
              </w:rPr>
            </w:pPr>
            <w:r w:rsidRPr="002F1910">
              <w:rPr>
                <w:rFonts w:ascii="Times New Roman" w:hAnsi="Times New Roman" w:cs="Times New Roman"/>
                <w:b/>
                <w:sz w:val="24"/>
                <w:szCs w:val="24"/>
              </w:rPr>
              <w:t xml:space="preserve">  №</w:t>
            </w:r>
          </w:p>
          <w:p w:rsidR="002F1910" w:rsidRPr="002F1910" w:rsidRDefault="002F1910" w:rsidP="002F1910">
            <w:pPr>
              <w:spacing w:after="0" w:line="240" w:lineRule="auto"/>
              <w:jc w:val="center"/>
              <w:rPr>
                <w:rFonts w:ascii="Times New Roman" w:hAnsi="Times New Roman" w:cs="Times New Roman"/>
                <w:b/>
                <w:sz w:val="24"/>
                <w:szCs w:val="24"/>
              </w:rPr>
            </w:pPr>
            <w:proofErr w:type="spellStart"/>
            <w:proofErr w:type="gramStart"/>
            <w:r w:rsidRPr="002F1910">
              <w:rPr>
                <w:rFonts w:ascii="Times New Roman" w:hAnsi="Times New Roman" w:cs="Times New Roman"/>
                <w:b/>
                <w:sz w:val="24"/>
                <w:szCs w:val="24"/>
              </w:rPr>
              <w:t>п</w:t>
            </w:r>
            <w:proofErr w:type="spellEnd"/>
            <w:proofErr w:type="gramEnd"/>
            <w:r w:rsidRPr="002F1910">
              <w:rPr>
                <w:rFonts w:ascii="Times New Roman" w:hAnsi="Times New Roman" w:cs="Times New Roman"/>
                <w:b/>
                <w:sz w:val="24"/>
                <w:szCs w:val="24"/>
              </w:rPr>
              <w:t>/</w:t>
            </w:r>
            <w:proofErr w:type="spellStart"/>
            <w:r w:rsidRPr="002F1910">
              <w:rPr>
                <w:rFonts w:ascii="Times New Roman" w:hAnsi="Times New Roman" w:cs="Times New Roman"/>
                <w:b/>
                <w:sz w:val="24"/>
                <w:szCs w:val="24"/>
              </w:rPr>
              <w:t>п</w:t>
            </w:r>
            <w:proofErr w:type="spellEnd"/>
          </w:p>
        </w:tc>
        <w:tc>
          <w:tcPr>
            <w:tcW w:w="1262" w:type="dxa"/>
            <w:vMerge w:val="restart"/>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jc w:val="center"/>
              <w:rPr>
                <w:rFonts w:ascii="Times New Roman" w:hAnsi="Times New Roman" w:cs="Times New Roman"/>
                <w:b/>
                <w:sz w:val="24"/>
                <w:szCs w:val="24"/>
              </w:rPr>
            </w:pPr>
            <w:r w:rsidRPr="002F1910">
              <w:rPr>
                <w:rFonts w:ascii="Times New Roman" w:hAnsi="Times New Roman" w:cs="Times New Roman"/>
                <w:b/>
                <w:sz w:val="24"/>
                <w:szCs w:val="24"/>
              </w:rPr>
              <w:t>Физические</w:t>
            </w:r>
          </w:p>
          <w:p w:rsidR="002F1910" w:rsidRPr="002F1910" w:rsidRDefault="002F1910" w:rsidP="002F1910">
            <w:pPr>
              <w:spacing w:after="0" w:line="240" w:lineRule="auto"/>
              <w:jc w:val="center"/>
              <w:rPr>
                <w:rFonts w:ascii="Times New Roman" w:hAnsi="Times New Roman" w:cs="Times New Roman"/>
                <w:b/>
                <w:sz w:val="24"/>
                <w:szCs w:val="24"/>
              </w:rPr>
            </w:pPr>
            <w:r w:rsidRPr="002F1910">
              <w:rPr>
                <w:rFonts w:ascii="Times New Roman" w:hAnsi="Times New Roman" w:cs="Times New Roman"/>
                <w:b/>
                <w:sz w:val="24"/>
                <w:szCs w:val="24"/>
              </w:rPr>
              <w:t>способности</w:t>
            </w:r>
          </w:p>
        </w:tc>
        <w:tc>
          <w:tcPr>
            <w:tcW w:w="1440" w:type="dxa"/>
            <w:vMerge w:val="restart"/>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jc w:val="center"/>
              <w:rPr>
                <w:rFonts w:ascii="Times New Roman" w:hAnsi="Times New Roman" w:cs="Times New Roman"/>
                <w:b/>
                <w:sz w:val="24"/>
                <w:szCs w:val="24"/>
              </w:rPr>
            </w:pPr>
            <w:r w:rsidRPr="002F1910">
              <w:rPr>
                <w:rFonts w:ascii="Times New Roman" w:hAnsi="Times New Roman" w:cs="Times New Roman"/>
                <w:b/>
                <w:sz w:val="24"/>
                <w:szCs w:val="24"/>
              </w:rPr>
              <w:t>Контроль-</w:t>
            </w:r>
          </w:p>
          <w:p w:rsidR="002F1910" w:rsidRPr="002F1910" w:rsidRDefault="002F1910" w:rsidP="002F1910">
            <w:pPr>
              <w:spacing w:after="0" w:line="240" w:lineRule="auto"/>
              <w:jc w:val="center"/>
              <w:rPr>
                <w:rFonts w:ascii="Times New Roman" w:hAnsi="Times New Roman" w:cs="Times New Roman"/>
                <w:b/>
                <w:sz w:val="24"/>
                <w:szCs w:val="24"/>
              </w:rPr>
            </w:pPr>
            <w:proofErr w:type="spellStart"/>
            <w:r w:rsidRPr="002F1910">
              <w:rPr>
                <w:rFonts w:ascii="Times New Roman" w:hAnsi="Times New Roman" w:cs="Times New Roman"/>
                <w:b/>
                <w:sz w:val="24"/>
                <w:szCs w:val="24"/>
              </w:rPr>
              <w:t>ное</w:t>
            </w:r>
            <w:proofErr w:type="spellEnd"/>
          </w:p>
          <w:p w:rsidR="002F1910" w:rsidRPr="002F1910" w:rsidRDefault="002F1910" w:rsidP="002F1910">
            <w:pPr>
              <w:spacing w:after="0" w:line="240" w:lineRule="auto"/>
              <w:jc w:val="center"/>
              <w:rPr>
                <w:rFonts w:ascii="Times New Roman" w:hAnsi="Times New Roman" w:cs="Times New Roman"/>
                <w:b/>
                <w:sz w:val="24"/>
                <w:szCs w:val="24"/>
              </w:rPr>
            </w:pPr>
            <w:r w:rsidRPr="002F1910">
              <w:rPr>
                <w:rFonts w:ascii="Times New Roman" w:hAnsi="Times New Roman" w:cs="Times New Roman"/>
                <w:b/>
                <w:sz w:val="24"/>
                <w:szCs w:val="24"/>
              </w:rPr>
              <w:t>упражнение</w:t>
            </w:r>
          </w:p>
          <w:p w:rsidR="002F1910" w:rsidRPr="002F1910" w:rsidRDefault="002F1910" w:rsidP="002F1910">
            <w:pPr>
              <w:spacing w:after="0" w:line="240" w:lineRule="auto"/>
              <w:jc w:val="center"/>
              <w:rPr>
                <w:rFonts w:ascii="Times New Roman" w:hAnsi="Times New Roman" w:cs="Times New Roman"/>
                <w:b/>
                <w:sz w:val="24"/>
                <w:szCs w:val="24"/>
              </w:rPr>
            </w:pPr>
            <w:r w:rsidRPr="002F1910">
              <w:rPr>
                <w:rFonts w:ascii="Times New Roman" w:hAnsi="Times New Roman" w:cs="Times New Roman"/>
                <w:b/>
                <w:sz w:val="24"/>
                <w:szCs w:val="24"/>
              </w:rPr>
              <w:t>(тест)</w:t>
            </w:r>
          </w:p>
        </w:tc>
        <w:tc>
          <w:tcPr>
            <w:tcW w:w="720" w:type="dxa"/>
            <w:vMerge w:val="restart"/>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jc w:val="center"/>
              <w:rPr>
                <w:rFonts w:ascii="Times New Roman" w:hAnsi="Times New Roman" w:cs="Times New Roman"/>
                <w:b/>
                <w:sz w:val="24"/>
                <w:szCs w:val="24"/>
              </w:rPr>
            </w:pPr>
            <w:r w:rsidRPr="002F1910">
              <w:rPr>
                <w:rFonts w:ascii="Times New Roman" w:hAnsi="Times New Roman" w:cs="Times New Roman"/>
                <w:b/>
                <w:sz w:val="24"/>
                <w:szCs w:val="24"/>
              </w:rPr>
              <w:t>Воз-</w:t>
            </w:r>
          </w:p>
          <w:p w:rsidR="002F1910" w:rsidRPr="002F1910" w:rsidRDefault="002F1910" w:rsidP="002F1910">
            <w:pPr>
              <w:spacing w:after="0" w:line="240" w:lineRule="auto"/>
              <w:jc w:val="center"/>
              <w:rPr>
                <w:rFonts w:ascii="Times New Roman" w:hAnsi="Times New Roman" w:cs="Times New Roman"/>
                <w:b/>
                <w:sz w:val="24"/>
                <w:szCs w:val="24"/>
              </w:rPr>
            </w:pPr>
            <w:proofErr w:type="spellStart"/>
            <w:r w:rsidRPr="002F1910">
              <w:rPr>
                <w:rFonts w:ascii="Times New Roman" w:hAnsi="Times New Roman" w:cs="Times New Roman"/>
                <w:b/>
                <w:sz w:val="24"/>
                <w:szCs w:val="24"/>
              </w:rPr>
              <w:t>раст</w:t>
            </w:r>
            <w:proofErr w:type="spellEnd"/>
            <w:r w:rsidRPr="002F1910">
              <w:rPr>
                <w:rFonts w:ascii="Times New Roman" w:hAnsi="Times New Roman" w:cs="Times New Roman"/>
                <w:b/>
                <w:sz w:val="24"/>
                <w:szCs w:val="24"/>
              </w:rPr>
              <w:t>,</w:t>
            </w:r>
          </w:p>
          <w:p w:rsidR="002F1910" w:rsidRPr="002F1910" w:rsidRDefault="002F1910" w:rsidP="002F1910">
            <w:pPr>
              <w:spacing w:after="0" w:line="240" w:lineRule="auto"/>
              <w:jc w:val="center"/>
              <w:rPr>
                <w:rFonts w:ascii="Times New Roman" w:hAnsi="Times New Roman" w:cs="Times New Roman"/>
                <w:b/>
                <w:sz w:val="24"/>
                <w:szCs w:val="24"/>
              </w:rPr>
            </w:pPr>
            <w:r w:rsidRPr="002F1910">
              <w:rPr>
                <w:rFonts w:ascii="Times New Roman" w:hAnsi="Times New Roman" w:cs="Times New Roman"/>
                <w:b/>
                <w:sz w:val="24"/>
                <w:szCs w:val="24"/>
              </w:rPr>
              <w:t>лет</w:t>
            </w:r>
          </w:p>
        </w:tc>
        <w:tc>
          <w:tcPr>
            <w:tcW w:w="7054" w:type="dxa"/>
            <w:gridSpan w:val="6"/>
            <w:tcBorders>
              <w:top w:val="single" w:sz="4" w:space="0" w:color="000000"/>
              <w:left w:val="single" w:sz="4" w:space="0" w:color="000000"/>
              <w:bottom w:val="single" w:sz="4" w:space="0" w:color="000000"/>
              <w:right w:val="single" w:sz="4" w:space="0" w:color="000000"/>
            </w:tcBorders>
            <w:shd w:val="clear" w:color="auto" w:fill="auto"/>
          </w:tcPr>
          <w:p w:rsidR="002F1910" w:rsidRPr="002F1910" w:rsidRDefault="002F1910" w:rsidP="002F1910">
            <w:pPr>
              <w:snapToGrid w:val="0"/>
              <w:spacing w:after="0" w:line="240" w:lineRule="auto"/>
              <w:jc w:val="center"/>
              <w:rPr>
                <w:rFonts w:ascii="Times New Roman" w:hAnsi="Times New Roman" w:cs="Times New Roman"/>
                <w:sz w:val="24"/>
                <w:szCs w:val="24"/>
              </w:rPr>
            </w:pPr>
            <w:r w:rsidRPr="002F1910">
              <w:rPr>
                <w:rFonts w:ascii="Times New Roman" w:hAnsi="Times New Roman" w:cs="Times New Roman"/>
                <w:b/>
                <w:sz w:val="24"/>
                <w:szCs w:val="24"/>
              </w:rPr>
              <w:t>Уровень</w:t>
            </w:r>
          </w:p>
        </w:tc>
      </w:tr>
      <w:tr w:rsidR="002F1910" w:rsidRPr="002F1910" w:rsidTr="0056577E">
        <w:tc>
          <w:tcPr>
            <w:tcW w:w="538" w:type="dxa"/>
            <w:vMerge/>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jc w:val="center"/>
              <w:rPr>
                <w:rFonts w:ascii="Times New Roman" w:hAnsi="Times New Roman" w:cs="Times New Roman"/>
                <w:b/>
                <w:sz w:val="24"/>
                <w:szCs w:val="24"/>
              </w:rPr>
            </w:pPr>
          </w:p>
        </w:tc>
        <w:tc>
          <w:tcPr>
            <w:tcW w:w="1262" w:type="dxa"/>
            <w:vMerge/>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jc w:val="center"/>
              <w:rPr>
                <w:rFonts w:ascii="Times New Roman" w:hAnsi="Times New Roman" w:cs="Times New Roman"/>
                <w:b/>
                <w:sz w:val="24"/>
                <w:szCs w:val="24"/>
              </w:rPr>
            </w:pPr>
          </w:p>
        </w:tc>
        <w:tc>
          <w:tcPr>
            <w:tcW w:w="1440" w:type="dxa"/>
            <w:vMerge/>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jc w:val="center"/>
              <w:rPr>
                <w:rFonts w:ascii="Times New Roman" w:hAnsi="Times New Roman" w:cs="Times New Roman"/>
                <w:b/>
                <w:sz w:val="24"/>
                <w:szCs w:val="24"/>
              </w:rPr>
            </w:pPr>
          </w:p>
        </w:tc>
        <w:tc>
          <w:tcPr>
            <w:tcW w:w="720" w:type="dxa"/>
            <w:vMerge/>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jc w:val="center"/>
              <w:rPr>
                <w:rFonts w:ascii="Times New Roman" w:hAnsi="Times New Roman" w:cs="Times New Roman"/>
                <w:b/>
                <w:sz w:val="24"/>
                <w:szCs w:val="24"/>
              </w:rPr>
            </w:pPr>
          </w:p>
        </w:tc>
        <w:tc>
          <w:tcPr>
            <w:tcW w:w="3600" w:type="dxa"/>
            <w:gridSpan w:val="3"/>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jc w:val="center"/>
              <w:rPr>
                <w:rFonts w:ascii="Times New Roman" w:hAnsi="Times New Roman" w:cs="Times New Roman"/>
                <w:b/>
                <w:sz w:val="24"/>
                <w:szCs w:val="24"/>
              </w:rPr>
            </w:pPr>
            <w:r w:rsidRPr="002F1910">
              <w:rPr>
                <w:rFonts w:ascii="Times New Roman" w:hAnsi="Times New Roman" w:cs="Times New Roman"/>
                <w:b/>
                <w:sz w:val="24"/>
                <w:szCs w:val="24"/>
              </w:rPr>
              <w:t>Мальчики</w:t>
            </w:r>
          </w:p>
        </w:tc>
        <w:tc>
          <w:tcPr>
            <w:tcW w:w="3454" w:type="dxa"/>
            <w:gridSpan w:val="3"/>
            <w:tcBorders>
              <w:top w:val="single" w:sz="4" w:space="0" w:color="000000"/>
              <w:left w:val="single" w:sz="4" w:space="0" w:color="000000"/>
              <w:bottom w:val="single" w:sz="4" w:space="0" w:color="000000"/>
              <w:right w:val="single" w:sz="4" w:space="0" w:color="000000"/>
            </w:tcBorders>
            <w:shd w:val="clear" w:color="auto" w:fill="auto"/>
          </w:tcPr>
          <w:p w:rsidR="002F1910" w:rsidRPr="002F1910" w:rsidRDefault="002F1910" w:rsidP="002F1910">
            <w:pPr>
              <w:snapToGrid w:val="0"/>
              <w:spacing w:after="0" w:line="240" w:lineRule="auto"/>
              <w:jc w:val="center"/>
              <w:rPr>
                <w:rFonts w:ascii="Times New Roman" w:hAnsi="Times New Roman" w:cs="Times New Roman"/>
                <w:sz w:val="24"/>
                <w:szCs w:val="24"/>
              </w:rPr>
            </w:pPr>
            <w:r w:rsidRPr="002F1910">
              <w:rPr>
                <w:rFonts w:ascii="Times New Roman" w:hAnsi="Times New Roman" w:cs="Times New Roman"/>
                <w:b/>
                <w:sz w:val="24"/>
                <w:szCs w:val="24"/>
              </w:rPr>
              <w:t>Девочки</w:t>
            </w:r>
          </w:p>
        </w:tc>
      </w:tr>
      <w:tr w:rsidR="002F1910" w:rsidRPr="002F1910" w:rsidTr="0056577E">
        <w:tc>
          <w:tcPr>
            <w:tcW w:w="538" w:type="dxa"/>
            <w:vMerge/>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jc w:val="center"/>
              <w:rPr>
                <w:rFonts w:ascii="Times New Roman" w:hAnsi="Times New Roman" w:cs="Times New Roman"/>
                <w:b/>
                <w:sz w:val="24"/>
                <w:szCs w:val="24"/>
              </w:rPr>
            </w:pPr>
          </w:p>
        </w:tc>
        <w:tc>
          <w:tcPr>
            <w:tcW w:w="1262" w:type="dxa"/>
            <w:vMerge/>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jc w:val="center"/>
              <w:rPr>
                <w:rFonts w:ascii="Times New Roman" w:hAnsi="Times New Roman" w:cs="Times New Roman"/>
                <w:b/>
                <w:sz w:val="24"/>
                <w:szCs w:val="24"/>
              </w:rPr>
            </w:pPr>
          </w:p>
        </w:tc>
        <w:tc>
          <w:tcPr>
            <w:tcW w:w="1440" w:type="dxa"/>
            <w:vMerge/>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jc w:val="center"/>
              <w:rPr>
                <w:rFonts w:ascii="Times New Roman" w:hAnsi="Times New Roman" w:cs="Times New Roman"/>
                <w:b/>
                <w:sz w:val="24"/>
                <w:szCs w:val="24"/>
              </w:rPr>
            </w:pPr>
          </w:p>
        </w:tc>
        <w:tc>
          <w:tcPr>
            <w:tcW w:w="720" w:type="dxa"/>
            <w:vMerge/>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jc w:val="center"/>
              <w:rPr>
                <w:rFonts w:ascii="Times New Roman" w:hAnsi="Times New Roman" w:cs="Times New Roman"/>
                <w:b/>
                <w:sz w:val="24"/>
                <w:szCs w:val="24"/>
              </w:rPr>
            </w:pPr>
          </w:p>
        </w:tc>
        <w:tc>
          <w:tcPr>
            <w:tcW w:w="1260"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jc w:val="center"/>
              <w:rPr>
                <w:rFonts w:ascii="Times New Roman" w:hAnsi="Times New Roman" w:cs="Times New Roman"/>
                <w:b/>
                <w:sz w:val="24"/>
                <w:szCs w:val="24"/>
              </w:rPr>
            </w:pPr>
            <w:r w:rsidRPr="002F1910">
              <w:rPr>
                <w:rFonts w:ascii="Times New Roman" w:hAnsi="Times New Roman" w:cs="Times New Roman"/>
                <w:b/>
                <w:sz w:val="24"/>
                <w:szCs w:val="24"/>
              </w:rPr>
              <w:t>Низкий</w:t>
            </w:r>
          </w:p>
        </w:tc>
        <w:tc>
          <w:tcPr>
            <w:tcW w:w="1183"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jc w:val="center"/>
              <w:rPr>
                <w:rFonts w:ascii="Times New Roman" w:hAnsi="Times New Roman" w:cs="Times New Roman"/>
                <w:b/>
                <w:sz w:val="24"/>
                <w:szCs w:val="24"/>
              </w:rPr>
            </w:pPr>
            <w:r w:rsidRPr="002F1910">
              <w:rPr>
                <w:rFonts w:ascii="Times New Roman" w:hAnsi="Times New Roman" w:cs="Times New Roman"/>
                <w:b/>
                <w:sz w:val="24"/>
                <w:szCs w:val="24"/>
              </w:rPr>
              <w:t>Средний</w:t>
            </w:r>
          </w:p>
        </w:tc>
        <w:tc>
          <w:tcPr>
            <w:tcW w:w="1157"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jc w:val="center"/>
              <w:rPr>
                <w:rFonts w:ascii="Times New Roman" w:hAnsi="Times New Roman" w:cs="Times New Roman"/>
                <w:b/>
                <w:sz w:val="24"/>
                <w:szCs w:val="24"/>
              </w:rPr>
            </w:pPr>
            <w:r w:rsidRPr="002F1910">
              <w:rPr>
                <w:rFonts w:ascii="Times New Roman" w:hAnsi="Times New Roman" w:cs="Times New Roman"/>
                <w:b/>
                <w:sz w:val="24"/>
                <w:szCs w:val="24"/>
              </w:rPr>
              <w:t>Высокий</w:t>
            </w:r>
          </w:p>
        </w:tc>
        <w:tc>
          <w:tcPr>
            <w:tcW w:w="1080"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jc w:val="center"/>
              <w:rPr>
                <w:rFonts w:ascii="Times New Roman" w:hAnsi="Times New Roman" w:cs="Times New Roman"/>
                <w:b/>
                <w:sz w:val="24"/>
                <w:szCs w:val="24"/>
              </w:rPr>
            </w:pPr>
            <w:r w:rsidRPr="002F1910">
              <w:rPr>
                <w:rFonts w:ascii="Times New Roman" w:hAnsi="Times New Roman" w:cs="Times New Roman"/>
                <w:b/>
                <w:sz w:val="24"/>
                <w:szCs w:val="24"/>
              </w:rPr>
              <w:t>Низкий</w:t>
            </w:r>
          </w:p>
        </w:tc>
        <w:tc>
          <w:tcPr>
            <w:tcW w:w="1414"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jc w:val="center"/>
              <w:rPr>
                <w:rFonts w:ascii="Times New Roman" w:hAnsi="Times New Roman" w:cs="Times New Roman"/>
                <w:b/>
                <w:sz w:val="24"/>
                <w:szCs w:val="24"/>
              </w:rPr>
            </w:pPr>
            <w:r w:rsidRPr="002F1910">
              <w:rPr>
                <w:rFonts w:ascii="Times New Roman" w:hAnsi="Times New Roman" w:cs="Times New Roman"/>
                <w:b/>
                <w:sz w:val="24"/>
                <w:szCs w:val="24"/>
              </w:rPr>
              <w:t>Средний</w:t>
            </w:r>
          </w:p>
        </w:tc>
        <w:tc>
          <w:tcPr>
            <w:tcW w:w="960" w:type="dxa"/>
            <w:tcBorders>
              <w:top w:val="single" w:sz="4" w:space="0" w:color="000000"/>
              <w:left w:val="single" w:sz="4" w:space="0" w:color="000000"/>
              <w:bottom w:val="single" w:sz="4" w:space="0" w:color="000000"/>
              <w:right w:val="single" w:sz="4" w:space="0" w:color="000000"/>
            </w:tcBorders>
            <w:shd w:val="clear" w:color="auto" w:fill="auto"/>
          </w:tcPr>
          <w:p w:rsidR="002F1910" w:rsidRPr="002F1910" w:rsidRDefault="002F1910" w:rsidP="002F1910">
            <w:pPr>
              <w:snapToGrid w:val="0"/>
              <w:spacing w:after="0" w:line="240" w:lineRule="auto"/>
              <w:ind w:left="-131"/>
              <w:jc w:val="center"/>
              <w:rPr>
                <w:rFonts w:ascii="Times New Roman" w:hAnsi="Times New Roman" w:cs="Times New Roman"/>
                <w:sz w:val="24"/>
                <w:szCs w:val="24"/>
              </w:rPr>
            </w:pPr>
            <w:r w:rsidRPr="002F1910">
              <w:rPr>
                <w:rFonts w:ascii="Times New Roman" w:hAnsi="Times New Roman" w:cs="Times New Roman"/>
                <w:b/>
                <w:sz w:val="24"/>
                <w:szCs w:val="24"/>
              </w:rPr>
              <w:t>Высокий</w:t>
            </w:r>
          </w:p>
        </w:tc>
      </w:tr>
      <w:tr w:rsidR="002F1910" w:rsidRPr="002F1910" w:rsidTr="0056577E">
        <w:tc>
          <w:tcPr>
            <w:tcW w:w="538"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jc w:val="center"/>
              <w:rPr>
                <w:rFonts w:ascii="Times New Roman" w:hAnsi="Times New Roman" w:cs="Times New Roman"/>
                <w:sz w:val="24"/>
                <w:szCs w:val="24"/>
              </w:rPr>
            </w:pPr>
            <w:r w:rsidRPr="002F1910">
              <w:rPr>
                <w:rFonts w:ascii="Times New Roman" w:hAnsi="Times New Roman" w:cs="Times New Roman"/>
                <w:sz w:val="24"/>
                <w:szCs w:val="24"/>
              </w:rPr>
              <w:t>1</w:t>
            </w:r>
          </w:p>
        </w:tc>
        <w:tc>
          <w:tcPr>
            <w:tcW w:w="1262"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Скоростные</w:t>
            </w:r>
          </w:p>
        </w:tc>
        <w:tc>
          <w:tcPr>
            <w:tcW w:w="1440"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 xml:space="preserve">Бег 30 м, </w:t>
            </w:r>
            <w:proofErr w:type="gramStart"/>
            <w:r w:rsidRPr="002F1910">
              <w:rPr>
                <w:rFonts w:ascii="Times New Roman" w:hAnsi="Times New Roman" w:cs="Times New Roman"/>
                <w:sz w:val="24"/>
                <w:szCs w:val="24"/>
              </w:rPr>
              <w:t>с</w:t>
            </w:r>
            <w:proofErr w:type="gramEnd"/>
          </w:p>
        </w:tc>
        <w:tc>
          <w:tcPr>
            <w:tcW w:w="720"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jc w:val="center"/>
              <w:rPr>
                <w:rFonts w:ascii="Times New Roman" w:hAnsi="Times New Roman" w:cs="Times New Roman"/>
                <w:sz w:val="24"/>
                <w:szCs w:val="24"/>
              </w:rPr>
            </w:pPr>
            <w:r w:rsidRPr="002F1910">
              <w:rPr>
                <w:rFonts w:ascii="Times New Roman" w:hAnsi="Times New Roman" w:cs="Times New Roman"/>
                <w:sz w:val="24"/>
                <w:szCs w:val="24"/>
              </w:rPr>
              <w:t>16</w:t>
            </w:r>
          </w:p>
          <w:p w:rsidR="002F1910" w:rsidRPr="002F1910" w:rsidRDefault="002F1910" w:rsidP="002F1910">
            <w:pPr>
              <w:spacing w:after="0" w:line="240" w:lineRule="auto"/>
              <w:jc w:val="center"/>
              <w:rPr>
                <w:rFonts w:ascii="Times New Roman" w:hAnsi="Times New Roman" w:cs="Times New Roman"/>
                <w:sz w:val="24"/>
                <w:szCs w:val="24"/>
              </w:rPr>
            </w:pPr>
            <w:r w:rsidRPr="002F1910">
              <w:rPr>
                <w:rFonts w:ascii="Times New Roman" w:hAnsi="Times New Roman" w:cs="Times New Roman"/>
                <w:sz w:val="24"/>
                <w:szCs w:val="24"/>
              </w:rPr>
              <w:t>17</w:t>
            </w:r>
          </w:p>
        </w:tc>
        <w:tc>
          <w:tcPr>
            <w:tcW w:w="1260"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5,2 и ниже</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5,1</w:t>
            </w:r>
          </w:p>
        </w:tc>
        <w:tc>
          <w:tcPr>
            <w:tcW w:w="1183"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5,1-4,8</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5,0-4,7</w:t>
            </w:r>
          </w:p>
        </w:tc>
        <w:tc>
          <w:tcPr>
            <w:tcW w:w="1157"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4,4 и выше</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4,3</w:t>
            </w:r>
          </w:p>
        </w:tc>
        <w:tc>
          <w:tcPr>
            <w:tcW w:w="1080"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6,1 и ниже</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6,1</w:t>
            </w:r>
          </w:p>
        </w:tc>
        <w:tc>
          <w:tcPr>
            <w:tcW w:w="1414"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5,9-5,3</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5,9-5,3</w:t>
            </w:r>
          </w:p>
        </w:tc>
        <w:tc>
          <w:tcPr>
            <w:tcW w:w="960" w:type="dxa"/>
            <w:tcBorders>
              <w:top w:val="single" w:sz="4" w:space="0" w:color="000000"/>
              <w:left w:val="single" w:sz="4" w:space="0" w:color="000000"/>
              <w:bottom w:val="single" w:sz="4" w:space="0" w:color="000000"/>
              <w:right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4,8 и ниже</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4,8</w:t>
            </w:r>
          </w:p>
        </w:tc>
      </w:tr>
      <w:tr w:rsidR="002F1910" w:rsidRPr="002F1910" w:rsidTr="0056577E">
        <w:tc>
          <w:tcPr>
            <w:tcW w:w="538"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jc w:val="center"/>
              <w:rPr>
                <w:rFonts w:ascii="Times New Roman" w:hAnsi="Times New Roman" w:cs="Times New Roman"/>
                <w:sz w:val="24"/>
                <w:szCs w:val="24"/>
              </w:rPr>
            </w:pPr>
            <w:r w:rsidRPr="002F1910">
              <w:rPr>
                <w:rFonts w:ascii="Times New Roman" w:hAnsi="Times New Roman" w:cs="Times New Roman"/>
                <w:sz w:val="24"/>
                <w:szCs w:val="24"/>
              </w:rPr>
              <w:t>2</w:t>
            </w:r>
          </w:p>
        </w:tc>
        <w:tc>
          <w:tcPr>
            <w:tcW w:w="1262"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proofErr w:type="spellStart"/>
            <w:r w:rsidRPr="002F1910">
              <w:rPr>
                <w:rFonts w:ascii="Times New Roman" w:hAnsi="Times New Roman" w:cs="Times New Roman"/>
                <w:sz w:val="24"/>
                <w:szCs w:val="24"/>
              </w:rPr>
              <w:t>Координа</w:t>
            </w:r>
            <w:proofErr w:type="spellEnd"/>
            <w:r w:rsidRPr="002F1910">
              <w:rPr>
                <w:rFonts w:ascii="Times New Roman" w:hAnsi="Times New Roman" w:cs="Times New Roman"/>
                <w:sz w:val="24"/>
                <w:szCs w:val="24"/>
              </w:rPr>
              <w:t>-</w:t>
            </w:r>
          </w:p>
          <w:p w:rsidR="002F1910" w:rsidRPr="002F1910" w:rsidRDefault="002F1910" w:rsidP="002F1910">
            <w:pPr>
              <w:spacing w:after="0" w:line="240" w:lineRule="auto"/>
              <w:rPr>
                <w:rFonts w:ascii="Times New Roman" w:hAnsi="Times New Roman" w:cs="Times New Roman"/>
                <w:sz w:val="24"/>
                <w:szCs w:val="24"/>
              </w:rPr>
            </w:pPr>
            <w:proofErr w:type="spellStart"/>
            <w:r w:rsidRPr="002F1910">
              <w:rPr>
                <w:rFonts w:ascii="Times New Roman" w:hAnsi="Times New Roman" w:cs="Times New Roman"/>
                <w:sz w:val="24"/>
                <w:szCs w:val="24"/>
              </w:rPr>
              <w:t>ционные</w:t>
            </w:r>
            <w:proofErr w:type="spellEnd"/>
          </w:p>
        </w:tc>
        <w:tc>
          <w:tcPr>
            <w:tcW w:w="1440"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Челночный</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 xml:space="preserve">бег 3х10 м, </w:t>
            </w:r>
            <w:proofErr w:type="gramStart"/>
            <w:r w:rsidRPr="002F1910">
              <w:rPr>
                <w:rFonts w:ascii="Times New Roman" w:hAnsi="Times New Roman" w:cs="Times New Roman"/>
                <w:sz w:val="24"/>
                <w:szCs w:val="24"/>
              </w:rPr>
              <w:t>с</w:t>
            </w:r>
            <w:proofErr w:type="gramEnd"/>
          </w:p>
        </w:tc>
        <w:tc>
          <w:tcPr>
            <w:tcW w:w="720"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jc w:val="center"/>
              <w:rPr>
                <w:rFonts w:ascii="Times New Roman" w:hAnsi="Times New Roman" w:cs="Times New Roman"/>
                <w:sz w:val="24"/>
                <w:szCs w:val="24"/>
              </w:rPr>
            </w:pPr>
            <w:r w:rsidRPr="002F1910">
              <w:rPr>
                <w:rFonts w:ascii="Times New Roman" w:hAnsi="Times New Roman" w:cs="Times New Roman"/>
                <w:sz w:val="24"/>
                <w:szCs w:val="24"/>
              </w:rPr>
              <w:t>16</w:t>
            </w:r>
          </w:p>
          <w:p w:rsidR="002F1910" w:rsidRPr="002F1910" w:rsidRDefault="002F1910" w:rsidP="002F1910">
            <w:pPr>
              <w:spacing w:after="0" w:line="240" w:lineRule="auto"/>
              <w:jc w:val="center"/>
              <w:rPr>
                <w:rFonts w:ascii="Times New Roman" w:hAnsi="Times New Roman" w:cs="Times New Roman"/>
                <w:sz w:val="24"/>
                <w:szCs w:val="24"/>
              </w:rPr>
            </w:pPr>
            <w:r w:rsidRPr="002F1910">
              <w:rPr>
                <w:rFonts w:ascii="Times New Roman" w:hAnsi="Times New Roman" w:cs="Times New Roman"/>
                <w:sz w:val="24"/>
                <w:szCs w:val="24"/>
              </w:rPr>
              <w:t>17</w:t>
            </w:r>
          </w:p>
        </w:tc>
        <w:tc>
          <w:tcPr>
            <w:tcW w:w="1260"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8,2 и ниже</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8,1</w:t>
            </w:r>
          </w:p>
        </w:tc>
        <w:tc>
          <w:tcPr>
            <w:tcW w:w="1183"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8,0-7,7</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7,9-7,5</w:t>
            </w:r>
          </w:p>
        </w:tc>
        <w:tc>
          <w:tcPr>
            <w:tcW w:w="1157"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7,3 и выше</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7,2</w:t>
            </w:r>
          </w:p>
        </w:tc>
        <w:tc>
          <w:tcPr>
            <w:tcW w:w="1080"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9,7 и ниже</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9,6</w:t>
            </w:r>
          </w:p>
        </w:tc>
        <w:tc>
          <w:tcPr>
            <w:tcW w:w="1414"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9,3-8,7</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9,3-8,7</w:t>
            </w:r>
          </w:p>
        </w:tc>
        <w:tc>
          <w:tcPr>
            <w:tcW w:w="960" w:type="dxa"/>
            <w:tcBorders>
              <w:top w:val="single" w:sz="4" w:space="0" w:color="000000"/>
              <w:left w:val="single" w:sz="4" w:space="0" w:color="000000"/>
              <w:bottom w:val="single" w:sz="4" w:space="0" w:color="000000"/>
              <w:right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8,4 и выше</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8,4</w:t>
            </w:r>
          </w:p>
        </w:tc>
      </w:tr>
      <w:tr w:rsidR="002F1910" w:rsidRPr="002F1910" w:rsidTr="0056577E">
        <w:tc>
          <w:tcPr>
            <w:tcW w:w="538"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jc w:val="center"/>
              <w:rPr>
                <w:rFonts w:ascii="Times New Roman" w:hAnsi="Times New Roman" w:cs="Times New Roman"/>
                <w:sz w:val="24"/>
                <w:szCs w:val="24"/>
              </w:rPr>
            </w:pPr>
            <w:r w:rsidRPr="002F1910">
              <w:rPr>
                <w:rFonts w:ascii="Times New Roman" w:hAnsi="Times New Roman" w:cs="Times New Roman"/>
                <w:sz w:val="24"/>
                <w:szCs w:val="24"/>
              </w:rPr>
              <w:t>3</w:t>
            </w:r>
          </w:p>
        </w:tc>
        <w:tc>
          <w:tcPr>
            <w:tcW w:w="1262"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proofErr w:type="spellStart"/>
            <w:r w:rsidRPr="002F1910">
              <w:rPr>
                <w:rFonts w:ascii="Times New Roman" w:hAnsi="Times New Roman" w:cs="Times New Roman"/>
                <w:sz w:val="24"/>
                <w:szCs w:val="24"/>
              </w:rPr>
              <w:t>Скоростно</w:t>
            </w:r>
            <w:proofErr w:type="spellEnd"/>
            <w:r w:rsidRPr="002F1910">
              <w:rPr>
                <w:rFonts w:ascii="Times New Roman" w:hAnsi="Times New Roman" w:cs="Times New Roman"/>
                <w:sz w:val="24"/>
                <w:szCs w:val="24"/>
              </w:rPr>
              <w:t>-</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силовые</w:t>
            </w:r>
          </w:p>
        </w:tc>
        <w:tc>
          <w:tcPr>
            <w:tcW w:w="1440"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 xml:space="preserve">Прыжки в длину </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 xml:space="preserve">с места, </w:t>
            </w:r>
            <w:proofErr w:type="gramStart"/>
            <w:r w:rsidRPr="002F1910">
              <w:rPr>
                <w:rFonts w:ascii="Times New Roman" w:hAnsi="Times New Roman" w:cs="Times New Roman"/>
                <w:sz w:val="24"/>
                <w:szCs w:val="24"/>
              </w:rPr>
              <w:t>см</w:t>
            </w:r>
            <w:proofErr w:type="gramEnd"/>
          </w:p>
        </w:tc>
        <w:tc>
          <w:tcPr>
            <w:tcW w:w="720"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jc w:val="center"/>
              <w:rPr>
                <w:rFonts w:ascii="Times New Roman" w:hAnsi="Times New Roman" w:cs="Times New Roman"/>
                <w:sz w:val="24"/>
                <w:szCs w:val="24"/>
              </w:rPr>
            </w:pPr>
            <w:r w:rsidRPr="002F1910">
              <w:rPr>
                <w:rFonts w:ascii="Times New Roman" w:hAnsi="Times New Roman" w:cs="Times New Roman"/>
                <w:sz w:val="24"/>
                <w:szCs w:val="24"/>
              </w:rPr>
              <w:t>16</w:t>
            </w:r>
          </w:p>
          <w:p w:rsidR="002F1910" w:rsidRPr="002F1910" w:rsidRDefault="002F1910" w:rsidP="002F1910">
            <w:pPr>
              <w:spacing w:after="0" w:line="240" w:lineRule="auto"/>
              <w:jc w:val="center"/>
              <w:rPr>
                <w:rFonts w:ascii="Times New Roman" w:hAnsi="Times New Roman" w:cs="Times New Roman"/>
                <w:sz w:val="24"/>
                <w:szCs w:val="24"/>
              </w:rPr>
            </w:pPr>
            <w:r w:rsidRPr="002F1910">
              <w:rPr>
                <w:rFonts w:ascii="Times New Roman" w:hAnsi="Times New Roman" w:cs="Times New Roman"/>
                <w:sz w:val="24"/>
                <w:szCs w:val="24"/>
              </w:rPr>
              <w:t>17</w:t>
            </w:r>
          </w:p>
        </w:tc>
        <w:tc>
          <w:tcPr>
            <w:tcW w:w="1260"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180 и ниже</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190</w:t>
            </w:r>
          </w:p>
        </w:tc>
        <w:tc>
          <w:tcPr>
            <w:tcW w:w="1183"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195-210</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205-220</w:t>
            </w:r>
          </w:p>
        </w:tc>
        <w:tc>
          <w:tcPr>
            <w:tcW w:w="1157"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230 и выше</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240</w:t>
            </w:r>
          </w:p>
        </w:tc>
        <w:tc>
          <w:tcPr>
            <w:tcW w:w="1080"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160 и ниже</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160</w:t>
            </w:r>
          </w:p>
        </w:tc>
        <w:tc>
          <w:tcPr>
            <w:tcW w:w="1414"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170-190</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170-190</w:t>
            </w:r>
          </w:p>
        </w:tc>
        <w:tc>
          <w:tcPr>
            <w:tcW w:w="960" w:type="dxa"/>
            <w:tcBorders>
              <w:top w:val="single" w:sz="4" w:space="0" w:color="000000"/>
              <w:left w:val="single" w:sz="4" w:space="0" w:color="000000"/>
              <w:bottom w:val="single" w:sz="4" w:space="0" w:color="000000"/>
              <w:right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210 и выше</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210</w:t>
            </w:r>
          </w:p>
        </w:tc>
      </w:tr>
      <w:tr w:rsidR="002F1910" w:rsidRPr="002F1910" w:rsidTr="0056577E">
        <w:trPr>
          <w:trHeight w:val="599"/>
        </w:trPr>
        <w:tc>
          <w:tcPr>
            <w:tcW w:w="538"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jc w:val="center"/>
              <w:rPr>
                <w:rFonts w:ascii="Times New Roman" w:hAnsi="Times New Roman" w:cs="Times New Roman"/>
                <w:sz w:val="24"/>
                <w:szCs w:val="24"/>
              </w:rPr>
            </w:pPr>
            <w:r w:rsidRPr="002F1910">
              <w:rPr>
                <w:rFonts w:ascii="Times New Roman" w:hAnsi="Times New Roman" w:cs="Times New Roman"/>
                <w:sz w:val="24"/>
                <w:szCs w:val="24"/>
              </w:rPr>
              <w:t>4</w:t>
            </w:r>
          </w:p>
        </w:tc>
        <w:tc>
          <w:tcPr>
            <w:tcW w:w="1262"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proofErr w:type="spellStart"/>
            <w:r w:rsidRPr="002F1910">
              <w:rPr>
                <w:rFonts w:ascii="Times New Roman" w:hAnsi="Times New Roman" w:cs="Times New Roman"/>
                <w:sz w:val="24"/>
                <w:szCs w:val="24"/>
              </w:rPr>
              <w:t>Выносли</w:t>
            </w:r>
            <w:proofErr w:type="spellEnd"/>
            <w:r w:rsidRPr="002F1910">
              <w:rPr>
                <w:rFonts w:ascii="Times New Roman" w:hAnsi="Times New Roman" w:cs="Times New Roman"/>
                <w:sz w:val="24"/>
                <w:szCs w:val="24"/>
              </w:rPr>
              <w:t>-</w:t>
            </w:r>
          </w:p>
          <w:p w:rsidR="002F1910" w:rsidRPr="002F1910" w:rsidRDefault="002F1910" w:rsidP="002F1910">
            <w:pPr>
              <w:spacing w:after="0" w:line="240" w:lineRule="auto"/>
              <w:rPr>
                <w:rFonts w:ascii="Times New Roman" w:hAnsi="Times New Roman" w:cs="Times New Roman"/>
                <w:sz w:val="24"/>
                <w:szCs w:val="24"/>
              </w:rPr>
            </w:pPr>
            <w:proofErr w:type="spellStart"/>
            <w:r w:rsidRPr="002F1910">
              <w:rPr>
                <w:rFonts w:ascii="Times New Roman" w:hAnsi="Times New Roman" w:cs="Times New Roman"/>
                <w:sz w:val="24"/>
                <w:szCs w:val="24"/>
              </w:rPr>
              <w:t>вость</w:t>
            </w:r>
            <w:proofErr w:type="spellEnd"/>
          </w:p>
        </w:tc>
        <w:tc>
          <w:tcPr>
            <w:tcW w:w="1440"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 xml:space="preserve">6-минутный бег, </w:t>
            </w:r>
            <w:proofErr w:type="gramStart"/>
            <w:r w:rsidRPr="002F1910">
              <w:rPr>
                <w:rFonts w:ascii="Times New Roman" w:hAnsi="Times New Roman" w:cs="Times New Roman"/>
                <w:sz w:val="24"/>
                <w:szCs w:val="24"/>
              </w:rPr>
              <w:t>м</w:t>
            </w:r>
            <w:proofErr w:type="gramEnd"/>
          </w:p>
        </w:tc>
        <w:tc>
          <w:tcPr>
            <w:tcW w:w="720"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jc w:val="center"/>
              <w:rPr>
                <w:rFonts w:ascii="Times New Roman" w:hAnsi="Times New Roman" w:cs="Times New Roman"/>
                <w:sz w:val="24"/>
                <w:szCs w:val="24"/>
              </w:rPr>
            </w:pPr>
            <w:r w:rsidRPr="002F1910">
              <w:rPr>
                <w:rFonts w:ascii="Times New Roman" w:hAnsi="Times New Roman" w:cs="Times New Roman"/>
                <w:sz w:val="24"/>
                <w:szCs w:val="24"/>
              </w:rPr>
              <w:t>16</w:t>
            </w:r>
          </w:p>
          <w:p w:rsidR="002F1910" w:rsidRPr="002F1910" w:rsidRDefault="002F1910" w:rsidP="002F1910">
            <w:pPr>
              <w:spacing w:after="0" w:line="240" w:lineRule="auto"/>
              <w:jc w:val="center"/>
              <w:rPr>
                <w:rFonts w:ascii="Times New Roman" w:hAnsi="Times New Roman" w:cs="Times New Roman"/>
                <w:sz w:val="24"/>
                <w:szCs w:val="24"/>
              </w:rPr>
            </w:pPr>
            <w:r w:rsidRPr="002F1910">
              <w:rPr>
                <w:rFonts w:ascii="Times New Roman" w:hAnsi="Times New Roman" w:cs="Times New Roman"/>
                <w:sz w:val="24"/>
                <w:szCs w:val="24"/>
              </w:rPr>
              <w:t>17</w:t>
            </w:r>
          </w:p>
        </w:tc>
        <w:tc>
          <w:tcPr>
            <w:tcW w:w="1260"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1100 и ниже</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1100</w:t>
            </w:r>
          </w:p>
        </w:tc>
        <w:tc>
          <w:tcPr>
            <w:tcW w:w="1183"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1300-1400</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1300-1400</w:t>
            </w:r>
          </w:p>
        </w:tc>
        <w:tc>
          <w:tcPr>
            <w:tcW w:w="1157"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1500 и выше</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1500</w:t>
            </w:r>
          </w:p>
        </w:tc>
        <w:tc>
          <w:tcPr>
            <w:tcW w:w="1080"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900 и ниже</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900</w:t>
            </w:r>
          </w:p>
        </w:tc>
        <w:tc>
          <w:tcPr>
            <w:tcW w:w="1414"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1050-1200</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1050-1200</w:t>
            </w:r>
          </w:p>
        </w:tc>
        <w:tc>
          <w:tcPr>
            <w:tcW w:w="960" w:type="dxa"/>
            <w:tcBorders>
              <w:top w:val="single" w:sz="4" w:space="0" w:color="000000"/>
              <w:left w:val="single" w:sz="4" w:space="0" w:color="000000"/>
              <w:bottom w:val="single" w:sz="4" w:space="0" w:color="000000"/>
              <w:right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1300 и выше</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1300</w:t>
            </w:r>
          </w:p>
        </w:tc>
      </w:tr>
      <w:tr w:rsidR="002F1910" w:rsidRPr="002F1910" w:rsidTr="0056577E">
        <w:tc>
          <w:tcPr>
            <w:tcW w:w="538"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jc w:val="center"/>
              <w:rPr>
                <w:rFonts w:ascii="Times New Roman" w:hAnsi="Times New Roman" w:cs="Times New Roman"/>
                <w:sz w:val="24"/>
                <w:szCs w:val="24"/>
              </w:rPr>
            </w:pPr>
            <w:r w:rsidRPr="002F1910">
              <w:rPr>
                <w:rFonts w:ascii="Times New Roman" w:hAnsi="Times New Roman" w:cs="Times New Roman"/>
                <w:sz w:val="24"/>
                <w:szCs w:val="24"/>
              </w:rPr>
              <w:t>5</w:t>
            </w:r>
          </w:p>
        </w:tc>
        <w:tc>
          <w:tcPr>
            <w:tcW w:w="1262"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Гибкость</w:t>
            </w:r>
          </w:p>
        </w:tc>
        <w:tc>
          <w:tcPr>
            <w:tcW w:w="1440"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Наклон</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вперед из</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 xml:space="preserve">положения, сидя, </w:t>
            </w:r>
            <w:proofErr w:type="gramStart"/>
            <w:r w:rsidRPr="002F1910">
              <w:rPr>
                <w:rFonts w:ascii="Times New Roman" w:hAnsi="Times New Roman" w:cs="Times New Roman"/>
                <w:sz w:val="24"/>
                <w:szCs w:val="24"/>
              </w:rPr>
              <w:t>см</w:t>
            </w:r>
            <w:proofErr w:type="gramEnd"/>
          </w:p>
        </w:tc>
        <w:tc>
          <w:tcPr>
            <w:tcW w:w="720"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jc w:val="center"/>
              <w:rPr>
                <w:rFonts w:ascii="Times New Roman" w:hAnsi="Times New Roman" w:cs="Times New Roman"/>
                <w:sz w:val="24"/>
                <w:szCs w:val="24"/>
              </w:rPr>
            </w:pPr>
            <w:r w:rsidRPr="002F1910">
              <w:rPr>
                <w:rFonts w:ascii="Times New Roman" w:hAnsi="Times New Roman" w:cs="Times New Roman"/>
                <w:sz w:val="24"/>
                <w:szCs w:val="24"/>
              </w:rPr>
              <w:t>16</w:t>
            </w:r>
          </w:p>
          <w:p w:rsidR="002F1910" w:rsidRPr="002F1910" w:rsidRDefault="002F1910" w:rsidP="002F1910">
            <w:pPr>
              <w:spacing w:after="0" w:line="240" w:lineRule="auto"/>
              <w:jc w:val="center"/>
              <w:rPr>
                <w:rFonts w:ascii="Times New Roman" w:hAnsi="Times New Roman" w:cs="Times New Roman"/>
                <w:sz w:val="24"/>
                <w:szCs w:val="24"/>
              </w:rPr>
            </w:pPr>
            <w:r w:rsidRPr="002F1910">
              <w:rPr>
                <w:rFonts w:ascii="Times New Roman" w:hAnsi="Times New Roman" w:cs="Times New Roman"/>
                <w:sz w:val="24"/>
                <w:szCs w:val="24"/>
              </w:rPr>
              <w:t>17</w:t>
            </w:r>
          </w:p>
        </w:tc>
        <w:tc>
          <w:tcPr>
            <w:tcW w:w="1260"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5 и ниже</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5</w:t>
            </w:r>
          </w:p>
        </w:tc>
        <w:tc>
          <w:tcPr>
            <w:tcW w:w="1183"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9-12</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9-12</w:t>
            </w:r>
          </w:p>
        </w:tc>
        <w:tc>
          <w:tcPr>
            <w:tcW w:w="1157"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15 и выше</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15</w:t>
            </w:r>
          </w:p>
        </w:tc>
        <w:tc>
          <w:tcPr>
            <w:tcW w:w="1080"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7 и ниже</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7</w:t>
            </w:r>
          </w:p>
        </w:tc>
        <w:tc>
          <w:tcPr>
            <w:tcW w:w="1414"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12-14</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12-14</w:t>
            </w:r>
          </w:p>
        </w:tc>
        <w:tc>
          <w:tcPr>
            <w:tcW w:w="960" w:type="dxa"/>
            <w:tcBorders>
              <w:top w:val="single" w:sz="4" w:space="0" w:color="000000"/>
              <w:left w:val="single" w:sz="4" w:space="0" w:color="000000"/>
              <w:bottom w:val="single" w:sz="4" w:space="0" w:color="000000"/>
              <w:right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20 и выше</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20</w:t>
            </w:r>
          </w:p>
        </w:tc>
      </w:tr>
      <w:tr w:rsidR="002F1910" w:rsidRPr="002F1910" w:rsidTr="0056577E">
        <w:tc>
          <w:tcPr>
            <w:tcW w:w="538"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jc w:val="center"/>
              <w:rPr>
                <w:rFonts w:ascii="Times New Roman" w:hAnsi="Times New Roman" w:cs="Times New Roman"/>
                <w:sz w:val="24"/>
                <w:szCs w:val="24"/>
              </w:rPr>
            </w:pPr>
            <w:r w:rsidRPr="002F1910">
              <w:rPr>
                <w:rFonts w:ascii="Times New Roman" w:hAnsi="Times New Roman" w:cs="Times New Roman"/>
                <w:sz w:val="24"/>
                <w:szCs w:val="24"/>
              </w:rPr>
              <w:t>6</w:t>
            </w:r>
          </w:p>
        </w:tc>
        <w:tc>
          <w:tcPr>
            <w:tcW w:w="1262"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Силовые</w:t>
            </w:r>
          </w:p>
        </w:tc>
        <w:tc>
          <w:tcPr>
            <w:tcW w:w="1440"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 xml:space="preserve">Подтягивание  на </w:t>
            </w:r>
            <w:proofErr w:type="gramStart"/>
            <w:r w:rsidRPr="002F1910">
              <w:rPr>
                <w:rFonts w:ascii="Times New Roman" w:hAnsi="Times New Roman" w:cs="Times New Roman"/>
                <w:sz w:val="24"/>
                <w:szCs w:val="24"/>
              </w:rPr>
              <w:t>высокой</w:t>
            </w:r>
            <w:proofErr w:type="gramEnd"/>
            <w:r w:rsidRPr="002F1910">
              <w:rPr>
                <w:rFonts w:ascii="Times New Roman" w:hAnsi="Times New Roman" w:cs="Times New Roman"/>
                <w:sz w:val="24"/>
                <w:szCs w:val="24"/>
              </w:rPr>
              <w:t xml:space="preserve"> </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перекладине</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 xml:space="preserve"> из виса,</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 xml:space="preserve"> кол-во раз (мальчики)</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на низкой перекладине</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 xml:space="preserve">из виса лежа, кол-во раз (девочки) </w:t>
            </w:r>
          </w:p>
        </w:tc>
        <w:tc>
          <w:tcPr>
            <w:tcW w:w="720"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jc w:val="center"/>
              <w:rPr>
                <w:rFonts w:ascii="Times New Roman" w:hAnsi="Times New Roman" w:cs="Times New Roman"/>
                <w:sz w:val="24"/>
                <w:szCs w:val="24"/>
              </w:rPr>
            </w:pPr>
            <w:r w:rsidRPr="002F1910">
              <w:rPr>
                <w:rFonts w:ascii="Times New Roman" w:hAnsi="Times New Roman" w:cs="Times New Roman"/>
                <w:sz w:val="24"/>
                <w:szCs w:val="24"/>
              </w:rPr>
              <w:t>16</w:t>
            </w:r>
          </w:p>
          <w:p w:rsidR="002F1910" w:rsidRPr="002F1910" w:rsidRDefault="002F1910" w:rsidP="002F1910">
            <w:pPr>
              <w:spacing w:after="0" w:line="240" w:lineRule="auto"/>
              <w:jc w:val="center"/>
              <w:rPr>
                <w:rFonts w:ascii="Times New Roman" w:hAnsi="Times New Roman" w:cs="Times New Roman"/>
                <w:sz w:val="24"/>
                <w:szCs w:val="24"/>
              </w:rPr>
            </w:pPr>
            <w:r w:rsidRPr="002F1910">
              <w:rPr>
                <w:rFonts w:ascii="Times New Roman" w:hAnsi="Times New Roman" w:cs="Times New Roman"/>
                <w:sz w:val="24"/>
                <w:szCs w:val="24"/>
              </w:rPr>
              <w:t>17</w:t>
            </w:r>
          </w:p>
        </w:tc>
        <w:tc>
          <w:tcPr>
            <w:tcW w:w="1260"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4 и ниже</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5</w:t>
            </w:r>
          </w:p>
        </w:tc>
        <w:tc>
          <w:tcPr>
            <w:tcW w:w="1183"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8-9</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9-10</w:t>
            </w:r>
          </w:p>
        </w:tc>
        <w:tc>
          <w:tcPr>
            <w:tcW w:w="1157"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11 и выше</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12</w:t>
            </w:r>
          </w:p>
        </w:tc>
        <w:tc>
          <w:tcPr>
            <w:tcW w:w="1080"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6 и ниже</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6</w:t>
            </w:r>
          </w:p>
        </w:tc>
        <w:tc>
          <w:tcPr>
            <w:tcW w:w="1414" w:type="dxa"/>
            <w:tcBorders>
              <w:top w:val="single" w:sz="4" w:space="0" w:color="000000"/>
              <w:left w:val="single" w:sz="4" w:space="0" w:color="000000"/>
              <w:bottom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13-15</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13-15</w:t>
            </w:r>
          </w:p>
        </w:tc>
        <w:tc>
          <w:tcPr>
            <w:tcW w:w="960" w:type="dxa"/>
            <w:tcBorders>
              <w:top w:val="single" w:sz="4" w:space="0" w:color="000000"/>
              <w:left w:val="single" w:sz="4" w:space="0" w:color="000000"/>
              <w:bottom w:val="single" w:sz="4" w:space="0" w:color="000000"/>
              <w:right w:val="single" w:sz="4" w:space="0" w:color="000000"/>
            </w:tcBorders>
            <w:shd w:val="clear" w:color="auto" w:fill="auto"/>
          </w:tcPr>
          <w:p w:rsidR="002F1910" w:rsidRPr="002F1910" w:rsidRDefault="002F1910" w:rsidP="002F1910">
            <w:pPr>
              <w:snapToGrid w:val="0"/>
              <w:spacing w:after="0" w:line="240" w:lineRule="auto"/>
              <w:rPr>
                <w:rFonts w:ascii="Times New Roman" w:hAnsi="Times New Roman" w:cs="Times New Roman"/>
                <w:sz w:val="24"/>
                <w:szCs w:val="24"/>
              </w:rPr>
            </w:pPr>
            <w:r w:rsidRPr="002F1910">
              <w:rPr>
                <w:rFonts w:ascii="Times New Roman" w:hAnsi="Times New Roman" w:cs="Times New Roman"/>
                <w:sz w:val="24"/>
                <w:szCs w:val="24"/>
              </w:rPr>
              <w:t>18 и выше</w:t>
            </w:r>
          </w:p>
          <w:p w:rsidR="002F1910" w:rsidRPr="002F1910" w:rsidRDefault="002F1910" w:rsidP="002F1910">
            <w:pPr>
              <w:spacing w:after="0" w:line="240" w:lineRule="auto"/>
              <w:rPr>
                <w:rFonts w:ascii="Times New Roman" w:hAnsi="Times New Roman" w:cs="Times New Roman"/>
                <w:sz w:val="24"/>
                <w:szCs w:val="24"/>
              </w:rPr>
            </w:pPr>
            <w:r w:rsidRPr="002F1910">
              <w:rPr>
                <w:rFonts w:ascii="Times New Roman" w:hAnsi="Times New Roman" w:cs="Times New Roman"/>
                <w:sz w:val="24"/>
                <w:szCs w:val="24"/>
              </w:rPr>
              <w:t>18</w:t>
            </w:r>
          </w:p>
        </w:tc>
      </w:tr>
    </w:tbl>
    <w:p w:rsidR="002313C1" w:rsidRPr="001D006D" w:rsidRDefault="002313C1" w:rsidP="002F1910">
      <w:pPr>
        <w:spacing w:after="0" w:line="240" w:lineRule="auto"/>
        <w:jc w:val="center"/>
        <w:rPr>
          <w:rFonts w:ascii="Times New Roman" w:hAnsi="Times New Roman" w:cs="Times New Roman"/>
          <w:b/>
          <w:sz w:val="24"/>
          <w:szCs w:val="24"/>
        </w:rPr>
      </w:pPr>
    </w:p>
    <w:p w:rsidR="00D66868" w:rsidRPr="001D006D" w:rsidRDefault="00D66868" w:rsidP="00F5162D">
      <w:pPr>
        <w:spacing w:after="0" w:line="240" w:lineRule="auto"/>
        <w:jc w:val="center"/>
        <w:rPr>
          <w:rFonts w:ascii="Times New Roman" w:hAnsi="Times New Roman" w:cs="Times New Roman"/>
          <w:b/>
          <w:sz w:val="24"/>
          <w:szCs w:val="24"/>
        </w:rPr>
      </w:pPr>
      <w:r w:rsidRPr="001D006D">
        <w:rPr>
          <w:rFonts w:ascii="Times New Roman" w:hAnsi="Times New Roman" w:cs="Times New Roman"/>
          <w:b/>
          <w:sz w:val="24"/>
          <w:szCs w:val="24"/>
        </w:rPr>
        <w:t>Со</w:t>
      </w:r>
      <w:r w:rsidR="00B94694" w:rsidRPr="001D006D">
        <w:rPr>
          <w:rFonts w:ascii="Times New Roman" w:hAnsi="Times New Roman" w:cs="Times New Roman"/>
          <w:b/>
          <w:sz w:val="24"/>
          <w:szCs w:val="24"/>
        </w:rPr>
        <w:t>держание учебного предмета</w:t>
      </w:r>
      <w:r w:rsidRPr="001D006D">
        <w:rPr>
          <w:rFonts w:ascii="Times New Roman" w:hAnsi="Times New Roman" w:cs="Times New Roman"/>
          <w:b/>
          <w:sz w:val="24"/>
          <w:szCs w:val="24"/>
        </w:rPr>
        <w:t>.</w:t>
      </w:r>
    </w:p>
    <w:p w:rsidR="00F5162D" w:rsidRPr="00F5162D" w:rsidRDefault="00F5162D" w:rsidP="00F5162D">
      <w:pPr>
        <w:shd w:val="clear" w:color="auto" w:fill="FFFFFF"/>
        <w:spacing w:after="0" w:line="240" w:lineRule="auto"/>
        <w:jc w:val="both"/>
        <w:rPr>
          <w:rFonts w:ascii="Times New Roman" w:hAnsi="Times New Roman" w:cs="Times New Roman"/>
          <w:i/>
          <w:sz w:val="24"/>
          <w:szCs w:val="24"/>
        </w:rPr>
      </w:pPr>
      <w:r w:rsidRPr="00F5162D">
        <w:rPr>
          <w:rFonts w:ascii="Times New Roman" w:hAnsi="Times New Roman" w:cs="Times New Roman"/>
          <w:b/>
          <w:sz w:val="24"/>
          <w:szCs w:val="24"/>
        </w:rPr>
        <w:t xml:space="preserve">Основы знаний о физической культуре, умения и навыки, приемы закаливания, способы </w:t>
      </w:r>
      <w:proofErr w:type="spellStart"/>
      <w:r w:rsidRPr="00F5162D">
        <w:rPr>
          <w:rFonts w:ascii="Times New Roman" w:hAnsi="Times New Roman" w:cs="Times New Roman"/>
          <w:b/>
          <w:sz w:val="24"/>
          <w:szCs w:val="24"/>
        </w:rPr>
        <w:t>саморегуляции</w:t>
      </w:r>
      <w:proofErr w:type="spellEnd"/>
      <w:r w:rsidRPr="00F5162D">
        <w:rPr>
          <w:rFonts w:ascii="Times New Roman" w:hAnsi="Times New Roman" w:cs="Times New Roman"/>
          <w:b/>
          <w:sz w:val="24"/>
          <w:szCs w:val="24"/>
        </w:rPr>
        <w:t xml:space="preserve"> и самоконтроля - </w:t>
      </w:r>
      <w:r w:rsidRPr="00F5162D">
        <w:rPr>
          <w:rFonts w:ascii="Times New Roman" w:hAnsi="Times New Roman" w:cs="Times New Roman"/>
          <w:color w:val="000000"/>
          <w:spacing w:val="2"/>
          <w:sz w:val="24"/>
          <w:szCs w:val="24"/>
        </w:rPr>
        <w:t>Программный материал по данному разделу осваивается</w:t>
      </w:r>
      <w:r w:rsidRPr="00F5162D">
        <w:rPr>
          <w:rFonts w:ascii="Times New Roman" w:hAnsi="Times New Roman" w:cs="Times New Roman"/>
          <w:color w:val="000000"/>
          <w:spacing w:val="6"/>
          <w:sz w:val="24"/>
          <w:szCs w:val="24"/>
        </w:rPr>
        <w:t xml:space="preserve"> </w:t>
      </w:r>
      <w:r w:rsidRPr="00F5162D">
        <w:rPr>
          <w:rFonts w:ascii="Times New Roman" w:hAnsi="Times New Roman" w:cs="Times New Roman"/>
          <w:color w:val="000000"/>
          <w:spacing w:val="1"/>
          <w:sz w:val="24"/>
          <w:szCs w:val="24"/>
        </w:rPr>
        <w:t>в ходе освоения конкретных технических навыков и умений, раз</w:t>
      </w:r>
      <w:r w:rsidRPr="00F5162D">
        <w:rPr>
          <w:rFonts w:ascii="Times New Roman" w:hAnsi="Times New Roman" w:cs="Times New Roman"/>
          <w:color w:val="000000"/>
          <w:spacing w:val="3"/>
          <w:sz w:val="24"/>
          <w:szCs w:val="24"/>
        </w:rPr>
        <w:t>вития двигательных качеств.</w:t>
      </w:r>
    </w:p>
    <w:p w:rsidR="00F5162D" w:rsidRPr="00F5162D" w:rsidRDefault="00F5162D" w:rsidP="00F5162D">
      <w:pPr>
        <w:shd w:val="clear" w:color="auto" w:fill="FFFFFF"/>
        <w:spacing w:after="0" w:line="240" w:lineRule="auto"/>
        <w:ind w:firstLine="540"/>
        <w:jc w:val="both"/>
        <w:rPr>
          <w:rFonts w:ascii="Times New Roman" w:hAnsi="Times New Roman" w:cs="Times New Roman"/>
          <w:sz w:val="24"/>
          <w:szCs w:val="24"/>
        </w:rPr>
      </w:pPr>
      <w:r w:rsidRPr="00F5162D">
        <w:rPr>
          <w:rFonts w:ascii="Times New Roman" w:hAnsi="Times New Roman" w:cs="Times New Roman"/>
          <w:i/>
          <w:sz w:val="24"/>
          <w:szCs w:val="24"/>
        </w:rPr>
        <w:t>Основы знаний о физической культуре, умения и навыки</w:t>
      </w:r>
      <w:r w:rsidRPr="00F5162D">
        <w:rPr>
          <w:rFonts w:ascii="Times New Roman" w:hAnsi="Times New Roman" w:cs="Times New Roman"/>
          <w:sz w:val="24"/>
          <w:szCs w:val="24"/>
        </w:rPr>
        <w:t xml:space="preserve">. Естественные основы. Влияние возрастных особенностей организма и его двигательной функции на физическое развитие и физическую подготовленность школьников. Опорно-двигательный аппарат и </w:t>
      </w:r>
      <w:r w:rsidRPr="00F5162D">
        <w:rPr>
          <w:rFonts w:ascii="Times New Roman" w:hAnsi="Times New Roman" w:cs="Times New Roman"/>
          <w:sz w:val="24"/>
          <w:szCs w:val="24"/>
        </w:rPr>
        <w:lastRenderedPageBreak/>
        <w:t>мышечная система, их роль в осуществлении двигательных актов. Значение нервной системы в управлении движениями и регуляции систем дыхания, кровообращения и энергообеспечения. Роль психических процессов в обучении двигательным действиям и движениям. Защитные свойства организма и их профилактика средствами физической культуры.</w:t>
      </w:r>
    </w:p>
    <w:p w:rsidR="00F5162D" w:rsidRPr="00F5162D" w:rsidRDefault="00F5162D" w:rsidP="00F5162D">
      <w:pPr>
        <w:shd w:val="clear" w:color="auto" w:fill="FFFFFF"/>
        <w:spacing w:after="0" w:line="240" w:lineRule="auto"/>
        <w:ind w:firstLine="540"/>
        <w:jc w:val="both"/>
        <w:rPr>
          <w:rFonts w:ascii="Times New Roman" w:hAnsi="Times New Roman" w:cs="Times New Roman"/>
          <w:i/>
          <w:sz w:val="24"/>
          <w:szCs w:val="24"/>
        </w:rPr>
      </w:pPr>
      <w:r w:rsidRPr="00F5162D">
        <w:rPr>
          <w:rFonts w:ascii="Times New Roman" w:hAnsi="Times New Roman" w:cs="Times New Roman"/>
          <w:sz w:val="24"/>
          <w:szCs w:val="24"/>
        </w:rPr>
        <w:t>Выполнение основных движений и комплексов физических упражнений, учитывающих возрастно-половые особенности школьников и направленно воздействующих на совершенствование соответствующих физических функций организма. Планирование и контроль индивидуальных физических нагрузок в процессе самостоятельных занятий физическими упражнениями и спортом различной направленности.</w:t>
      </w:r>
    </w:p>
    <w:p w:rsidR="00F5162D" w:rsidRPr="00F5162D" w:rsidRDefault="00F5162D" w:rsidP="00F5162D">
      <w:pPr>
        <w:shd w:val="clear" w:color="auto" w:fill="FFFFFF"/>
        <w:spacing w:after="0" w:line="240" w:lineRule="auto"/>
        <w:ind w:firstLine="540"/>
        <w:jc w:val="both"/>
        <w:rPr>
          <w:rFonts w:ascii="Times New Roman" w:hAnsi="Times New Roman" w:cs="Times New Roman"/>
          <w:sz w:val="24"/>
          <w:szCs w:val="24"/>
        </w:rPr>
      </w:pPr>
      <w:r w:rsidRPr="00F5162D">
        <w:rPr>
          <w:rFonts w:ascii="Times New Roman" w:hAnsi="Times New Roman" w:cs="Times New Roman"/>
          <w:i/>
          <w:sz w:val="24"/>
          <w:szCs w:val="24"/>
        </w:rPr>
        <w:t>Социально-психологические основы.</w:t>
      </w:r>
      <w:r w:rsidRPr="00F5162D">
        <w:rPr>
          <w:rFonts w:ascii="Times New Roman" w:hAnsi="Times New Roman" w:cs="Times New Roman"/>
          <w:sz w:val="24"/>
          <w:szCs w:val="24"/>
        </w:rPr>
        <w:t xml:space="preserve"> Основы обучения и самообучения двигательным действиям, их роль в развитии внимания, памяти и мышления. Решение задач игровой и соревновательной деятельности с помощью двигательных действий.</w:t>
      </w:r>
    </w:p>
    <w:p w:rsidR="00F5162D" w:rsidRPr="00F5162D" w:rsidRDefault="00F5162D" w:rsidP="00F5162D">
      <w:pPr>
        <w:shd w:val="clear" w:color="auto" w:fill="FFFFFF"/>
        <w:spacing w:after="0" w:line="240" w:lineRule="auto"/>
        <w:ind w:firstLine="540"/>
        <w:jc w:val="both"/>
        <w:rPr>
          <w:rFonts w:ascii="Times New Roman" w:hAnsi="Times New Roman" w:cs="Times New Roman"/>
          <w:sz w:val="24"/>
          <w:szCs w:val="24"/>
        </w:rPr>
      </w:pPr>
      <w:r w:rsidRPr="00F5162D">
        <w:rPr>
          <w:rFonts w:ascii="Times New Roman" w:hAnsi="Times New Roman" w:cs="Times New Roman"/>
          <w:sz w:val="24"/>
          <w:szCs w:val="24"/>
        </w:rPr>
        <w:t>Совершенствование и самосовершенствование физических способностей, влияние этих процессов на физическое развитие, повышение учебно-трудовой активности и формирование личностно-значимых свойств и качеств. Гигиенические основы организации самостоятельных занятий физическими упражнениями, обеспечении их общеукрепляющей и оздоровительной направленности,  предупреждение травматизма и оказание посильной помощи при травмах и ушибах.</w:t>
      </w:r>
    </w:p>
    <w:p w:rsidR="00F5162D" w:rsidRPr="00F5162D" w:rsidRDefault="00F5162D" w:rsidP="00F5162D">
      <w:pPr>
        <w:shd w:val="clear" w:color="auto" w:fill="FFFFFF"/>
        <w:spacing w:after="0" w:line="240" w:lineRule="auto"/>
        <w:ind w:firstLine="540"/>
        <w:jc w:val="both"/>
        <w:rPr>
          <w:rFonts w:ascii="Times New Roman" w:hAnsi="Times New Roman" w:cs="Times New Roman"/>
          <w:sz w:val="24"/>
          <w:szCs w:val="24"/>
        </w:rPr>
      </w:pPr>
      <w:r w:rsidRPr="00F5162D">
        <w:rPr>
          <w:rFonts w:ascii="Times New Roman" w:hAnsi="Times New Roman" w:cs="Times New Roman"/>
          <w:sz w:val="24"/>
          <w:szCs w:val="24"/>
        </w:rPr>
        <w:t xml:space="preserve">Анализ техники физических упражнений, их освоение и выполнение  по показу, объяснению и описанию. Выполнение </w:t>
      </w:r>
      <w:proofErr w:type="spellStart"/>
      <w:r w:rsidRPr="00F5162D">
        <w:rPr>
          <w:rFonts w:ascii="Times New Roman" w:hAnsi="Times New Roman" w:cs="Times New Roman"/>
          <w:sz w:val="24"/>
          <w:szCs w:val="24"/>
        </w:rPr>
        <w:t>общеподготовительных</w:t>
      </w:r>
      <w:proofErr w:type="spellEnd"/>
      <w:r w:rsidRPr="00F5162D">
        <w:rPr>
          <w:rFonts w:ascii="Times New Roman" w:hAnsi="Times New Roman" w:cs="Times New Roman"/>
          <w:sz w:val="24"/>
          <w:szCs w:val="24"/>
        </w:rPr>
        <w:t xml:space="preserve"> и подводящих упражнений, двигательных действий</w:t>
      </w:r>
    </w:p>
    <w:p w:rsidR="00F5162D" w:rsidRPr="00F5162D" w:rsidRDefault="00F5162D" w:rsidP="00F5162D">
      <w:pPr>
        <w:shd w:val="clear" w:color="auto" w:fill="FFFFFF"/>
        <w:spacing w:after="0" w:line="240" w:lineRule="auto"/>
        <w:ind w:firstLine="540"/>
        <w:jc w:val="both"/>
        <w:rPr>
          <w:rFonts w:ascii="Times New Roman" w:hAnsi="Times New Roman" w:cs="Times New Roman"/>
          <w:i/>
          <w:sz w:val="24"/>
          <w:szCs w:val="24"/>
        </w:rPr>
      </w:pPr>
      <w:r w:rsidRPr="00F5162D">
        <w:rPr>
          <w:rFonts w:ascii="Times New Roman" w:hAnsi="Times New Roman" w:cs="Times New Roman"/>
          <w:sz w:val="24"/>
          <w:szCs w:val="24"/>
        </w:rPr>
        <w:t xml:space="preserve"> в разнообразных игровых и соревновательных ситуациях. Комплексы физических упражнений для развития физических особенностей и тестирования уровня двигательной подготовленности</w:t>
      </w:r>
      <w:r w:rsidRPr="00F5162D">
        <w:rPr>
          <w:rFonts w:ascii="Times New Roman" w:hAnsi="Times New Roman" w:cs="Times New Roman"/>
          <w:smallCaps/>
          <w:sz w:val="24"/>
          <w:szCs w:val="24"/>
        </w:rPr>
        <w:t xml:space="preserve"> </w:t>
      </w:r>
      <w:r w:rsidRPr="00F5162D">
        <w:rPr>
          <w:rFonts w:ascii="Times New Roman" w:hAnsi="Times New Roman" w:cs="Times New Roman"/>
          <w:sz w:val="24"/>
          <w:szCs w:val="24"/>
        </w:rPr>
        <w:t xml:space="preserve">Ведение тетрадей по самостоятельным занятиям физическими упражнениями, </w:t>
      </w:r>
      <w:proofErr w:type="gramStart"/>
      <w:r w:rsidRPr="00F5162D">
        <w:rPr>
          <w:rFonts w:ascii="Times New Roman" w:hAnsi="Times New Roman" w:cs="Times New Roman"/>
          <w:sz w:val="24"/>
          <w:szCs w:val="24"/>
        </w:rPr>
        <w:t>контролю за</w:t>
      </w:r>
      <w:proofErr w:type="gramEnd"/>
      <w:r w:rsidRPr="00F5162D">
        <w:rPr>
          <w:rFonts w:ascii="Times New Roman" w:hAnsi="Times New Roman" w:cs="Times New Roman"/>
          <w:sz w:val="24"/>
          <w:szCs w:val="24"/>
        </w:rPr>
        <w:t xml:space="preserve"> функциональным состоянием организма, физическим развитием и физической подготовленностью.</w:t>
      </w:r>
    </w:p>
    <w:p w:rsidR="00F5162D" w:rsidRPr="00F5162D" w:rsidRDefault="00F5162D" w:rsidP="00F5162D">
      <w:pPr>
        <w:shd w:val="clear" w:color="auto" w:fill="FFFFFF"/>
        <w:spacing w:after="0" w:line="240" w:lineRule="auto"/>
        <w:ind w:firstLine="540"/>
        <w:jc w:val="both"/>
        <w:rPr>
          <w:rFonts w:ascii="Times New Roman" w:hAnsi="Times New Roman" w:cs="Times New Roman"/>
          <w:sz w:val="24"/>
          <w:szCs w:val="24"/>
        </w:rPr>
      </w:pPr>
      <w:r w:rsidRPr="00F5162D">
        <w:rPr>
          <w:rFonts w:ascii="Times New Roman" w:hAnsi="Times New Roman" w:cs="Times New Roman"/>
          <w:i/>
          <w:sz w:val="24"/>
          <w:szCs w:val="24"/>
        </w:rPr>
        <w:t>Культурно-исторические основы.</w:t>
      </w:r>
      <w:r w:rsidRPr="00F5162D">
        <w:rPr>
          <w:rFonts w:ascii="Times New Roman" w:hAnsi="Times New Roman" w:cs="Times New Roman"/>
          <w:sz w:val="24"/>
          <w:szCs w:val="24"/>
        </w:rPr>
        <w:t xml:space="preserve"> Основы истории возникновения и развития физической культуры, олимпийского движения и отечественного спорта. Физическая культура и ее значение в формировании здорового образа жизни современного человека.</w:t>
      </w:r>
    </w:p>
    <w:p w:rsidR="00F5162D" w:rsidRPr="00F5162D" w:rsidRDefault="00F5162D" w:rsidP="00F5162D">
      <w:pPr>
        <w:shd w:val="clear" w:color="auto" w:fill="FFFFFF"/>
        <w:spacing w:after="0" w:line="240" w:lineRule="auto"/>
        <w:ind w:firstLine="540"/>
        <w:jc w:val="both"/>
        <w:rPr>
          <w:rFonts w:ascii="Times New Roman" w:hAnsi="Times New Roman" w:cs="Times New Roman"/>
          <w:sz w:val="24"/>
          <w:szCs w:val="24"/>
        </w:rPr>
      </w:pPr>
      <w:r w:rsidRPr="00F5162D">
        <w:rPr>
          <w:rFonts w:ascii="Times New Roman" w:hAnsi="Times New Roman" w:cs="Times New Roman"/>
          <w:sz w:val="24"/>
          <w:szCs w:val="24"/>
        </w:rPr>
        <w:t>Изучение учебной и специальной литературы по физической культуре, изложение взглядов и отношений к ее материальным и духовным ценностям. Самостоятельное выполнение заданий учителя на уроках физической культуры.</w:t>
      </w:r>
    </w:p>
    <w:p w:rsidR="00F5162D" w:rsidRPr="00F5162D" w:rsidRDefault="00F5162D" w:rsidP="00F5162D">
      <w:pPr>
        <w:shd w:val="clear" w:color="auto" w:fill="FFFFFF"/>
        <w:spacing w:after="0" w:line="240" w:lineRule="auto"/>
        <w:ind w:firstLine="540"/>
        <w:jc w:val="both"/>
        <w:rPr>
          <w:rFonts w:ascii="Times New Roman" w:hAnsi="Times New Roman" w:cs="Times New Roman"/>
          <w:sz w:val="24"/>
          <w:szCs w:val="24"/>
        </w:rPr>
      </w:pPr>
      <w:r w:rsidRPr="00F5162D">
        <w:rPr>
          <w:rFonts w:ascii="Times New Roman" w:hAnsi="Times New Roman" w:cs="Times New Roman"/>
          <w:sz w:val="24"/>
          <w:szCs w:val="24"/>
        </w:rPr>
        <w:t>Приемы закаливания. Воздушные ванны. Теплые (свыше +22 °С), безразличные (+20...+22 °С), прохладные (+17...+20 °С), холодные (0...+8 °С), очень холодные (ниже 0 °С).</w:t>
      </w:r>
    </w:p>
    <w:p w:rsidR="00F5162D" w:rsidRPr="00F5162D" w:rsidRDefault="00F5162D" w:rsidP="00F5162D">
      <w:pPr>
        <w:shd w:val="clear" w:color="auto" w:fill="FFFFFF"/>
        <w:spacing w:after="0" w:line="240" w:lineRule="auto"/>
        <w:ind w:firstLine="540"/>
        <w:jc w:val="both"/>
        <w:rPr>
          <w:rFonts w:ascii="Times New Roman" w:hAnsi="Times New Roman" w:cs="Times New Roman"/>
          <w:sz w:val="24"/>
          <w:szCs w:val="24"/>
        </w:rPr>
      </w:pPr>
      <w:r w:rsidRPr="00F5162D">
        <w:rPr>
          <w:rFonts w:ascii="Times New Roman" w:hAnsi="Times New Roman" w:cs="Times New Roman"/>
          <w:sz w:val="24"/>
          <w:szCs w:val="24"/>
        </w:rPr>
        <w:t>Солнечные ванны. Водные процедуры. Обтирание. Душ. Купание в реке, водоеме. Дозировка данных процедур указана в программе начальной школы. Изменение дозировки следует проводить с учетом индивидуальных особенностей и состояния здоровья учащихся. Пользование баней 1—2 раза в неделю. Температура в парильне +70...+90</w:t>
      </w:r>
      <w:proofErr w:type="gramStart"/>
      <w:r w:rsidRPr="00F5162D">
        <w:rPr>
          <w:rFonts w:ascii="Times New Roman" w:hAnsi="Times New Roman" w:cs="Times New Roman"/>
          <w:sz w:val="24"/>
          <w:szCs w:val="24"/>
        </w:rPr>
        <w:t xml:space="preserve"> °С</w:t>
      </w:r>
      <w:proofErr w:type="gramEnd"/>
      <w:r w:rsidRPr="00F5162D">
        <w:rPr>
          <w:rFonts w:ascii="Times New Roman" w:hAnsi="Times New Roman" w:cs="Times New Roman"/>
          <w:sz w:val="24"/>
          <w:szCs w:val="24"/>
        </w:rPr>
        <w:t xml:space="preserve"> (2-3 захода по 3-7 мин).</w:t>
      </w:r>
    </w:p>
    <w:p w:rsidR="00F5162D" w:rsidRPr="00F5162D" w:rsidRDefault="00F5162D" w:rsidP="00F5162D">
      <w:pPr>
        <w:shd w:val="clear" w:color="auto" w:fill="FFFFFF"/>
        <w:spacing w:after="0" w:line="240" w:lineRule="auto"/>
        <w:ind w:firstLine="540"/>
        <w:jc w:val="both"/>
        <w:rPr>
          <w:rFonts w:ascii="Times New Roman" w:hAnsi="Times New Roman" w:cs="Times New Roman"/>
          <w:b/>
          <w:sz w:val="24"/>
          <w:szCs w:val="24"/>
        </w:rPr>
      </w:pPr>
      <w:r w:rsidRPr="00F5162D">
        <w:rPr>
          <w:rFonts w:ascii="Times New Roman" w:hAnsi="Times New Roman" w:cs="Times New Roman"/>
          <w:sz w:val="24"/>
          <w:szCs w:val="24"/>
        </w:rPr>
        <w:t>Способы самоконтроля. Приемы определения самочувствия, работоспособности, сна, аппетита. Определение нормальной массы (веса), длины тела, окружности грудной клетки и других антропометрических показателей. Приемы самоконтроля физических нагрузок: на выносливость, скоростной, силовой, координационной направленности. Самоконтроль за уровнем физической подготовленности.</w:t>
      </w:r>
    </w:p>
    <w:p w:rsidR="00F5162D" w:rsidRPr="00F5162D" w:rsidRDefault="00F5162D" w:rsidP="00F5162D">
      <w:pPr>
        <w:shd w:val="clear" w:color="auto" w:fill="FFFFFF"/>
        <w:spacing w:after="0" w:line="240" w:lineRule="auto"/>
        <w:ind w:firstLine="540"/>
        <w:jc w:val="both"/>
        <w:rPr>
          <w:rFonts w:ascii="Times New Roman" w:hAnsi="Times New Roman" w:cs="Times New Roman"/>
          <w:color w:val="000000"/>
          <w:spacing w:val="6"/>
          <w:sz w:val="24"/>
          <w:szCs w:val="24"/>
        </w:rPr>
      </w:pPr>
      <w:r w:rsidRPr="00F5162D">
        <w:rPr>
          <w:rFonts w:ascii="Times New Roman" w:hAnsi="Times New Roman" w:cs="Times New Roman"/>
          <w:b/>
          <w:sz w:val="24"/>
          <w:szCs w:val="24"/>
        </w:rPr>
        <w:t>Лёгкая атлетика – 42 часа</w:t>
      </w:r>
    </w:p>
    <w:p w:rsidR="00F5162D" w:rsidRPr="00F5162D" w:rsidRDefault="00F5162D" w:rsidP="00F5162D">
      <w:pPr>
        <w:pStyle w:val="Style11"/>
        <w:widowControl/>
        <w:spacing w:line="240" w:lineRule="auto"/>
        <w:ind w:firstLine="567"/>
        <w:rPr>
          <w:rFonts w:ascii="Times New Roman" w:hAnsi="Times New Roman" w:cs="Times New Roman"/>
          <w:color w:val="000000"/>
        </w:rPr>
      </w:pPr>
      <w:r w:rsidRPr="00F5162D">
        <w:rPr>
          <w:rFonts w:ascii="Times New Roman" w:hAnsi="Times New Roman" w:cs="Times New Roman"/>
          <w:color w:val="000000"/>
          <w:spacing w:val="6"/>
        </w:rPr>
        <w:t xml:space="preserve">Высокий и низкий старт до 40 м. </w:t>
      </w:r>
      <w:r w:rsidRPr="00F5162D">
        <w:rPr>
          <w:rFonts w:ascii="Times New Roman" w:hAnsi="Times New Roman" w:cs="Times New Roman"/>
          <w:color w:val="000000"/>
          <w:spacing w:val="1"/>
        </w:rPr>
        <w:t xml:space="preserve">Стартовый разгон. </w:t>
      </w:r>
      <w:r w:rsidRPr="00F5162D">
        <w:rPr>
          <w:rFonts w:ascii="Times New Roman" w:hAnsi="Times New Roman" w:cs="Times New Roman"/>
          <w:color w:val="000000"/>
          <w:spacing w:val="5"/>
        </w:rPr>
        <w:t xml:space="preserve">Бег на результат на 100 м. </w:t>
      </w:r>
      <w:r w:rsidRPr="00F5162D">
        <w:rPr>
          <w:rFonts w:ascii="Times New Roman" w:hAnsi="Times New Roman" w:cs="Times New Roman"/>
          <w:color w:val="000000"/>
          <w:spacing w:val="2"/>
        </w:rPr>
        <w:t>Эстафетный бег.</w:t>
      </w:r>
      <w:r w:rsidRPr="00F5162D">
        <w:rPr>
          <w:rFonts w:ascii="Times New Roman" w:hAnsi="Times New Roman" w:cs="Times New Roman"/>
        </w:rPr>
        <w:t xml:space="preserve"> </w:t>
      </w:r>
      <w:r w:rsidRPr="00F5162D">
        <w:rPr>
          <w:rFonts w:ascii="Times New Roman" w:hAnsi="Times New Roman" w:cs="Times New Roman"/>
          <w:color w:val="000000"/>
          <w:spacing w:val="5"/>
        </w:rPr>
        <w:t xml:space="preserve">Бег в равномерном и </w:t>
      </w:r>
      <w:r w:rsidRPr="00F5162D">
        <w:rPr>
          <w:rFonts w:ascii="Times New Roman" w:hAnsi="Times New Roman" w:cs="Times New Roman"/>
          <w:color w:val="000000"/>
          <w:spacing w:val="2"/>
        </w:rPr>
        <w:t xml:space="preserve">переменном темпе </w:t>
      </w:r>
      <w:r w:rsidRPr="00F5162D">
        <w:rPr>
          <w:rFonts w:ascii="Times New Roman" w:hAnsi="Times New Roman" w:cs="Times New Roman"/>
          <w:color w:val="000000"/>
          <w:spacing w:val="11"/>
        </w:rPr>
        <w:t xml:space="preserve">20-25 мин. </w:t>
      </w:r>
      <w:r w:rsidRPr="00F5162D">
        <w:rPr>
          <w:rFonts w:ascii="Times New Roman" w:hAnsi="Times New Roman" w:cs="Times New Roman"/>
          <w:color w:val="000000"/>
          <w:spacing w:val="6"/>
        </w:rPr>
        <w:t>Бег на 3000 м</w:t>
      </w:r>
      <w:r w:rsidRPr="00F5162D">
        <w:rPr>
          <w:rFonts w:ascii="Times New Roman" w:hAnsi="Times New Roman" w:cs="Times New Roman"/>
        </w:rPr>
        <w:t xml:space="preserve"> (</w:t>
      </w:r>
      <w:proofErr w:type="spellStart"/>
      <w:r w:rsidRPr="00F5162D">
        <w:rPr>
          <w:rFonts w:ascii="Times New Roman" w:hAnsi="Times New Roman" w:cs="Times New Roman"/>
        </w:rPr>
        <w:t>ю</w:t>
      </w:r>
      <w:proofErr w:type="spellEnd"/>
      <w:r w:rsidRPr="00F5162D">
        <w:rPr>
          <w:rFonts w:ascii="Times New Roman" w:hAnsi="Times New Roman" w:cs="Times New Roman"/>
        </w:rPr>
        <w:t xml:space="preserve">), </w:t>
      </w:r>
      <w:r w:rsidRPr="00F5162D">
        <w:rPr>
          <w:rFonts w:ascii="Times New Roman" w:hAnsi="Times New Roman" w:cs="Times New Roman"/>
          <w:color w:val="000000"/>
          <w:spacing w:val="8"/>
        </w:rPr>
        <w:t xml:space="preserve">Бег в равномерном и </w:t>
      </w:r>
      <w:r w:rsidRPr="00F5162D">
        <w:rPr>
          <w:rFonts w:ascii="Times New Roman" w:hAnsi="Times New Roman" w:cs="Times New Roman"/>
          <w:color w:val="000000"/>
          <w:spacing w:val="3"/>
        </w:rPr>
        <w:t xml:space="preserve">переменном темпе </w:t>
      </w:r>
      <w:r w:rsidRPr="00F5162D">
        <w:rPr>
          <w:rFonts w:ascii="Times New Roman" w:hAnsi="Times New Roman" w:cs="Times New Roman"/>
          <w:color w:val="000000"/>
          <w:spacing w:val="-6"/>
        </w:rPr>
        <w:t xml:space="preserve">15—20 мин. </w:t>
      </w:r>
      <w:r w:rsidRPr="00F5162D">
        <w:rPr>
          <w:rFonts w:ascii="Times New Roman" w:hAnsi="Times New Roman" w:cs="Times New Roman"/>
          <w:color w:val="000000"/>
          <w:spacing w:val="4"/>
        </w:rPr>
        <w:t>Бег на 2000 м</w:t>
      </w:r>
      <w:r w:rsidRPr="00F5162D">
        <w:rPr>
          <w:rFonts w:ascii="Times New Roman" w:hAnsi="Times New Roman" w:cs="Times New Roman"/>
        </w:rPr>
        <w:t xml:space="preserve"> (</w:t>
      </w:r>
      <w:proofErr w:type="spellStart"/>
      <w:r w:rsidRPr="00F5162D">
        <w:rPr>
          <w:rFonts w:ascii="Times New Roman" w:hAnsi="Times New Roman" w:cs="Times New Roman"/>
        </w:rPr>
        <w:t>д</w:t>
      </w:r>
      <w:proofErr w:type="spellEnd"/>
      <w:r w:rsidRPr="00F5162D">
        <w:rPr>
          <w:rFonts w:ascii="Times New Roman" w:hAnsi="Times New Roman" w:cs="Times New Roman"/>
        </w:rPr>
        <w:t>).</w:t>
      </w:r>
      <w:r w:rsidRPr="00F5162D">
        <w:rPr>
          <w:rFonts w:ascii="Times New Roman" w:hAnsi="Times New Roman" w:cs="Times New Roman"/>
          <w:color w:val="000000"/>
          <w:spacing w:val="2"/>
        </w:rPr>
        <w:t xml:space="preserve"> Прыжки в длину с 13—15 шагов разбега. Прыжки в высоту с 9—11 шагов разбега.</w:t>
      </w:r>
    </w:p>
    <w:p w:rsidR="00F5162D" w:rsidRPr="00F5162D" w:rsidRDefault="00F5162D" w:rsidP="00F5162D">
      <w:pPr>
        <w:pStyle w:val="Style11"/>
        <w:widowControl/>
        <w:spacing w:line="240" w:lineRule="auto"/>
        <w:ind w:firstLine="567"/>
        <w:rPr>
          <w:rFonts w:ascii="Times New Roman" w:hAnsi="Times New Roman" w:cs="Times New Roman"/>
          <w:color w:val="000000"/>
          <w:spacing w:val="2"/>
        </w:rPr>
      </w:pPr>
      <w:r w:rsidRPr="00F5162D">
        <w:rPr>
          <w:rFonts w:ascii="Times New Roman" w:hAnsi="Times New Roman" w:cs="Times New Roman"/>
          <w:color w:val="000000"/>
          <w:spacing w:val="-3"/>
        </w:rPr>
        <w:lastRenderedPageBreak/>
        <w:t>Метание гранаты 500—</w:t>
      </w:r>
      <w:r w:rsidRPr="00F5162D">
        <w:rPr>
          <w:rFonts w:ascii="Times New Roman" w:hAnsi="Times New Roman" w:cs="Times New Roman"/>
          <w:color w:val="000000"/>
          <w:spacing w:val="6"/>
        </w:rPr>
        <w:t>700 г с места на даль</w:t>
      </w:r>
      <w:r w:rsidRPr="00F5162D">
        <w:rPr>
          <w:rFonts w:ascii="Times New Roman" w:hAnsi="Times New Roman" w:cs="Times New Roman"/>
          <w:color w:val="000000"/>
          <w:spacing w:val="-1"/>
        </w:rPr>
        <w:t xml:space="preserve">ность, с колена, лежа; с </w:t>
      </w:r>
      <w:r w:rsidRPr="00F5162D">
        <w:rPr>
          <w:rFonts w:ascii="Times New Roman" w:hAnsi="Times New Roman" w:cs="Times New Roman"/>
          <w:color w:val="000000"/>
          <w:spacing w:val="-4"/>
        </w:rPr>
        <w:t>4—5 бросковых шагов с</w:t>
      </w:r>
      <w:r w:rsidRPr="00F5162D">
        <w:rPr>
          <w:rFonts w:ascii="Times New Roman" w:hAnsi="Times New Roman" w:cs="Times New Roman"/>
          <w:color w:val="000000"/>
          <w:spacing w:val="1"/>
        </w:rPr>
        <w:t xml:space="preserve"> укороченного и полно</w:t>
      </w:r>
      <w:r w:rsidRPr="00F5162D">
        <w:rPr>
          <w:rFonts w:ascii="Times New Roman" w:hAnsi="Times New Roman" w:cs="Times New Roman"/>
          <w:color w:val="000000"/>
          <w:spacing w:val="-1"/>
        </w:rPr>
        <w:t>го разбега на дальность</w:t>
      </w:r>
      <w:r w:rsidRPr="00F5162D">
        <w:rPr>
          <w:rFonts w:ascii="Times New Roman" w:hAnsi="Times New Roman" w:cs="Times New Roman"/>
          <w:color w:val="000000"/>
          <w:spacing w:val="13"/>
        </w:rPr>
        <w:t xml:space="preserve"> в коридор 10 м и за</w:t>
      </w:r>
      <w:r w:rsidRPr="00F5162D">
        <w:rPr>
          <w:rFonts w:ascii="Times New Roman" w:hAnsi="Times New Roman" w:cs="Times New Roman"/>
          <w:color w:val="000000"/>
        </w:rPr>
        <w:t>данное расстояние; в</w:t>
      </w:r>
      <w:r w:rsidRPr="00F5162D">
        <w:rPr>
          <w:rFonts w:ascii="Times New Roman" w:hAnsi="Times New Roman" w:cs="Times New Roman"/>
          <w:color w:val="000000"/>
          <w:spacing w:val="1"/>
        </w:rPr>
        <w:t xml:space="preserve"> горизонтальную цель</w:t>
      </w:r>
      <w:r w:rsidRPr="00F5162D">
        <w:rPr>
          <w:rFonts w:ascii="Times New Roman" w:hAnsi="Times New Roman" w:cs="Times New Roman"/>
          <w:color w:val="000000"/>
          <w:spacing w:val="11"/>
        </w:rPr>
        <w:t>(2x2 м) с расстояния</w:t>
      </w:r>
      <w:r w:rsidRPr="00F5162D">
        <w:rPr>
          <w:rFonts w:ascii="Times New Roman" w:hAnsi="Times New Roman" w:cs="Times New Roman"/>
          <w:color w:val="000000"/>
          <w:spacing w:val="-1"/>
        </w:rPr>
        <w:t>12—15 м, по движу</w:t>
      </w:r>
      <w:r w:rsidRPr="00F5162D">
        <w:rPr>
          <w:rFonts w:ascii="Times New Roman" w:hAnsi="Times New Roman" w:cs="Times New Roman"/>
          <w:color w:val="000000"/>
          <w:spacing w:val="10"/>
        </w:rPr>
        <w:t>щейся цели (2x2 м) с</w:t>
      </w:r>
      <w:r w:rsidRPr="00F5162D">
        <w:rPr>
          <w:rFonts w:ascii="Times New Roman" w:hAnsi="Times New Roman" w:cs="Times New Roman"/>
          <w:color w:val="000000"/>
          <w:spacing w:val="-2"/>
        </w:rPr>
        <w:t xml:space="preserve"> расстояния 10—12 м</w:t>
      </w:r>
      <w:r w:rsidRPr="00F5162D">
        <w:rPr>
          <w:rFonts w:ascii="Times New Roman" w:hAnsi="Times New Roman" w:cs="Times New Roman"/>
          <w:color w:val="000000"/>
        </w:rPr>
        <w:t xml:space="preserve"> Бросок набивного мяча</w:t>
      </w:r>
      <w:r w:rsidRPr="00F5162D">
        <w:rPr>
          <w:rFonts w:ascii="Times New Roman" w:hAnsi="Times New Roman" w:cs="Times New Roman"/>
          <w:color w:val="000000"/>
          <w:spacing w:val="3"/>
        </w:rPr>
        <w:t>(3 кг) двумя руками из</w:t>
      </w:r>
      <w:r w:rsidRPr="00F5162D">
        <w:rPr>
          <w:rFonts w:ascii="Times New Roman" w:hAnsi="Times New Roman" w:cs="Times New Roman"/>
          <w:color w:val="000000"/>
        </w:rPr>
        <w:t xml:space="preserve"> различных исходных</w:t>
      </w:r>
      <w:r w:rsidRPr="00F5162D">
        <w:rPr>
          <w:rFonts w:ascii="Times New Roman" w:hAnsi="Times New Roman" w:cs="Times New Roman"/>
          <w:color w:val="000000"/>
          <w:spacing w:val="8"/>
        </w:rPr>
        <w:t xml:space="preserve"> положений с места, с</w:t>
      </w:r>
      <w:r w:rsidRPr="00F5162D">
        <w:rPr>
          <w:rFonts w:ascii="Times New Roman" w:hAnsi="Times New Roman" w:cs="Times New Roman"/>
          <w:color w:val="000000"/>
        </w:rPr>
        <w:t xml:space="preserve"> одного — четырех шагов вперед-вверх на</w:t>
      </w:r>
      <w:r w:rsidRPr="00F5162D">
        <w:rPr>
          <w:rFonts w:ascii="Times New Roman" w:hAnsi="Times New Roman" w:cs="Times New Roman"/>
          <w:color w:val="000000"/>
          <w:spacing w:val="1"/>
        </w:rPr>
        <w:t xml:space="preserve"> дальность и заданное</w:t>
      </w:r>
      <w:r w:rsidRPr="00F5162D">
        <w:rPr>
          <w:rFonts w:ascii="Times New Roman" w:hAnsi="Times New Roman" w:cs="Times New Roman"/>
          <w:color w:val="000000"/>
          <w:spacing w:val="-2"/>
        </w:rPr>
        <w:t xml:space="preserve"> расстояние (Ю). </w:t>
      </w:r>
      <w:r w:rsidRPr="00F5162D">
        <w:rPr>
          <w:rFonts w:ascii="Times New Roman" w:hAnsi="Times New Roman" w:cs="Times New Roman"/>
          <w:color w:val="000000"/>
          <w:spacing w:val="-1"/>
        </w:rPr>
        <w:t>Метание гранаты</w:t>
      </w:r>
      <w:r w:rsidRPr="00F5162D">
        <w:rPr>
          <w:rFonts w:ascii="Times New Roman" w:hAnsi="Times New Roman" w:cs="Times New Roman"/>
          <w:color w:val="000000"/>
          <w:spacing w:val="4"/>
        </w:rPr>
        <w:t>300—500 г с места на</w:t>
      </w:r>
      <w:r w:rsidRPr="00F5162D">
        <w:rPr>
          <w:rFonts w:ascii="Times New Roman" w:hAnsi="Times New Roman" w:cs="Times New Roman"/>
          <w:color w:val="000000"/>
          <w:spacing w:val="-3"/>
        </w:rPr>
        <w:t xml:space="preserve"> дальность, с 4—5 брос</w:t>
      </w:r>
      <w:r w:rsidRPr="00F5162D">
        <w:rPr>
          <w:rFonts w:ascii="Times New Roman" w:hAnsi="Times New Roman" w:cs="Times New Roman"/>
          <w:color w:val="000000"/>
          <w:spacing w:val="4"/>
        </w:rPr>
        <w:t>ковых шагов с укоро</w:t>
      </w:r>
      <w:r w:rsidRPr="00F5162D">
        <w:rPr>
          <w:rFonts w:ascii="Times New Roman" w:hAnsi="Times New Roman" w:cs="Times New Roman"/>
          <w:color w:val="000000"/>
          <w:spacing w:val="2"/>
        </w:rPr>
        <w:t>ченного и полного</w:t>
      </w:r>
      <w:r w:rsidRPr="00F5162D">
        <w:rPr>
          <w:rFonts w:ascii="Times New Roman" w:hAnsi="Times New Roman" w:cs="Times New Roman"/>
          <w:color w:val="000000"/>
        </w:rPr>
        <w:t xml:space="preserve"> разбега на дальность в</w:t>
      </w:r>
      <w:r w:rsidRPr="00F5162D">
        <w:rPr>
          <w:rFonts w:ascii="Times New Roman" w:hAnsi="Times New Roman" w:cs="Times New Roman"/>
          <w:color w:val="000000"/>
          <w:spacing w:val="2"/>
        </w:rPr>
        <w:t xml:space="preserve"> коридор 10 м и задан</w:t>
      </w:r>
      <w:r w:rsidRPr="00F5162D">
        <w:rPr>
          <w:rFonts w:ascii="Times New Roman" w:hAnsi="Times New Roman" w:cs="Times New Roman"/>
          <w:color w:val="000000"/>
          <w:spacing w:val="-1"/>
        </w:rPr>
        <w:t>ное расстояние.</w:t>
      </w:r>
      <w:r w:rsidRPr="00F5162D">
        <w:rPr>
          <w:rFonts w:ascii="Times New Roman" w:hAnsi="Times New Roman" w:cs="Times New Roman"/>
          <w:color w:val="000000"/>
          <w:spacing w:val="2"/>
        </w:rPr>
        <w:t xml:space="preserve"> Бросок набивного мя</w:t>
      </w:r>
      <w:r w:rsidRPr="00F5162D">
        <w:rPr>
          <w:rFonts w:ascii="Times New Roman" w:hAnsi="Times New Roman" w:cs="Times New Roman"/>
          <w:color w:val="000000"/>
        </w:rPr>
        <w:t>ча (2 кг) двумя руками</w:t>
      </w:r>
      <w:r w:rsidRPr="00F5162D">
        <w:rPr>
          <w:rFonts w:ascii="Times New Roman" w:hAnsi="Times New Roman" w:cs="Times New Roman"/>
          <w:color w:val="000000"/>
          <w:spacing w:val="7"/>
        </w:rPr>
        <w:t xml:space="preserve"> из различных исход</w:t>
      </w:r>
      <w:r w:rsidRPr="00F5162D">
        <w:rPr>
          <w:rFonts w:ascii="Times New Roman" w:hAnsi="Times New Roman" w:cs="Times New Roman"/>
          <w:color w:val="000000"/>
          <w:spacing w:val="1"/>
        </w:rPr>
        <w:t>ных положений с мес</w:t>
      </w:r>
      <w:r w:rsidRPr="00F5162D">
        <w:rPr>
          <w:rFonts w:ascii="Times New Roman" w:hAnsi="Times New Roman" w:cs="Times New Roman"/>
          <w:color w:val="000000"/>
          <w:spacing w:val="-3"/>
        </w:rPr>
        <w:t>та, с одного — четырех</w:t>
      </w:r>
      <w:r w:rsidRPr="00F5162D">
        <w:rPr>
          <w:rFonts w:ascii="Times New Roman" w:hAnsi="Times New Roman" w:cs="Times New Roman"/>
          <w:color w:val="000000"/>
          <w:spacing w:val="-1"/>
        </w:rPr>
        <w:t xml:space="preserve"> шагов вперед-вверх на</w:t>
      </w:r>
      <w:r w:rsidRPr="00F5162D">
        <w:rPr>
          <w:rFonts w:ascii="Times New Roman" w:hAnsi="Times New Roman" w:cs="Times New Roman"/>
          <w:color w:val="000000"/>
          <w:spacing w:val="5"/>
        </w:rPr>
        <w:t xml:space="preserve"> дальность и заданное</w:t>
      </w:r>
      <w:r w:rsidRPr="00F5162D">
        <w:rPr>
          <w:rFonts w:ascii="Times New Roman" w:hAnsi="Times New Roman" w:cs="Times New Roman"/>
          <w:color w:val="000000"/>
          <w:spacing w:val="-4"/>
        </w:rPr>
        <w:t xml:space="preserve"> расстояние</w:t>
      </w:r>
      <w:r w:rsidRPr="00F5162D">
        <w:rPr>
          <w:rFonts w:ascii="Times New Roman" w:hAnsi="Times New Roman" w:cs="Times New Roman"/>
          <w:color w:val="000000"/>
          <w:spacing w:val="2"/>
        </w:rPr>
        <w:t>.</w:t>
      </w:r>
    </w:p>
    <w:p w:rsidR="00F5162D" w:rsidRPr="00F5162D" w:rsidRDefault="00F5162D" w:rsidP="00F5162D">
      <w:pPr>
        <w:pStyle w:val="Style11"/>
        <w:widowControl/>
        <w:spacing w:line="240" w:lineRule="auto"/>
        <w:ind w:firstLine="567"/>
        <w:rPr>
          <w:rFonts w:ascii="Times New Roman" w:hAnsi="Times New Roman" w:cs="Times New Roman"/>
        </w:rPr>
      </w:pPr>
      <w:r w:rsidRPr="00F5162D">
        <w:rPr>
          <w:rFonts w:ascii="Times New Roman" w:hAnsi="Times New Roman" w:cs="Times New Roman"/>
          <w:color w:val="000000"/>
          <w:spacing w:val="2"/>
        </w:rPr>
        <w:t xml:space="preserve">Длительный бег до </w:t>
      </w:r>
      <w:r w:rsidRPr="00F5162D">
        <w:rPr>
          <w:rFonts w:ascii="Times New Roman" w:hAnsi="Times New Roman" w:cs="Times New Roman"/>
          <w:color w:val="000000"/>
          <w:spacing w:val="11"/>
        </w:rPr>
        <w:t>25 мин, кросс бег с</w:t>
      </w:r>
      <w:r w:rsidRPr="00F5162D">
        <w:rPr>
          <w:rFonts w:ascii="Times New Roman" w:hAnsi="Times New Roman" w:cs="Times New Roman"/>
          <w:color w:val="000000"/>
          <w:spacing w:val="1"/>
        </w:rPr>
        <w:t xml:space="preserve"> препятствиями (Ю), </w:t>
      </w:r>
      <w:r w:rsidRPr="00F5162D">
        <w:rPr>
          <w:rFonts w:ascii="Times New Roman" w:hAnsi="Times New Roman" w:cs="Times New Roman"/>
          <w:color w:val="000000"/>
          <w:spacing w:val="2"/>
        </w:rPr>
        <w:t xml:space="preserve">длительный бег до </w:t>
      </w:r>
      <w:r w:rsidRPr="00F5162D">
        <w:rPr>
          <w:rFonts w:ascii="Times New Roman" w:hAnsi="Times New Roman" w:cs="Times New Roman"/>
          <w:color w:val="000000"/>
          <w:spacing w:val="1"/>
        </w:rPr>
        <w:t>20 мин (Д).</w:t>
      </w:r>
      <w:r w:rsidRPr="00F5162D">
        <w:rPr>
          <w:rFonts w:ascii="Times New Roman" w:hAnsi="Times New Roman" w:cs="Times New Roman"/>
          <w:color w:val="000000"/>
          <w:spacing w:val="-1"/>
        </w:rPr>
        <w:t xml:space="preserve"> Бег с гандикапом, в парах, </w:t>
      </w:r>
      <w:r w:rsidRPr="00F5162D">
        <w:rPr>
          <w:rFonts w:ascii="Times New Roman" w:hAnsi="Times New Roman" w:cs="Times New Roman"/>
          <w:color w:val="000000"/>
          <w:spacing w:val="-4"/>
        </w:rPr>
        <w:t>группой, эстафеты, круговая тренировка.</w:t>
      </w:r>
      <w:r w:rsidRPr="00F5162D">
        <w:rPr>
          <w:rFonts w:ascii="Times New Roman" w:hAnsi="Times New Roman" w:cs="Times New Roman"/>
          <w:color w:val="000000"/>
          <w:spacing w:val="-2"/>
        </w:rPr>
        <w:t xml:space="preserve"> </w:t>
      </w:r>
      <w:proofErr w:type="gramStart"/>
      <w:r w:rsidRPr="00F5162D">
        <w:rPr>
          <w:rFonts w:ascii="Times New Roman" w:hAnsi="Times New Roman" w:cs="Times New Roman"/>
          <w:color w:val="000000"/>
          <w:spacing w:val="-2"/>
        </w:rPr>
        <w:t xml:space="preserve">Прыжки и </w:t>
      </w:r>
      <w:proofErr w:type="spellStart"/>
      <w:r w:rsidRPr="00F5162D">
        <w:rPr>
          <w:rFonts w:ascii="Times New Roman" w:hAnsi="Times New Roman" w:cs="Times New Roman"/>
          <w:color w:val="000000"/>
          <w:spacing w:val="-2"/>
        </w:rPr>
        <w:t>многоскоки</w:t>
      </w:r>
      <w:proofErr w:type="spellEnd"/>
      <w:r w:rsidRPr="00F5162D">
        <w:rPr>
          <w:rFonts w:ascii="Times New Roman" w:hAnsi="Times New Roman" w:cs="Times New Roman"/>
          <w:color w:val="000000"/>
          <w:spacing w:val="-2"/>
        </w:rPr>
        <w:t xml:space="preserve">, метания в цель и на </w:t>
      </w:r>
      <w:r w:rsidRPr="00F5162D">
        <w:rPr>
          <w:rFonts w:ascii="Times New Roman" w:hAnsi="Times New Roman" w:cs="Times New Roman"/>
          <w:color w:val="000000"/>
          <w:spacing w:val="-4"/>
        </w:rPr>
        <w:t>дальность разных снарядов из разных и. п., тол</w:t>
      </w:r>
      <w:r w:rsidRPr="00F5162D">
        <w:rPr>
          <w:rFonts w:ascii="Times New Roman" w:hAnsi="Times New Roman" w:cs="Times New Roman"/>
          <w:color w:val="000000"/>
          <w:spacing w:val="-2"/>
        </w:rPr>
        <w:t>кание ядра, набивных мячей, круговая трени</w:t>
      </w:r>
      <w:r w:rsidRPr="00F5162D">
        <w:rPr>
          <w:rFonts w:ascii="Times New Roman" w:hAnsi="Times New Roman" w:cs="Times New Roman"/>
          <w:color w:val="000000"/>
          <w:spacing w:val="-6"/>
        </w:rPr>
        <w:t>ровка</w:t>
      </w:r>
      <w:r w:rsidRPr="00F5162D">
        <w:rPr>
          <w:rFonts w:ascii="Times New Roman" w:hAnsi="Times New Roman" w:cs="Times New Roman"/>
          <w:color w:val="000000"/>
          <w:spacing w:val="-5"/>
        </w:rPr>
        <w:t xml:space="preserve"> Эстафеты, старты из различных и. п., бег с ус</w:t>
      </w:r>
      <w:r w:rsidRPr="00F5162D">
        <w:rPr>
          <w:rFonts w:ascii="Times New Roman" w:hAnsi="Times New Roman" w:cs="Times New Roman"/>
          <w:color w:val="000000"/>
          <w:spacing w:val="-4"/>
        </w:rPr>
        <w:t>корением, с максимальной скоростью, измене</w:t>
      </w:r>
      <w:r w:rsidRPr="00F5162D">
        <w:rPr>
          <w:rFonts w:ascii="Times New Roman" w:hAnsi="Times New Roman" w:cs="Times New Roman"/>
          <w:color w:val="000000"/>
          <w:spacing w:val="1"/>
        </w:rPr>
        <w:t>нием темпа и ритма шагов</w:t>
      </w:r>
      <w:r w:rsidRPr="00F5162D">
        <w:rPr>
          <w:rFonts w:ascii="Times New Roman" w:hAnsi="Times New Roman" w:cs="Times New Roman"/>
          <w:color w:val="000000"/>
          <w:spacing w:val="-4"/>
        </w:rPr>
        <w:t xml:space="preserve"> Варианты челночного бега, бега с изменением </w:t>
      </w:r>
      <w:r w:rsidRPr="00F5162D">
        <w:rPr>
          <w:rFonts w:ascii="Times New Roman" w:hAnsi="Times New Roman" w:cs="Times New Roman"/>
          <w:color w:val="000000"/>
        </w:rPr>
        <w:t xml:space="preserve">направления, скорости, способа перемещения; </w:t>
      </w:r>
      <w:r w:rsidRPr="00F5162D">
        <w:rPr>
          <w:rFonts w:ascii="Times New Roman" w:hAnsi="Times New Roman" w:cs="Times New Roman"/>
          <w:color w:val="000000"/>
          <w:spacing w:val="-1"/>
        </w:rPr>
        <w:t>бег с преодолением препятствий и на местнос</w:t>
      </w:r>
      <w:r w:rsidRPr="00F5162D">
        <w:rPr>
          <w:rFonts w:ascii="Times New Roman" w:hAnsi="Times New Roman" w:cs="Times New Roman"/>
          <w:color w:val="000000"/>
          <w:spacing w:val="-3"/>
        </w:rPr>
        <w:t>ти;</w:t>
      </w:r>
      <w:proofErr w:type="gramEnd"/>
      <w:r w:rsidRPr="00F5162D">
        <w:rPr>
          <w:rFonts w:ascii="Times New Roman" w:hAnsi="Times New Roman" w:cs="Times New Roman"/>
          <w:color w:val="000000"/>
          <w:spacing w:val="-3"/>
        </w:rPr>
        <w:t xml:space="preserve"> барьерный бег; прыжки через препятствия и </w:t>
      </w:r>
      <w:r w:rsidRPr="00F5162D">
        <w:rPr>
          <w:rFonts w:ascii="Times New Roman" w:hAnsi="Times New Roman" w:cs="Times New Roman"/>
          <w:color w:val="000000"/>
          <w:spacing w:val="-1"/>
        </w:rPr>
        <w:t xml:space="preserve">на точность приземления; метание различных </w:t>
      </w:r>
      <w:r w:rsidRPr="00F5162D">
        <w:rPr>
          <w:rFonts w:ascii="Times New Roman" w:hAnsi="Times New Roman" w:cs="Times New Roman"/>
          <w:color w:val="000000"/>
          <w:spacing w:val="-3"/>
        </w:rPr>
        <w:t xml:space="preserve">предметов </w:t>
      </w:r>
      <w:proofErr w:type="gramStart"/>
      <w:r w:rsidRPr="00F5162D">
        <w:rPr>
          <w:rFonts w:ascii="Times New Roman" w:hAnsi="Times New Roman" w:cs="Times New Roman"/>
          <w:color w:val="000000"/>
          <w:spacing w:val="-3"/>
        </w:rPr>
        <w:t>из</w:t>
      </w:r>
      <w:proofErr w:type="gramEnd"/>
      <w:r w:rsidRPr="00F5162D">
        <w:rPr>
          <w:rFonts w:ascii="Times New Roman" w:hAnsi="Times New Roman" w:cs="Times New Roman"/>
          <w:color w:val="000000"/>
          <w:spacing w:val="-3"/>
        </w:rPr>
        <w:t xml:space="preserve"> различных и. п. в цель и на даль</w:t>
      </w:r>
      <w:r w:rsidRPr="00F5162D">
        <w:rPr>
          <w:rFonts w:ascii="Times New Roman" w:hAnsi="Times New Roman" w:cs="Times New Roman"/>
          <w:color w:val="000000"/>
          <w:spacing w:val="-5"/>
        </w:rPr>
        <w:t>ность обеими руками.</w:t>
      </w:r>
    </w:p>
    <w:p w:rsidR="00F5162D" w:rsidRPr="00F5162D" w:rsidRDefault="00F5162D" w:rsidP="00F5162D">
      <w:pPr>
        <w:shd w:val="clear" w:color="auto" w:fill="FFFFFF"/>
        <w:spacing w:after="0" w:line="240" w:lineRule="auto"/>
        <w:ind w:firstLine="540"/>
        <w:jc w:val="both"/>
        <w:rPr>
          <w:rFonts w:ascii="Times New Roman" w:hAnsi="Times New Roman" w:cs="Times New Roman"/>
          <w:i/>
          <w:color w:val="000000"/>
          <w:sz w:val="24"/>
          <w:szCs w:val="24"/>
        </w:rPr>
      </w:pPr>
      <w:r w:rsidRPr="00F5162D">
        <w:rPr>
          <w:rFonts w:ascii="Times New Roman" w:hAnsi="Times New Roman" w:cs="Times New Roman"/>
          <w:b/>
          <w:sz w:val="24"/>
          <w:szCs w:val="24"/>
        </w:rPr>
        <w:t>Русская лапта – 30 часов</w:t>
      </w:r>
    </w:p>
    <w:p w:rsidR="00F5162D" w:rsidRPr="00F5162D" w:rsidRDefault="00F5162D" w:rsidP="00F5162D">
      <w:pPr>
        <w:shd w:val="clear" w:color="auto" w:fill="FFFFFF"/>
        <w:spacing w:after="0" w:line="240" w:lineRule="auto"/>
        <w:ind w:firstLine="540"/>
        <w:jc w:val="both"/>
        <w:rPr>
          <w:rFonts w:ascii="Times New Roman" w:hAnsi="Times New Roman" w:cs="Times New Roman"/>
          <w:color w:val="000000"/>
          <w:sz w:val="24"/>
          <w:szCs w:val="24"/>
        </w:rPr>
      </w:pPr>
      <w:r w:rsidRPr="00F5162D">
        <w:rPr>
          <w:rFonts w:ascii="Times New Roman" w:hAnsi="Times New Roman" w:cs="Times New Roman"/>
          <w:i/>
          <w:color w:val="000000"/>
          <w:sz w:val="24"/>
          <w:szCs w:val="24"/>
        </w:rPr>
        <w:t>Техника защиты.</w:t>
      </w:r>
      <w:r w:rsidRPr="00F5162D">
        <w:rPr>
          <w:rFonts w:ascii="Times New Roman" w:hAnsi="Times New Roman" w:cs="Times New Roman"/>
          <w:color w:val="000000"/>
          <w:sz w:val="24"/>
          <w:szCs w:val="24"/>
        </w:rPr>
        <w:t xml:space="preserve"> Стартовая стойка, положение ног, туловища, рук игроков, располагающихся в поле. Стартовая стойка игрока, подающего мяч, положение ног, туловища, рук. Перемещения боком, спиной, лицом: шаги, скачок, прыжок, бег, остановка. Сочетания способов перемещения. Ловля мяча. Ловля мяча двумя рукам</w:t>
      </w:r>
      <w:proofErr w:type="gramStart"/>
      <w:r w:rsidRPr="00F5162D">
        <w:rPr>
          <w:rFonts w:ascii="Times New Roman" w:hAnsi="Times New Roman" w:cs="Times New Roman"/>
          <w:color w:val="000000"/>
          <w:sz w:val="24"/>
          <w:szCs w:val="24"/>
        </w:rPr>
        <w:t>и-</w:t>
      </w:r>
      <w:proofErr w:type="gramEnd"/>
      <w:r w:rsidRPr="00F5162D">
        <w:rPr>
          <w:rFonts w:ascii="Times New Roman" w:hAnsi="Times New Roman" w:cs="Times New Roman"/>
          <w:color w:val="000000"/>
          <w:sz w:val="24"/>
          <w:szCs w:val="24"/>
        </w:rPr>
        <w:t xml:space="preserve"> мяч, летящий на уровне груди; мяч, летящий выше головы; мяч, Прыгающий на площадке; мячи, летящие слева и справа на разных уровнях, на расстоянии вытянутых рук. Ловля мяча из положения, лежа, стоя, спиной (при выполнении передачи резко развернуться), боком, сидя на площадке. Сидя на площадке ловить мяч, летящий вправо и влево. Ловля мяча, летящего «свечой». Ловля мяча одной рукой: правой и левой руками с близкого расстояния (3-10 м), с дальнего расстояния (30-40 м). Ловля одной рукой мяча, летящего выше головы; мяча, летящего в 2-х м от игрока влево и вправо; мяча, катящегося по площадке в 2-х м от игрока. Ловля мяча, прыгающего по площадке влево и вправо от игрока. Ловля мяча из положения, стоя спиной к </w:t>
      </w:r>
      <w:proofErr w:type="gramStart"/>
      <w:r w:rsidRPr="00F5162D">
        <w:rPr>
          <w:rFonts w:ascii="Times New Roman" w:hAnsi="Times New Roman" w:cs="Times New Roman"/>
          <w:color w:val="000000"/>
          <w:sz w:val="24"/>
          <w:szCs w:val="24"/>
        </w:rPr>
        <w:t>бросающему</w:t>
      </w:r>
      <w:proofErr w:type="gramEnd"/>
      <w:r w:rsidRPr="00F5162D">
        <w:rPr>
          <w:rFonts w:ascii="Times New Roman" w:hAnsi="Times New Roman" w:cs="Times New Roman"/>
          <w:color w:val="000000"/>
          <w:sz w:val="24"/>
          <w:szCs w:val="24"/>
        </w:rPr>
        <w:t xml:space="preserve"> мяч, стоя боком, сидя, лежа на площадке.</w:t>
      </w:r>
    </w:p>
    <w:p w:rsidR="00F5162D" w:rsidRPr="00F5162D" w:rsidRDefault="00F5162D" w:rsidP="00F5162D">
      <w:pPr>
        <w:shd w:val="clear" w:color="auto" w:fill="FFFFFF"/>
        <w:spacing w:after="0" w:line="240" w:lineRule="auto"/>
        <w:ind w:firstLine="540"/>
        <w:jc w:val="both"/>
        <w:rPr>
          <w:rFonts w:ascii="Times New Roman" w:hAnsi="Times New Roman" w:cs="Times New Roman"/>
          <w:color w:val="000000"/>
          <w:sz w:val="24"/>
          <w:szCs w:val="24"/>
        </w:rPr>
      </w:pPr>
      <w:r w:rsidRPr="00F5162D">
        <w:rPr>
          <w:rFonts w:ascii="Times New Roman" w:hAnsi="Times New Roman" w:cs="Times New Roman"/>
          <w:color w:val="000000"/>
          <w:sz w:val="24"/>
          <w:szCs w:val="24"/>
        </w:rPr>
        <w:t>Выполнение передачи мяча. Передача мяча: с близкого расстояния (3-10 м), со среднего расстояния (10-30 м), с дальнего расстояния (30-40 м) на точность. Выполнение передачи на точность, стоя спиной к партнеру (партнер передвигается влево и вправо, вперед и назад). Выполнение передачи с места, в движении, с поворотом, с кувырком. Передачи, сидя, лежа на полу. Выполнение передачи на звуковой сигнал (стоя спиной к трем партнерам сделать передачу игроку, подавшему сигнал) Передача мяча из-за спины, сбоку, снизу и обратной рукой.</w:t>
      </w:r>
    </w:p>
    <w:p w:rsidR="00F5162D" w:rsidRPr="00F5162D" w:rsidRDefault="00F5162D" w:rsidP="00F5162D">
      <w:pPr>
        <w:shd w:val="clear" w:color="auto" w:fill="FFFFFF"/>
        <w:spacing w:after="0" w:line="240" w:lineRule="auto"/>
        <w:ind w:firstLine="540"/>
        <w:jc w:val="both"/>
        <w:rPr>
          <w:rFonts w:ascii="Times New Roman" w:hAnsi="Times New Roman" w:cs="Times New Roman"/>
          <w:color w:val="000000"/>
          <w:sz w:val="24"/>
          <w:szCs w:val="24"/>
        </w:rPr>
      </w:pPr>
      <w:proofErr w:type="spellStart"/>
      <w:r w:rsidRPr="00F5162D">
        <w:rPr>
          <w:rFonts w:ascii="Times New Roman" w:hAnsi="Times New Roman" w:cs="Times New Roman"/>
          <w:color w:val="000000"/>
          <w:sz w:val="24"/>
          <w:szCs w:val="24"/>
        </w:rPr>
        <w:t>Осаливание</w:t>
      </w:r>
      <w:proofErr w:type="spellEnd"/>
      <w:r w:rsidRPr="00F5162D">
        <w:rPr>
          <w:rFonts w:ascii="Times New Roman" w:hAnsi="Times New Roman" w:cs="Times New Roman"/>
          <w:color w:val="000000"/>
          <w:sz w:val="24"/>
          <w:szCs w:val="24"/>
        </w:rPr>
        <w:t xml:space="preserve"> (бросок мяча в соперника). Бросок мяча на точность по крупным и небольшим мишеням, стоя лицом и спиной к мишеням. Броски мяча по движущимся крупным и небольшим мишеням. Стоя к ним лицом и спиной. Броски в движении, в прыжке, с поворотом по неподвижным мишеням. Броски с разных дистанций. Бросок мяча в игрока, совершающего финт или </w:t>
      </w:r>
      <w:proofErr w:type="spellStart"/>
      <w:r w:rsidRPr="00F5162D">
        <w:rPr>
          <w:rFonts w:ascii="Times New Roman" w:hAnsi="Times New Roman" w:cs="Times New Roman"/>
          <w:color w:val="000000"/>
          <w:sz w:val="24"/>
          <w:szCs w:val="24"/>
        </w:rPr>
        <w:t>увертывание</w:t>
      </w:r>
      <w:proofErr w:type="spellEnd"/>
      <w:r w:rsidRPr="00F5162D">
        <w:rPr>
          <w:rFonts w:ascii="Times New Roman" w:hAnsi="Times New Roman" w:cs="Times New Roman"/>
          <w:color w:val="000000"/>
          <w:sz w:val="24"/>
          <w:szCs w:val="24"/>
        </w:rPr>
        <w:t>. Броски правой и левой руками по движущимся мишеням.</w:t>
      </w:r>
    </w:p>
    <w:p w:rsidR="00F5162D" w:rsidRPr="00F5162D" w:rsidRDefault="00F5162D" w:rsidP="00F5162D">
      <w:pPr>
        <w:shd w:val="clear" w:color="auto" w:fill="FFFFFF"/>
        <w:spacing w:after="0" w:line="240" w:lineRule="auto"/>
        <w:ind w:firstLine="540"/>
        <w:jc w:val="both"/>
        <w:rPr>
          <w:rFonts w:ascii="Times New Roman" w:hAnsi="Times New Roman" w:cs="Times New Roman"/>
          <w:color w:val="000000"/>
          <w:sz w:val="24"/>
          <w:szCs w:val="24"/>
        </w:rPr>
      </w:pPr>
      <w:proofErr w:type="spellStart"/>
      <w:r w:rsidRPr="00F5162D">
        <w:rPr>
          <w:rFonts w:ascii="Times New Roman" w:hAnsi="Times New Roman" w:cs="Times New Roman"/>
          <w:color w:val="000000"/>
          <w:sz w:val="24"/>
          <w:szCs w:val="24"/>
        </w:rPr>
        <w:t>Переосаливание</w:t>
      </w:r>
      <w:proofErr w:type="spellEnd"/>
      <w:r w:rsidRPr="00F5162D">
        <w:rPr>
          <w:rFonts w:ascii="Times New Roman" w:hAnsi="Times New Roman" w:cs="Times New Roman"/>
          <w:color w:val="000000"/>
          <w:sz w:val="24"/>
          <w:szCs w:val="24"/>
        </w:rPr>
        <w:t>. Поднять мяч после броска соперника и сделать обратный бросок (</w:t>
      </w:r>
      <w:proofErr w:type="spellStart"/>
      <w:r w:rsidRPr="00F5162D">
        <w:rPr>
          <w:rFonts w:ascii="Times New Roman" w:hAnsi="Times New Roman" w:cs="Times New Roman"/>
          <w:color w:val="000000"/>
          <w:sz w:val="24"/>
          <w:szCs w:val="24"/>
        </w:rPr>
        <w:t>осаливание</w:t>
      </w:r>
      <w:proofErr w:type="spellEnd"/>
      <w:r w:rsidRPr="00F5162D">
        <w:rPr>
          <w:rFonts w:ascii="Times New Roman" w:hAnsi="Times New Roman" w:cs="Times New Roman"/>
          <w:color w:val="000000"/>
          <w:sz w:val="24"/>
          <w:szCs w:val="24"/>
        </w:rPr>
        <w:t>).</w:t>
      </w:r>
    </w:p>
    <w:p w:rsidR="00F5162D" w:rsidRPr="00F5162D" w:rsidRDefault="00F5162D" w:rsidP="00F5162D">
      <w:pPr>
        <w:shd w:val="clear" w:color="auto" w:fill="FFFFFF"/>
        <w:spacing w:after="0" w:line="240" w:lineRule="auto"/>
        <w:ind w:firstLine="540"/>
        <w:jc w:val="both"/>
        <w:rPr>
          <w:rFonts w:ascii="Times New Roman" w:hAnsi="Times New Roman" w:cs="Times New Roman"/>
          <w:i/>
          <w:sz w:val="24"/>
          <w:szCs w:val="24"/>
        </w:rPr>
      </w:pPr>
      <w:r w:rsidRPr="00F5162D">
        <w:rPr>
          <w:rFonts w:ascii="Times New Roman" w:hAnsi="Times New Roman" w:cs="Times New Roman"/>
          <w:color w:val="000000"/>
          <w:sz w:val="24"/>
          <w:szCs w:val="24"/>
        </w:rPr>
        <w:t>Подача мяча. Подача мяча на различные высоты (от 50 см до 3 м). Подача мяча с помощью ног за счет маха руки (подкидывая мяч на различную высоту, стараться, чтобы мяч попадал в круг подачи). По</w:t>
      </w:r>
      <w:r w:rsidRPr="00F5162D">
        <w:rPr>
          <w:rFonts w:ascii="Times New Roman" w:hAnsi="Times New Roman" w:cs="Times New Roman"/>
          <w:color w:val="000000"/>
          <w:sz w:val="24"/>
          <w:szCs w:val="24"/>
        </w:rPr>
        <w:softHyphen/>
        <w:t>дача мяча на точность приземления.</w:t>
      </w:r>
    </w:p>
    <w:p w:rsidR="00F5162D" w:rsidRPr="00F5162D" w:rsidRDefault="00F5162D" w:rsidP="00F5162D">
      <w:pPr>
        <w:shd w:val="clear" w:color="auto" w:fill="FFFFFF"/>
        <w:spacing w:after="0" w:line="240" w:lineRule="auto"/>
        <w:ind w:firstLine="540"/>
        <w:jc w:val="both"/>
        <w:rPr>
          <w:rFonts w:ascii="Times New Roman" w:hAnsi="Times New Roman" w:cs="Times New Roman"/>
          <w:color w:val="000000"/>
          <w:sz w:val="24"/>
          <w:szCs w:val="24"/>
        </w:rPr>
      </w:pPr>
      <w:r w:rsidRPr="00F5162D">
        <w:rPr>
          <w:rFonts w:ascii="Times New Roman" w:hAnsi="Times New Roman" w:cs="Times New Roman"/>
          <w:i/>
          <w:sz w:val="24"/>
          <w:szCs w:val="24"/>
        </w:rPr>
        <w:lastRenderedPageBreak/>
        <w:t>Техника нападения.</w:t>
      </w:r>
      <w:r w:rsidRPr="00F5162D">
        <w:rPr>
          <w:rFonts w:ascii="Times New Roman" w:hAnsi="Times New Roman" w:cs="Times New Roman"/>
          <w:sz w:val="24"/>
          <w:szCs w:val="24"/>
        </w:rPr>
        <w:t xml:space="preserve"> </w:t>
      </w:r>
      <w:proofErr w:type="gramStart"/>
      <w:r w:rsidRPr="00F5162D">
        <w:rPr>
          <w:rFonts w:ascii="Times New Roman" w:hAnsi="Times New Roman" w:cs="Times New Roman"/>
          <w:color w:val="000000"/>
          <w:sz w:val="24"/>
          <w:szCs w:val="24"/>
        </w:rPr>
        <w:t>Стартовая стойка, положение ног, туловища, рук игроков, бьющих ударом «сверху», «сбоку», «свечой».</w:t>
      </w:r>
      <w:proofErr w:type="gramEnd"/>
      <w:r w:rsidRPr="00F5162D">
        <w:rPr>
          <w:rFonts w:ascii="Times New Roman" w:hAnsi="Times New Roman" w:cs="Times New Roman"/>
          <w:color w:val="000000"/>
          <w:sz w:val="24"/>
          <w:szCs w:val="24"/>
        </w:rPr>
        <w:t xml:space="preserve"> Стартовая стойка игрока, готовящегося к перебежке (высокий старт). Удар сверху. Выбор биты. Способы держания биты (хват). Способы удара битой: кистевой, локтевой, плечевой. Удары в заданную зону. Ложные замахи для удара в противоположную сторону. Удары, посылающие мяч по высокой траектории. Подбивание мяча плоской битой. Удар сбоку. Выбор биты Способы держания биты (хват) Способы удара битой кистевой, локтевой, плечевой Количество попаданий битой по мячу, привязанному к перекладине футбольных ворот на веревке или резине. Удары на дальность Удар битой на расстояние 10 м (удар «подставкой») Удар, после которого мяч летит по низкой траектории Удар по мячу, после которого мяч летит по высокой траектории. Удар по мячу, подброшенному на высоту 50 см, 1м, 1,5 м Удары битой на заданное расстояние Удары битой в заданные зоны. Удар «свечой»  Выбор биты Способы держания биты Способы удара битой локтевой, плечевой Удары по низко подброшенному мячу Удары по высоко подброшенному мячу Удары в заданные зоны Удары на точность приземления Удары, посылающие мяч вблизи </w:t>
      </w:r>
      <w:r w:rsidRPr="00F5162D">
        <w:rPr>
          <w:rFonts w:ascii="Times New Roman" w:hAnsi="Times New Roman" w:cs="Times New Roman"/>
          <w:i/>
          <w:iCs/>
          <w:color w:val="000000"/>
          <w:sz w:val="24"/>
          <w:szCs w:val="24"/>
        </w:rPr>
        <w:t xml:space="preserve"> </w:t>
      </w:r>
      <w:r w:rsidRPr="00F5162D">
        <w:rPr>
          <w:rFonts w:ascii="Times New Roman" w:hAnsi="Times New Roman" w:cs="Times New Roman"/>
          <w:color w:val="000000"/>
          <w:sz w:val="24"/>
          <w:szCs w:val="24"/>
        </w:rPr>
        <w:t>контрольной линии Количество попаданий по мячу, подвязанному к перекладине футбольных ворот на веревке или резине.</w:t>
      </w:r>
    </w:p>
    <w:p w:rsidR="00F5162D" w:rsidRPr="00F5162D" w:rsidRDefault="00F5162D" w:rsidP="00F5162D">
      <w:pPr>
        <w:shd w:val="clear" w:color="auto" w:fill="FFFFFF"/>
        <w:spacing w:after="0" w:line="240" w:lineRule="auto"/>
        <w:ind w:firstLine="540"/>
        <w:jc w:val="both"/>
        <w:rPr>
          <w:rFonts w:ascii="Times New Roman" w:hAnsi="Times New Roman" w:cs="Times New Roman"/>
          <w:color w:val="000000"/>
          <w:sz w:val="24"/>
          <w:szCs w:val="24"/>
        </w:rPr>
      </w:pPr>
      <w:r w:rsidRPr="00F5162D">
        <w:rPr>
          <w:rFonts w:ascii="Times New Roman" w:hAnsi="Times New Roman" w:cs="Times New Roman"/>
          <w:color w:val="000000"/>
          <w:sz w:val="24"/>
          <w:szCs w:val="24"/>
        </w:rPr>
        <w:t>Перебежки. Перемещение лицом, боком, спиной вперед шаги, прыжки, бег, остановка Сочетания способов перемещения Старты на 30 м, 60 м, с максимальной скоростью Бег 100 м с разделительным стартом (пробежать 50 м со средней скоростью, развернуться и оставшиеся 50 м бежать с максимальной скоростью в обратном направлении)</w:t>
      </w:r>
    </w:p>
    <w:p w:rsidR="00F5162D" w:rsidRPr="00F5162D" w:rsidRDefault="00F5162D" w:rsidP="00F5162D">
      <w:pPr>
        <w:shd w:val="clear" w:color="auto" w:fill="FFFFFF"/>
        <w:spacing w:after="0" w:line="240" w:lineRule="auto"/>
        <w:ind w:firstLine="540"/>
        <w:jc w:val="both"/>
        <w:rPr>
          <w:rFonts w:ascii="Times New Roman" w:hAnsi="Times New Roman" w:cs="Times New Roman"/>
          <w:color w:val="000000"/>
          <w:sz w:val="24"/>
          <w:szCs w:val="24"/>
        </w:rPr>
      </w:pPr>
      <w:r w:rsidRPr="00F5162D">
        <w:rPr>
          <w:rFonts w:ascii="Times New Roman" w:hAnsi="Times New Roman" w:cs="Times New Roman"/>
          <w:color w:val="000000"/>
          <w:sz w:val="24"/>
          <w:szCs w:val="24"/>
        </w:rPr>
        <w:t xml:space="preserve">Челночный бег 10 </w:t>
      </w:r>
      <w:proofErr w:type="spellStart"/>
      <w:r w:rsidRPr="00F5162D">
        <w:rPr>
          <w:rFonts w:ascii="Times New Roman" w:hAnsi="Times New Roman" w:cs="Times New Roman"/>
          <w:color w:val="000000"/>
          <w:sz w:val="24"/>
          <w:szCs w:val="24"/>
        </w:rPr>
        <w:t>х</w:t>
      </w:r>
      <w:proofErr w:type="spellEnd"/>
      <w:r w:rsidRPr="00F5162D">
        <w:rPr>
          <w:rFonts w:ascii="Times New Roman" w:hAnsi="Times New Roman" w:cs="Times New Roman"/>
          <w:color w:val="000000"/>
          <w:sz w:val="24"/>
          <w:szCs w:val="24"/>
        </w:rPr>
        <w:t xml:space="preserve"> 10 м Пробежки коротких отрезков с максимальной скоростью из разнообразных исходных положений (лежа, сидя, стоя спиной и др.), обегая на пути различные препятствия (барьеры, ямы, щиты, стойки и др.) Зигзагообразный бег и по дуге. Акробатические упражнения Различные виды кувырков (вперед, назад, прыжком и др.) Перевороты из разных положений сальто вперед и назад в группировке Упражнения по </w:t>
      </w:r>
      <w:proofErr w:type="spellStart"/>
      <w:r w:rsidRPr="00F5162D">
        <w:rPr>
          <w:rFonts w:ascii="Times New Roman" w:hAnsi="Times New Roman" w:cs="Times New Roman"/>
          <w:color w:val="000000"/>
          <w:sz w:val="24"/>
          <w:szCs w:val="24"/>
        </w:rPr>
        <w:t>самостраховке</w:t>
      </w:r>
      <w:proofErr w:type="spellEnd"/>
      <w:r w:rsidRPr="00F5162D">
        <w:rPr>
          <w:rFonts w:ascii="Times New Roman" w:hAnsi="Times New Roman" w:cs="Times New Roman"/>
          <w:color w:val="000000"/>
          <w:sz w:val="24"/>
          <w:szCs w:val="24"/>
        </w:rPr>
        <w:t xml:space="preserve"> при падении.</w:t>
      </w:r>
    </w:p>
    <w:p w:rsidR="00F5162D" w:rsidRPr="00F5162D" w:rsidRDefault="00F5162D" w:rsidP="00F5162D">
      <w:pPr>
        <w:shd w:val="clear" w:color="auto" w:fill="FFFFFF"/>
        <w:spacing w:after="0" w:line="240" w:lineRule="auto"/>
        <w:ind w:firstLine="540"/>
        <w:jc w:val="both"/>
        <w:rPr>
          <w:rFonts w:ascii="Times New Roman" w:hAnsi="Times New Roman" w:cs="Times New Roman"/>
          <w:color w:val="000000"/>
          <w:sz w:val="24"/>
          <w:szCs w:val="24"/>
        </w:rPr>
      </w:pPr>
      <w:r w:rsidRPr="00F5162D">
        <w:rPr>
          <w:rFonts w:ascii="Times New Roman" w:hAnsi="Times New Roman" w:cs="Times New Roman"/>
          <w:color w:val="000000"/>
          <w:sz w:val="24"/>
          <w:szCs w:val="24"/>
        </w:rPr>
        <w:t xml:space="preserve">Прыжки. Прыжки толчком одной ногой, двумя ногами Разнообразные прыжки в длину, в высоту (с места, с разбега). </w:t>
      </w:r>
      <w:proofErr w:type="spellStart"/>
      <w:r w:rsidRPr="00F5162D">
        <w:rPr>
          <w:rFonts w:ascii="Times New Roman" w:hAnsi="Times New Roman" w:cs="Times New Roman"/>
          <w:color w:val="000000"/>
          <w:sz w:val="24"/>
          <w:szCs w:val="24"/>
        </w:rPr>
        <w:t>Самоосаливание</w:t>
      </w:r>
      <w:proofErr w:type="spellEnd"/>
      <w:r w:rsidRPr="00F5162D">
        <w:rPr>
          <w:rFonts w:ascii="Times New Roman" w:hAnsi="Times New Roman" w:cs="Times New Roman"/>
          <w:color w:val="000000"/>
          <w:sz w:val="24"/>
          <w:szCs w:val="24"/>
        </w:rPr>
        <w:t xml:space="preserve"> Бег по коридору, ограниченному двумя линиями, расстояние между ними 1 м. Бег - 100 м (50 м по коридору вперед с максимальной скоростью, развернуться, 50 м. и обратно, при этом бегущий не должен наступать на линии, ограничивающие коридор)</w:t>
      </w:r>
    </w:p>
    <w:p w:rsidR="00F5162D" w:rsidRPr="00F5162D" w:rsidRDefault="00F5162D" w:rsidP="00F5162D">
      <w:pPr>
        <w:shd w:val="clear" w:color="auto" w:fill="FFFFFF"/>
        <w:spacing w:after="0" w:line="240" w:lineRule="auto"/>
        <w:ind w:firstLine="540"/>
        <w:jc w:val="both"/>
        <w:rPr>
          <w:rFonts w:ascii="Times New Roman" w:hAnsi="Times New Roman" w:cs="Times New Roman"/>
          <w:b/>
          <w:color w:val="000000"/>
          <w:sz w:val="24"/>
          <w:szCs w:val="24"/>
        </w:rPr>
      </w:pPr>
    </w:p>
    <w:p w:rsidR="00F5162D" w:rsidRPr="00F5162D" w:rsidRDefault="00F5162D" w:rsidP="00F5162D">
      <w:pPr>
        <w:shd w:val="clear" w:color="auto" w:fill="FFFFFF"/>
        <w:spacing w:after="0" w:line="240" w:lineRule="auto"/>
        <w:ind w:firstLine="540"/>
        <w:jc w:val="both"/>
        <w:rPr>
          <w:rFonts w:ascii="Times New Roman" w:hAnsi="Times New Roman" w:cs="Times New Roman"/>
          <w:i/>
          <w:sz w:val="24"/>
          <w:szCs w:val="24"/>
        </w:rPr>
      </w:pPr>
      <w:r w:rsidRPr="00F5162D">
        <w:rPr>
          <w:rFonts w:ascii="Times New Roman" w:hAnsi="Times New Roman" w:cs="Times New Roman"/>
          <w:b/>
          <w:color w:val="000000"/>
          <w:sz w:val="24"/>
          <w:szCs w:val="24"/>
        </w:rPr>
        <w:t>Спортивные игры – 42 часа</w:t>
      </w:r>
    </w:p>
    <w:p w:rsidR="00F5162D" w:rsidRPr="00F5162D" w:rsidRDefault="00F5162D" w:rsidP="00F5162D">
      <w:pPr>
        <w:shd w:val="clear" w:color="auto" w:fill="FFFFFF"/>
        <w:spacing w:after="0" w:line="240" w:lineRule="auto"/>
        <w:ind w:firstLine="540"/>
        <w:jc w:val="both"/>
        <w:rPr>
          <w:rFonts w:ascii="Times New Roman" w:hAnsi="Times New Roman" w:cs="Times New Roman"/>
          <w:i/>
          <w:color w:val="000000"/>
          <w:sz w:val="24"/>
          <w:szCs w:val="24"/>
        </w:rPr>
      </w:pPr>
      <w:r w:rsidRPr="00F5162D">
        <w:rPr>
          <w:rFonts w:ascii="Times New Roman" w:hAnsi="Times New Roman" w:cs="Times New Roman"/>
          <w:i/>
          <w:sz w:val="24"/>
          <w:szCs w:val="24"/>
        </w:rPr>
        <w:t xml:space="preserve">Баскетбол: </w:t>
      </w:r>
      <w:r w:rsidRPr="00F5162D">
        <w:rPr>
          <w:rFonts w:ascii="Times New Roman" w:hAnsi="Times New Roman" w:cs="Times New Roman"/>
          <w:sz w:val="24"/>
          <w:szCs w:val="24"/>
        </w:rPr>
        <w:t xml:space="preserve">Стойки и перемещения. Остановки, повороты с мячом и без мяча. Комбинации их освоенных элементов техники передвижений. Ловля и передача двумя руками от груди  и одной рукой от плеча на месте и в движении </w:t>
      </w:r>
      <w:r w:rsidRPr="00F5162D">
        <w:rPr>
          <w:rFonts w:ascii="Times New Roman" w:hAnsi="Times New Roman" w:cs="Times New Roman"/>
          <w:color w:val="000000"/>
          <w:spacing w:val="-5"/>
          <w:sz w:val="24"/>
          <w:szCs w:val="24"/>
        </w:rPr>
        <w:t xml:space="preserve">Варианты ловли и передач мяча без сопротивления и с сопротивлением защитника (в различных </w:t>
      </w:r>
      <w:r w:rsidRPr="00F5162D">
        <w:rPr>
          <w:rFonts w:ascii="Times New Roman" w:hAnsi="Times New Roman" w:cs="Times New Roman"/>
          <w:color w:val="000000"/>
          <w:spacing w:val="-7"/>
          <w:sz w:val="24"/>
          <w:szCs w:val="24"/>
        </w:rPr>
        <w:t>построениях)</w:t>
      </w:r>
      <w:r w:rsidRPr="00F5162D">
        <w:rPr>
          <w:rFonts w:ascii="Times New Roman" w:hAnsi="Times New Roman" w:cs="Times New Roman"/>
          <w:sz w:val="24"/>
          <w:szCs w:val="24"/>
        </w:rPr>
        <w:t xml:space="preserve">. Ведение мяча </w:t>
      </w:r>
      <w:proofErr w:type="gramStart"/>
      <w:r w:rsidRPr="00F5162D">
        <w:rPr>
          <w:rFonts w:ascii="Times New Roman" w:hAnsi="Times New Roman" w:cs="Times New Roman"/>
          <w:sz w:val="24"/>
          <w:szCs w:val="24"/>
        </w:rPr>
        <w:t>в</w:t>
      </w:r>
      <w:proofErr w:type="gramEnd"/>
      <w:r w:rsidRPr="00F5162D">
        <w:rPr>
          <w:rFonts w:ascii="Times New Roman" w:hAnsi="Times New Roman" w:cs="Times New Roman"/>
          <w:sz w:val="24"/>
          <w:szCs w:val="24"/>
        </w:rPr>
        <w:t xml:space="preserve"> </w:t>
      </w:r>
      <w:proofErr w:type="gramStart"/>
      <w:r w:rsidRPr="00F5162D">
        <w:rPr>
          <w:rFonts w:ascii="Times New Roman" w:hAnsi="Times New Roman" w:cs="Times New Roman"/>
          <w:sz w:val="24"/>
          <w:szCs w:val="24"/>
        </w:rPr>
        <w:t>низкой</w:t>
      </w:r>
      <w:proofErr w:type="gramEnd"/>
      <w:r w:rsidRPr="00F5162D">
        <w:rPr>
          <w:rFonts w:ascii="Times New Roman" w:hAnsi="Times New Roman" w:cs="Times New Roman"/>
          <w:sz w:val="24"/>
          <w:szCs w:val="24"/>
        </w:rPr>
        <w:t xml:space="preserve">, средней, высокой стойках  на месте, в движении, </w:t>
      </w:r>
      <w:r w:rsidRPr="00F5162D">
        <w:rPr>
          <w:rFonts w:ascii="Times New Roman" w:hAnsi="Times New Roman" w:cs="Times New Roman"/>
          <w:color w:val="000000"/>
          <w:spacing w:val="-4"/>
          <w:sz w:val="24"/>
          <w:szCs w:val="24"/>
        </w:rPr>
        <w:t xml:space="preserve">варианты ведения мяча без сопротивления и с </w:t>
      </w:r>
      <w:r w:rsidRPr="00F5162D">
        <w:rPr>
          <w:rFonts w:ascii="Times New Roman" w:hAnsi="Times New Roman" w:cs="Times New Roman"/>
          <w:color w:val="000000"/>
          <w:spacing w:val="-3"/>
          <w:sz w:val="24"/>
          <w:szCs w:val="24"/>
        </w:rPr>
        <w:t>сопротивлением защитника</w:t>
      </w:r>
      <w:r w:rsidRPr="00F5162D">
        <w:rPr>
          <w:rFonts w:ascii="Times New Roman" w:hAnsi="Times New Roman" w:cs="Times New Roman"/>
          <w:sz w:val="24"/>
          <w:szCs w:val="24"/>
        </w:rPr>
        <w:t xml:space="preserve">. Броски одной и двумя руками с места, в движении, в прыжке (после ведения, после ловли). </w:t>
      </w:r>
      <w:r w:rsidRPr="00F5162D">
        <w:rPr>
          <w:rFonts w:ascii="Times New Roman" w:hAnsi="Times New Roman" w:cs="Times New Roman"/>
          <w:color w:val="000000"/>
          <w:spacing w:val="-5"/>
          <w:sz w:val="24"/>
          <w:szCs w:val="24"/>
        </w:rPr>
        <w:t xml:space="preserve">Варианты бросков мяча без сопротивления и с </w:t>
      </w:r>
      <w:r w:rsidRPr="00F5162D">
        <w:rPr>
          <w:rFonts w:ascii="Times New Roman" w:hAnsi="Times New Roman" w:cs="Times New Roman"/>
          <w:color w:val="000000"/>
          <w:spacing w:val="-3"/>
          <w:sz w:val="24"/>
          <w:szCs w:val="24"/>
        </w:rPr>
        <w:t>сопротивлением защитника</w:t>
      </w:r>
      <w:r w:rsidRPr="00F5162D">
        <w:rPr>
          <w:rFonts w:ascii="Times New Roman" w:hAnsi="Times New Roman" w:cs="Times New Roman"/>
          <w:sz w:val="24"/>
          <w:szCs w:val="24"/>
        </w:rPr>
        <w:t>. Максимальное расстояние до корзины 4,80 м. Перехват мяча. Броски одной и двумя руками в прыжке. Комбинация из освоенных элементов техники перемещений и владения мячом.</w:t>
      </w:r>
      <w:r w:rsidRPr="00F5162D">
        <w:rPr>
          <w:rFonts w:ascii="Times New Roman" w:hAnsi="Times New Roman" w:cs="Times New Roman"/>
          <w:color w:val="000000"/>
          <w:spacing w:val="-6"/>
          <w:sz w:val="24"/>
          <w:szCs w:val="24"/>
        </w:rPr>
        <w:t xml:space="preserve"> Действия против игрока без мяча и с мячом (вы</w:t>
      </w:r>
      <w:r w:rsidRPr="00F5162D">
        <w:rPr>
          <w:rFonts w:ascii="Times New Roman" w:hAnsi="Times New Roman" w:cs="Times New Roman"/>
          <w:color w:val="000000"/>
          <w:spacing w:val="-3"/>
          <w:sz w:val="24"/>
          <w:szCs w:val="24"/>
        </w:rPr>
        <w:t>рывание, выбивание, перехват, накрывание)</w:t>
      </w:r>
      <w:r w:rsidRPr="00F5162D">
        <w:rPr>
          <w:rFonts w:ascii="Times New Roman" w:hAnsi="Times New Roman" w:cs="Times New Roman"/>
          <w:sz w:val="24"/>
          <w:szCs w:val="24"/>
        </w:rPr>
        <w:t>. Позиционное нападение, защита в игровых взаимодействиях 3:3, 4:4, 5:5 на одну корзину. Взаимодействие трёх игроков (тройка и малая восьмёрка). Игра  по упрощенным  правилам баскетбола.</w:t>
      </w:r>
    </w:p>
    <w:p w:rsidR="00F5162D" w:rsidRPr="00F5162D" w:rsidRDefault="00F5162D" w:rsidP="00F5162D">
      <w:pPr>
        <w:shd w:val="clear" w:color="auto" w:fill="FFFFFF"/>
        <w:spacing w:after="0" w:line="240" w:lineRule="auto"/>
        <w:ind w:left="43" w:right="10" w:firstLine="383"/>
        <w:jc w:val="both"/>
        <w:rPr>
          <w:rFonts w:ascii="Times New Roman" w:hAnsi="Times New Roman" w:cs="Times New Roman"/>
          <w:color w:val="000000"/>
          <w:sz w:val="24"/>
          <w:szCs w:val="24"/>
        </w:rPr>
      </w:pPr>
      <w:r w:rsidRPr="00F5162D">
        <w:rPr>
          <w:rFonts w:ascii="Times New Roman" w:hAnsi="Times New Roman" w:cs="Times New Roman"/>
          <w:i/>
          <w:color w:val="000000"/>
          <w:sz w:val="24"/>
          <w:szCs w:val="24"/>
        </w:rPr>
        <w:t xml:space="preserve">Футбол: </w:t>
      </w:r>
      <w:r w:rsidRPr="00F5162D">
        <w:rPr>
          <w:rFonts w:ascii="Times New Roman" w:hAnsi="Times New Roman" w:cs="Times New Roman"/>
          <w:color w:val="000000"/>
          <w:spacing w:val="-2"/>
          <w:sz w:val="24"/>
          <w:szCs w:val="24"/>
        </w:rPr>
        <w:t xml:space="preserve">Стойки игрока; перемещения в </w:t>
      </w:r>
      <w:r w:rsidRPr="00F5162D">
        <w:rPr>
          <w:rFonts w:ascii="Times New Roman" w:hAnsi="Times New Roman" w:cs="Times New Roman"/>
          <w:color w:val="000000"/>
          <w:spacing w:val="-3"/>
          <w:sz w:val="24"/>
          <w:szCs w:val="24"/>
        </w:rPr>
        <w:t xml:space="preserve">стойке приставными шагами боком </w:t>
      </w:r>
      <w:r w:rsidRPr="00F5162D">
        <w:rPr>
          <w:rFonts w:ascii="Times New Roman" w:hAnsi="Times New Roman" w:cs="Times New Roman"/>
          <w:color w:val="000000"/>
          <w:spacing w:val="-1"/>
          <w:sz w:val="24"/>
          <w:szCs w:val="24"/>
        </w:rPr>
        <w:t xml:space="preserve">и спиной вперед, ускорения, старты </w:t>
      </w:r>
      <w:r w:rsidRPr="00F5162D">
        <w:rPr>
          <w:rFonts w:ascii="Times New Roman" w:hAnsi="Times New Roman" w:cs="Times New Roman"/>
          <w:color w:val="000000"/>
          <w:spacing w:val="-2"/>
          <w:sz w:val="24"/>
          <w:szCs w:val="24"/>
        </w:rPr>
        <w:t xml:space="preserve">из различных положений </w:t>
      </w:r>
      <w:r w:rsidRPr="00F5162D">
        <w:rPr>
          <w:rFonts w:ascii="Times New Roman" w:hAnsi="Times New Roman" w:cs="Times New Roman"/>
          <w:color w:val="000000"/>
          <w:sz w:val="24"/>
          <w:szCs w:val="24"/>
        </w:rPr>
        <w:t>Комбинации из освоенных элемен</w:t>
      </w:r>
      <w:r w:rsidRPr="00F5162D">
        <w:rPr>
          <w:rFonts w:ascii="Times New Roman" w:hAnsi="Times New Roman" w:cs="Times New Roman"/>
          <w:color w:val="000000"/>
          <w:spacing w:val="-5"/>
          <w:sz w:val="24"/>
          <w:szCs w:val="24"/>
        </w:rPr>
        <w:t>тов техники передвижений (переме</w:t>
      </w:r>
      <w:r w:rsidRPr="00F5162D">
        <w:rPr>
          <w:rFonts w:ascii="Times New Roman" w:hAnsi="Times New Roman" w:cs="Times New Roman"/>
          <w:color w:val="000000"/>
          <w:spacing w:val="-3"/>
          <w:sz w:val="24"/>
          <w:szCs w:val="24"/>
        </w:rPr>
        <w:t>щения, остановки, повороты, уско</w:t>
      </w:r>
      <w:r w:rsidRPr="00F5162D">
        <w:rPr>
          <w:rFonts w:ascii="Times New Roman" w:hAnsi="Times New Roman" w:cs="Times New Roman"/>
          <w:color w:val="000000"/>
          <w:spacing w:val="-5"/>
          <w:sz w:val="24"/>
          <w:szCs w:val="24"/>
        </w:rPr>
        <w:t>рения). Удары по неподвижному и катящемуся мячу внутренней стороной сто</w:t>
      </w:r>
      <w:r w:rsidRPr="00F5162D">
        <w:rPr>
          <w:rFonts w:ascii="Times New Roman" w:hAnsi="Times New Roman" w:cs="Times New Roman"/>
          <w:color w:val="000000"/>
          <w:spacing w:val="1"/>
          <w:sz w:val="24"/>
          <w:szCs w:val="24"/>
        </w:rPr>
        <w:t xml:space="preserve">пы и средней частью подъема. </w:t>
      </w:r>
      <w:r w:rsidRPr="00F5162D">
        <w:rPr>
          <w:rFonts w:ascii="Times New Roman" w:hAnsi="Times New Roman" w:cs="Times New Roman"/>
          <w:color w:val="000000"/>
          <w:sz w:val="24"/>
          <w:szCs w:val="24"/>
        </w:rPr>
        <w:lastRenderedPageBreak/>
        <w:t xml:space="preserve">Варианты ударов по мячу ногой и головой без </w:t>
      </w:r>
      <w:r w:rsidRPr="00F5162D">
        <w:rPr>
          <w:rFonts w:ascii="Times New Roman" w:hAnsi="Times New Roman" w:cs="Times New Roman"/>
          <w:color w:val="000000"/>
          <w:spacing w:val="-2"/>
          <w:sz w:val="24"/>
          <w:szCs w:val="24"/>
        </w:rPr>
        <w:t xml:space="preserve">сопротивления и с сопротивлением защитника. </w:t>
      </w:r>
      <w:r w:rsidRPr="00F5162D">
        <w:rPr>
          <w:rFonts w:ascii="Times New Roman" w:hAnsi="Times New Roman" w:cs="Times New Roman"/>
          <w:color w:val="000000"/>
          <w:spacing w:val="-1"/>
          <w:sz w:val="24"/>
          <w:szCs w:val="24"/>
        </w:rPr>
        <w:t>Варианты остановок мяча ногой, грудью</w:t>
      </w:r>
      <w:r w:rsidRPr="00F5162D">
        <w:rPr>
          <w:rFonts w:ascii="Times New Roman" w:hAnsi="Times New Roman" w:cs="Times New Roman"/>
          <w:color w:val="000000"/>
          <w:spacing w:val="4"/>
          <w:sz w:val="24"/>
          <w:szCs w:val="24"/>
        </w:rPr>
        <w:t>. Остановка катящегося мяча внут</w:t>
      </w:r>
      <w:r w:rsidRPr="00F5162D">
        <w:rPr>
          <w:rFonts w:ascii="Times New Roman" w:hAnsi="Times New Roman" w:cs="Times New Roman"/>
          <w:color w:val="000000"/>
          <w:spacing w:val="-2"/>
          <w:sz w:val="24"/>
          <w:szCs w:val="24"/>
        </w:rPr>
        <w:t xml:space="preserve">ренней стороной стопы и подошвой. </w:t>
      </w:r>
      <w:r w:rsidRPr="00F5162D">
        <w:rPr>
          <w:rFonts w:ascii="Times New Roman" w:hAnsi="Times New Roman" w:cs="Times New Roman"/>
          <w:color w:val="000000"/>
          <w:spacing w:val="2"/>
          <w:sz w:val="24"/>
          <w:szCs w:val="24"/>
        </w:rPr>
        <w:t>Ведение мяча по прямой с измене</w:t>
      </w:r>
      <w:r w:rsidRPr="00F5162D">
        <w:rPr>
          <w:rFonts w:ascii="Times New Roman" w:hAnsi="Times New Roman" w:cs="Times New Roman"/>
          <w:color w:val="000000"/>
          <w:spacing w:val="-3"/>
          <w:sz w:val="24"/>
          <w:szCs w:val="24"/>
        </w:rPr>
        <w:t>нием направления движения и ско</w:t>
      </w:r>
      <w:r w:rsidRPr="00F5162D">
        <w:rPr>
          <w:rFonts w:ascii="Times New Roman" w:hAnsi="Times New Roman" w:cs="Times New Roman"/>
          <w:color w:val="000000"/>
          <w:sz w:val="24"/>
          <w:szCs w:val="24"/>
        </w:rPr>
        <w:t xml:space="preserve">рости ведения без сопротивления защитника ведущей и </w:t>
      </w:r>
      <w:proofErr w:type="spellStart"/>
      <w:r w:rsidRPr="00F5162D">
        <w:rPr>
          <w:rFonts w:ascii="Times New Roman" w:hAnsi="Times New Roman" w:cs="Times New Roman"/>
          <w:color w:val="000000"/>
          <w:sz w:val="24"/>
          <w:szCs w:val="24"/>
        </w:rPr>
        <w:t>неведущей</w:t>
      </w:r>
      <w:proofErr w:type="spellEnd"/>
      <w:r w:rsidRPr="00F5162D">
        <w:rPr>
          <w:rFonts w:ascii="Times New Roman" w:hAnsi="Times New Roman" w:cs="Times New Roman"/>
          <w:color w:val="000000"/>
          <w:sz w:val="24"/>
          <w:szCs w:val="24"/>
        </w:rPr>
        <w:t xml:space="preserve"> </w:t>
      </w:r>
      <w:r w:rsidRPr="00F5162D">
        <w:rPr>
          <w:rFonts w:ascii="Times New Roman" w:hAnsi="Times New Roman" w:cs="Times New Roman"/>
          <w:color w:val="000000"/>
          <w:spacing w:val="-5"/>
          <w:sz w:val="24"/>
          <w:szCs w:val="24"/>
        </w:rPr>
        <w:t>ногой.</w:t>
      </w:r>
      <w:r w:rsidRPr="00F5162D">
        <w:rPr>
          <w:rFonts w:ascii="Times New Roman" w:hAnsi="Times New Roman" w:cs="Times New Roman"/>
          <w:color w:val="000000"/>
          <w:spacing w:val="-1"/>
          <w:sz w:val="24"/>
          <w:szCs w:val="24"/>
        </w:rPr>
        <w:t xml:space="preserve"> Варианты ведения мяча без сопротивления и с </w:t>
      </w:r>
      <w:r w:rsidRPr="00F5162D">
        <w:rPr>
          <w:rFonts w:ascii="Times New Roman" w:hAnsi="Times New Roman" w:cs="Times New Roman"/>
          <w:color w:val="000000"/>
          <w:spacing w:val="-2"/>
          <w:sz w:val="24"/>
          <w:szCs w:val="24"/>
        </w:rPr>
        <w:t>сопротивлением защитника</w:t>
      </w:r>
      <w:r w:rsidRPr="00F5162D">
        <w:rPr>
          <w:rFonts w:ascii="Times New Roman" w:hAnsi="Times New Roman" w:cs="Times New Roman"/>
          <w:color w:val="000000"/>
          <w:spacing w:val="3"/>
          <w:sz w:val="24"/>
          <w:szCs w:val="24"/>
        </w:rPr>
        <w:t>. Удары по воротам указанными спо</w:t>
      </w:r>
      <w:r w:rsidRPr="00F5162D">
        <w:rPr>
          <w:rFonts w:ascii="Times New Roman" w:hAnsi="Times New Roman" w:cs="Times New Roman"/>
          <w:color w:val="000000"/>
          <w:spacing w:val="7"/>
          <w:sz w:val="24"/>
          <w:szCs w:val="24"/>
        </w:rPr>
        <w:t>собами на точность (меткость) по</w:t>
      </w:r>
      <w:r w:rsidRPr="00F5162D">
        <w:rPr>
          <w:rFonts w:ascii="Times New Roman" w:hAnsi="Times New Roman" w:cs="Times New Roman"/>
          <w:color w:val="000000"/>
          <w:spacing w:val="6"/>
          <w:sz w:val="24"/>
          <w:szCs w:val="24"/>
        </w:rPr>
        <w:t xml:space="preserve">падания мячом в цель. </w:t>
      </w:r>
      <w:r w:rsidRPr="00F5162D">
        <w:rPr>
          <w:rFonts w:ascii="Times New Roman" w:hAnsi="Times New Roman" w:cs="Times New Roman"/>
          <w:color w:val="000000"/>
          <w:spacing w:val="8"/>
          <w:sz w:val="24"/>
          <w:szCs w:val="24"/>
        </w:rPr>
        <w:t xml:space="preserve">Комбинации из освоенных элементов: ведение, удар </w:t>
      </w:r>
      <w:r w:rsidRPr="00F5162D">
        <w:rPr>
          <w:rFonts w:ascii="Times New Roman" w:hAnsi="Times New Roman" w:cs="Times New Roman"/>
          <w:color w:val="000000"/>
          <w:spacing w:val="6"/>
          <w:sz w:val="24"/>
          <w:szCs w:val="24"/>
        </w:rPr>
        <w:t>(пас), прием мяча, остановка, удар по воротам.</w:t>
      </w:r>
      <w:r w:rsidRPr="00F5162D">
        <w:rPr>
          <w:rFonts w:ascii="Times New Roman" w:hAnsi="Times New Roman" w:cs="Times New Roman"/>
          <w:color w:val="000000"/>
          <w:spacing w:val="-8"/>
          <w:sz w:val="24"/>
          <w:szCs w:val="24"/>
        </w:rPr>
        <w:t xml:space="preserve"> Удар по катяще</w:t>
      </w:r>
      <w:r w:rsidRPr="00F5162D">
        <w:rPr>
          <w:rFonts w:ascii="Times New Roman" w:hAnsi="Times New Roman" w:cs="Times New Roman"/>
          <w:color w:val="000000"/>
          <w:spacing w:val="-7"/>
          <w:sz w:val="24"/>
          <w:szCs w:val="24"/>
        </w:rPr>
        <w:t>муся мячу внеш</w:t>
      </w:r>
      <w:r w:rsidRPr="00F5162D">
        <w:rPr>
          <w:rFonts w:ascii="Times New Roman" w:hAnsi="Times New Roman" w:cs="Times New Roman"/>
          <w:color w:val="000000"/>
          <w:sz w:val="24"/>
          <w:szCs w:val="24"/>
        </w:rPr>
        <w:t xml:space="preserve">ней стороной </w:t>
      </w:r>
      <w:r w:rsidRPr="00F5162D">
        <w:rPr>
          <w:rFonts w:ascii="Times New Roman" w:hAnsi="Times New Roman" w:cs="Times New Roman"/>
          <w:color w:val="000000"/>
          <w:spacing w:val="2"/>
          <w:sz w:val="24"/>
          <w:szCs w:val="24"/>
        </w:rPr>
        <w:t>подъема, нос</w:t>
      </w:r>
      <w:r w:rsidRPr="00F5162D">
        <w:rPr>
          <w:rFonts w:ascii="Times New Roman" w:hAnsi="Times New Roman" w:cs="Times New Roman"/>
          <w:color w:val="000000"/>
          <w:spacing w:val="-1"/>
          <w:sz w:val="24"/>
          <w:szCs w:val="24"/>
        </w:rPr>
        <w:t xml:space="preserve">ком, серединой </w:t>
      </w:r>
      <w:r w:rsidRPr="00F5162D">
        <w:rPr>
          <w:rFonts w:ascii="Times New Roman" w:hAnsi="Times New Roman" w:cs="Times New Roman"/>
          <w:color w:val="000000"/>
          <w:spacing w:val="-3"/>
          <w:sz w:val="24"/>
          <w:szCs w:val="24"/>
        </w:rPr>
        <w:t>лба (по летяще</w:t>
      </w:r>
      <w:r w:rsidRPr="00F5162D">
        <w:rPr>
          <w:rFonts w:ascii="Times New Roman" w:hAnsi="Times New Roman" w:cs="Times New Roman"/>
          <w:color w:val="000000"/>
          <w:spacing w:val="-4"/>
          <w:sz w:val="24"/>
          <w:szCs w:val="24"/>
        </w:rPr>
        <w:t xml:space="preserve">му мячу). </w:t>
      </w:r>
      <w:r w:rsidRPr="00F5162D">
        <w:rPr>
          <w:rFonts w:ascii="Times New Roman" w:hAnsi="Times New Roman" w:cs="Times New Roman"/>
          <w:color w:val="000000"/>
          <w:spacing w:val="-6"/>
          <w:sz w:val="24"/>
          <w:szCs w:val="24"/>
        </w:rPr>
        <w:t>Вбрасывание</w:t>
      </w:r>
      <w:r w:rsidRPr="00F5162D">
        <w:rPr>
          <w:rFonts w:ascii="Times New Roman" w:hAnsi="Times New Roman" w:cs="Times New Roman"/>
          <w:sz w:val="24"/>
          <w:szCs w:val="24"/>
        </w:rPr>
        <w:t xml:space="preserve"> </w:t>
      </w:r>
    </w:p>
    <w:p w:rsidR="00F5162D" w:rsidRPr="00F5162D" w:rsidRDefault="00F5162D" w:rsidP="00F5162D">
      <w:pPr>
        <w:shd w:val="clear" w:color="auto" w:fill="FFFFFF"/>
        <w:spacing w:after="0" w:line="240" w:lineRule="auto"/>
        <w:ind w:left="19" w:right="29"/>
        <w:jc w:val="both"/>
        <w:rPr>
          <w:rFonts w:ascii="Times New Roman" w:hAnsi="Times New Roman" w:cs="Times New Roman"/>
          <w:i/>
          <w:sz w:val="24"/>
          <w:szCs w:val="24"/>
        </w:rPr>
      </w:pPr>
      <w:r w:rsidRPr="00F5162D">
        <w:rPr>
          <w:rFonts w:ascii="Times New Roman" w:hAnsi="Times New Roman" w:cs="Times New Roman"/>
          <w:color w:val="000000"/>
          <w:sz w:val="24"/>
          <w:szCs w:val="24"/>
        </w:rPr>
        <w:t>мяча из-за бо</w:t>
      </w:r>
      <w:r w:rsidRPr="00F5162D">
        <w:rPr>
          <w:rFonts w:ascii="Times New Roman" w:hAnsi="Times New Roman" w:cs="Times New Roman"/>
          <w:color w:val="000000"/>
          <w:spacing w:val="1"/>
          <w:sz w:val="24"/>
          <w:szCs w:val="24"/>
        </w:rPr>
        <w:t xml:space="preserve">ковой линии с </w:t>
      </w:r>
      <w:r w:rsidRPr="00F5162D">
        <w:rPr>
          <w:rFonts w:ascii="Times New Roman" w:hAnsi="Times New Roman" w:cs="Times New Roman"/>
          <w:color w:val="000000"/>
          <w:spacing w:val="-1"/>
          <w:sz w:val="24"/>
          <w:szCs w:val="24"/>
        </w:rPr>
        <w:t>места и с шагом.</w:t>
      </w:r>
      <w:r w:rsidRPr="00F5162D">
        <w:rPr>
          <w:rFonts w:ascii="Times New Roman" w:hAnsi="Times New Roman" w:cs="Times New Roman"/>
          <w:color w:val="000000"/>
          <w:spacing w:val="4"/>
          <w:sz w:val="24"/>
          <w:szCs w:val="24"/>
        </w:rPr>
        <w:t xml:space="preserve"> Действия против игрока без мяча и с мячом </w:t>
      </w:r>
      <w:r w:rsidRPr="00F5162D">
        <w:rPr>
          <w:rFonts w:ascii="Times New Roman" w:hAnsi="Times New Roman" w:cs="Times New Roman"/>
          <w:color w:val="000000"/>
          <w:spacing w:val="-2"/>
          <w:sz w:val="24"/>
          <w:szCs w:val="24"/>
        </w:rPr>
        <w:t>(выбивание, отбор, перехват). Индивидуальные, групповые и командные так</w:t>
      </w:r>
      <w:r w:rsidRPr="00F5162D">
        <w:rPr>
          <w:rFonts w:ascii="Times New Roman" w:hAnsi="Times New Roman" w:cs="Times New Roman"/>
          <w:color w:val="000000"/>
          <w:spacing w:val="1"/>
          <w:sz w:val="24"/>
          <w:szCs w:val="24"/>
        </w:rPr>
        <w:t>тические действия в нападении и защите.</w:t>
      </w:r>
    </w:p>
    <w:p w:rsidR="00F5162D" w:rsidRPr="00F5162D" w:rsidRDefault="00F5162D" w:rsidP="00F5162D">
      <w:pPr>
        <w:shd w:val="clear" w:color="auto" w:fill="FFFFFF"/>
        <w:spacing w:after="0" w:line="240" w:lineRule="auto"/>
        <w:ind w:left="48" w:right="19" w:firstLine="378"/>
        <w:rPr>
          <w:rFonts w:ascii="Times New Roman" w:hAnsi="Times New Roman" w:cs="Times New Roman"/>
          <w:color w:val="000000"/>
          <w:spacing w:val="3"/>
          <w:sz w:val="24"/>
          <w:szCs w:val="24"/>
        </w:rPr>
      </w:pPr>
      <w:r w:rsidRPr="00F5162D">
        <w:rPr>
          <w:rFonts w:ascii="Times New Roman" w:hAnsi="Times New Roman" w:cs="Times New Roman"/>
          <w:i/>
          <w:sz w:val="24"/>
          <w:szCs w:val="24"/>
        </w:rPr>
        <w:t xml:space="preserve">Волейбол: </w:t>
      </w:r>
      <w:r w:rsidRPr="00F5162D">
        <w:rPr>
          <w:rFonts w:ascii="Times New Roman" w:hAnsi="Times New Roman" w:cs="Times New Roman"/>
          <w:color w:val="000000"/>
          <w:spacing w:val="9"/>
          <w:sz w:val="24"/>
          <w:szCs w:val="24"/>
        </w:rPr>
        <w:t xml:space="preserve">Стойки игрока. Перемещения в стойке приставными </w:t>
      </w:r>
      <w:r w:rsidRPr="00F5162D">
        <w:rPr>
          <w:rFonts w:ascii="Times New Roman" w:hAnsi="Times New Roman" w:cs="Times New Roman"/>
          <w:color w:val="000000"/>
          <w:spacing w:val="8"/>
          <w:sz w:val="24"/>
          <w:szCs w:val="24"/>
        </w:rPr>
        <w:t xml:space="preserve">шагами боком, лицом и спиной вперед. Ходьба, бег и </w:t>
      </w:r>
      <w:r w:rsidRPr="00F5162D">
        <w:rPr>
          <w:rFonts w:ascii="Times New Roman" w:hAnsi="Times New Roman" w:cs="Times New Roman"/>
          <w:color w:val="000000"/>
          <w:spacing w:val="4"/>
          <w:sz w:val="24"/>
          <w:szCs w:val="24"/>
        </w:rPr>
        <w:t xml:space="preserve">выполнение заданий (сесть на пол, встать, подпрыгнуть </w:t>
      </w:r>
      <w:r w:rsidRPr="00F5162D">
        <w:rPr>
          <w:rFonts w:ascii="Times New Roman" w:hAnsi="Times New Roman" w:cs="Times New Roman"/>
          <w:color w:val="000000"/>
          <w:spacing w:val="5"/>
          <w:sz w:val="24"/>
          <w:szCs w:val="24"/>
        </w:rPr>
        <w:t xml:space="preserve">и др.). </w:t>
      </w:r>
      <w:r w:rsidRPr="00F5162D">
        <w:rPr>
          <w:rFonts w:ascii="Times New Roman" w:hAnsi="Times New Roman" w:cs="Times New Roman"/>
          <w:color w:val="000000"/>
          <w:spacing w:val="-2"/>
          <w:sz w:val="24"/>
          <w:szCs w:val="24"/>
        </w:rPr>
        <w:t>Комбинации из освоенных элементов техники передви</w:t>
      </w:r>
      <w:r w:rsidRPr="00F5162D">
        <w:rPr>
          <w:rFonts w:ascii="Times New Roman" w:hAnsi="Times New Roman" w:cs="Times New Roman"/>
          <w:color w:val="000000"/>
          <w:spacing w:val="1"/>
          <w:sz w:val="24"/>
          <w:szCs w:val="24"/>
        </w:rPr>
        <w:t xml:space="preserve">жений (перемещения в стойке, остановки, ускорения). </w:t>
      </w:r>
      <w:r w:rsidRPr="00F5162D">
        <w:rPr>
          <w:rFonts w:ascii="Times New Roman" w:hAnsi="Times New Roman" w:cs="Times New Roman"/>
          <w:color w:val="000000"/>
          <w:spacing w:val="2"/>
          <w:sz w:val="24"/>
          <w:szCs w:val="24"/>
        </w:rPr>
        <w:t xml:space="preserve">Передача мяча сверху двумя руками на месте и после </w:t>
      </w:r>
      <w:r w:rsidRPr="00F5162D">
        <w:rPr>
          <w:rFonts w:ascii="Times New Roman" w:hAnsi="Times New Roman" w:cs="Times New Roman"/>
          <w:color w:val="000000"/>
          <w:sz w:val="24"/>
          <w:szCs w:val="24"/>
        </w:rPr>
        <w:t xml:space="preserve">перемещения вперед. Передачи мяча над собой. То же </w:t>
      </w:r>
      <w:r w:rsidRPr="00F5162D">
        <w:rPr>
          <w:rFonts w:ascii="Times New Roman" w:hAnsi="Times New Roman" w:cs="Times New Roman"/>
          <w:color w:val="000000"/>
          <w:spacing w:val="-2"/>
          <w:sz w:val="24"/>
          <w:szCs w:val="24"/>
        </w:rPr>
        <w:t>через сетку</w:t>
      </w:r>
      <w:r w:rsidRPr="00F5162D">
        <w:rPr>
          <w:rFonts w:ascii="Times New Roman" w:hAnsi="Times New Roman" w:cs="Times New Roman"/>
          <w:sz w:val="24"/>
          <w:szCs w:val="24"/>
        </w:rPr>
        <w:t xml:space="preserve">. </w:t>
      </w:r>
      <w:r w:rsidRPr="00F5162D">
        <w:rPr>
          <w:rFonts w:ascii="Times New Roman" w:hAnsi="Times New Roman" w:cs="Times New Roman"/>
          <w:color w:val="000000"/>
          <w:spacing w:val="-1"/>
          <w:sz w:val="24"/>
          <w:szCs w:val="24"/>
        </w:rPr>
        <w:t>Игра по упрощенным правилам ми</w:t>
      </w:r>
      <w:r w:rsidRPr="00F5162D">
        <w:rPr>
          <w:rFonts w:ascii="Times New Roman" w:hAnsi="Times New Roman" w:cs="Times New Roman"/>
          <w:color w:val="000000"/>
          <w:spacing w:val="-4"/>
          <w:sz w:val="24"/>
          <w:szCs w:val="24"/>
        </w:rPr>
        <w:t xml:space="preserve">ни-волейбола. </w:t>
      </w:r>
      <w:r w:rsidRPr="00F5162D">
        <w:rPr>
          <w:rFonts w:ascii="Times New Roman" w:hAnsi="Times New Roman" w:cs="Times New Roman"/>
          <w:color w:val="000000"/>
          <w:spacing w:val="-1"/>
          <w:sz w:val="24"/>
          <w:szCs w:val="24"/>
        </w:rPr>
        <w:t xml:space="preserve">Варианты техники приема и передач мяча. </w:t>
      </w:r>
      <w:r w:rsidRPr="00F5162D">
        <w:rPr>
          <w:rFonts w:ascii="Times New Roman" w:hAnsi="Times New Roman" w:cs="Times New Roman"/>
          <w:color w:val="000000"/>
          <w:spacing w:val="-4"/>
          <w:sz w:val="24"/>
          <w:szCs w:val="24"/>
        </w:rPr>
        <w:t>Варианты подач мяча</w:t>
      </w:r>
      <w:r w:rsidRPr="00F5162D">
        <w:rPr>
          <w:rFonts w:ascii="Times New Roman" w:hAnsi="Times New Roman" w:cs="Times New Roman"/>
          <w:color w:val="000000"/>
          <w:spacing w:val="-1"/>
          <w:sz w:val="24"/>
          <w:szCs w:val="24"/>
        </w:rPr>
        <w:t xml:space="preserve">. </w:t>
      </w:r>
      <w:r w:rsidRPr="00F5162D">
        <w:rPr>
          <w:rFonts w:ascii="Times New Roman" w:hAnsi="Times New Roman" w:cs="Times New Roman"/>
          <w:color w:val="000000"/>
          <w:spacing w:val="-5"/>
          <w:sz w:val="24"/>
          <w:szCs w:val="24"/>
        </w:rPr>
        <w:t>Варианты нападающего удара через сетку.</w:t>
      </w:r>
      <w:r w:rsidRPr="00F5162D">
        <w:rPr>
          <w:rFonts w:ascii="Times New Roman" w:hAnsi="Times New Roman" w:cs="Times New Roman"/>
          <w:color w:val="000000"/>
          <w:spacing w:val="1"/>
          <w:sz w:val="24"/>
          <w:szCs w:val="24"/>
        </w:rPr>
        <w:t xml:space="preserve"> Варианты блокирования нападающих ударов </w:t>
      </w:r>
      <w:r w:rsidRPr="00F5162D">
        <w:rPr>
          <w:rFonts w:ascii="Times New Roman" w:hAnsi="Times New Roman" w:cs="Times New Roman"/>
          <w:color w:val="000000"/>
          <w:spacing w:val="-1"/>
          <w:sz w:val="24"/>
          <w:szCs w:val="24"/>
        </w:rPr>
        <w:t>(</w:t>
      </w:r>
      <w:proofErr w:type="gramStart"/>
      <w:r w:rsidRPr="00F5162D">
        <w:rPr>
          <w:rFonts w:ascii="Times New Roman" w:hAnsi="Times New Roman" w:cs="Times New Roman"/>
          <w:color w:val="000000"/>
          <w:spacing w:val="-1"/>
          <w:sz w:val="24"/>
          <w:szCs w:val="24"/>
        </w:rPr>
        <w:t>одиночное</w:t>
      </w:r>
      <w:proofErr w:type="gramEnd"/>
      <w:r w:rsidRPr="00F5162D">
        <w:rPr>
          <w:rFonts w:ascii="Times New Roman" w:hAnsi="Times New Roman" w:cs="Times New Roman"/>
          <w:color w:val="000000"/>
          <w:spacing w:val="-1"/>
          <w:sz w:val="24"/>
          <w:szCs w:val="24"/>
        </w:rPr>
        <w:t xml:space="preserve"> и вдвоем), страховка.</w:t>
      </w:r>
      <w:r w:rsidRPr="00F5162D">
        <w:rPr>
          <w:rFonts w:ascii="Times New Roman" w:hAnsi="Times New Roman" w:cs="Times New Roman"/>
          <w:color w:val="000000"/>
          <w:spacing w:val="-4"/>
          <w:sz w:val="24"/>
          <w:szCs w:val="24"/>
        </w:rPr>
        <w:t xml:space="preserve"> Индивидуальные, групповые и командные так</w:t>
      </w:r>
      <w:r w:rsidRPr="00F5162D">
        <w:rPr>
          <w:rFonts w:ascii="Times New Roman" w:hAnsi="Times New Roman" w:cs="Times New Roman"/>
          <w:color w:val="000000"/>
          <w:sz w:val="24"/>
          <w:szCs w:val="24"/>
        </w:rPr>
        <w:t>тические действия в нападении и защите.</w:t>
      </w:r>
    </w:p>
    <w:p w:rsidR="00F5162D" w:rsidRPr="00F5162D" w:rsidRDefault="00F5162D" w:rsidP="00F5162D">
      <w:pPr>
        <w:shd w:val="clear" w:color="auto" w:fill="FFFFFF"/>
        <w:spacing w:after="0" w:line="240" w:lineRule="auto"/>
        <w:ind w:left="38" w:right="86" w:firstLine="5"/>
        <w:jc w:val="both"/>
        <w:rPr>
          <w:rFonts w:ascii="Times New Roman" w:hAnsi="Times New Roman" w:cs="Times New Roman"/>
          <w:b/>
          <w:sz w:val="24"/>
          <w:szCs w:val="24"/>
        </w:rPr>
      </w:pPr>
      <w:r w:rsidRPr="00F5162D">
        <w:rPr>
          <w:rFonts w:ascii="Times New Roman" w:hAnsi="Times New Roman" w:cs="Times New Roman"/>
          <w:color w:val="000000"/>
          <w:spacing w:val="3"/>
          <w:sz w:val="24"/>
          <w:szCs w:val="24"/>
        </w:rPr>
        <w:t>Игры и игровые задания с ограни</w:t>
      </w:r>
      <w:r w:rsidRPr="00F5162D">
        <w:rPr>
          <w:rFonts w:ascii="Times New Roman" w:hAnsi="Times New Roman" w:cs="Times New Roman"/>
          <w:color w:val="000000"/>
          <w:spacing w:val="5"/>
          <w:sz w:val="24"/>
          <w:szCs w:val="24"/>
        </w:rPr>
        <w:t xml:space="preserve">ченным числом игроков (2:2,  3:2, </w:t>
      </w:r>
      <w:r w:rsidRPr="00F5162D">
        <w:rPr>
          <w:rFonts w:ascii="Times New Roman" w:hAnsi="Times New Roman" w:cs="Times New Roman"/>
          <w:color w:val="000000"/>
          <w:sz w:val="24"/>
          <w:szCs w:val="24"/>
        </w:rPr>
        <w:t>3:3) и на укороченных площадках.</w:t>
      </w:r>
    </w:p>
    <w:p w:rsidR="00F5162D" w:rsidRPr="00F5162D" w:rsidRDefault="00F5162D" w:rsidP="00F5162D">
      <w:pPr>
        <w:spacing w:after="0" w:line="240" w:lineRule="auto"/>
        <w:ind w:firstLine="540"/>
        <w:rPr>
          <w:rFonts w:ascii="Times New Roman" w:hAnsi="Times New Roman" w:cs="Times New Roman"/>
          <w:color w:val="000000"/>
          <w:spacing w:val="-4"/>
          <w:sz w:val="24"/>
          <w:szCs w:val="24"/>
        </w:rPr>
      </w:pPr>
      <w:r w:rsidRPr="00F5162D">
        <w:rPr>
          <w:rFonts w:ascii="Times New Roman" w:hAnsi="Times New Roman" w:cs="Times New Roman"/>
          <w:b/>
          <w:sz w:val="24"/>
          <w:szCs w:val="24"/>
        </w:rPr>
        <w:t>Гимнастика – 36 часов</w:t>
      </w:r>
    </w:p>
    <w:p w:rsidR="00F5162D" w:rsidRPr="00F5162D" w:rsidRDefault="00F5162D" w:rsidP="00F5162D">
      <w:pPr>
        <w:shd w:val="clear" w:color="auto" w:fill="FFFFFF"/>
        <w:spacing w:after="0" w:line="240" w:lineRule="auto"/>
        <w:ind w:firstLine="426"/>
        <w:jc w:val="both"/>
        <w:rPr>
          <w:rFonts w:ascii="Times New Roman" w:hAnsi="Times New Roman" w:cs="Times New Roman"/>
          <w:color w:val="000000"/>
          <w:spacing w:val="-6"/>
          <w:sz w:val="24"/>
          <w:szCs w:val="24"/>
        </w:rPr>
      </w:pPr>
      <w:r w:rsidRPr="00F5162D">
        <w:rPr>
          <w:rFonts w:ascii="Times New Roman" w:hAnsi="Times New Roman" w:cs="Times New Roman"/>
          <w:color w:val="000000"/>
          <w:spacing w:val="-4"/>
          <w:sz w:val="24"/>
          <w:szCs w:val="24"/>
        </w:rPr>
        <w:t xml:space="preserve">Пройденный в предыдущих классах материал. </w:t>
      </w:r>
      <w:r w:rsidRPr="00F5162D">
        <w:rPr>
          <w:rFonts w:ascii="Times New Roman" w:hAnsi="Times New Roman" w:cs="Times New Roman"/>
          <w:color w:val="000000"/>
          <w:spacing w:val="-6"/>
          <w:sz w:val="24"/>
          <w:szCs w:val="24"/>
        </w:rPr>
        <w:t xml:space="preserve">Повороты кругом в движении. Перестроение из </w:t>
      </w:r>
      <w:r w:rsidRPr="00F5162D">
        <w:rPr>
          <w:rFonts w:ascii="Times New Roman" w:hAnsi="Times New Roman" w:cs="Times New Roman"/>
          <w:color w:val="000000"/>
          <w:spacing w:val="-2"/>
          <w:sz w:val="24"/>
          <w:szCs w:val="24"/>
        </w:rPr>
        <w:t>колонны по одному в колонну по два, по четы</w:t>
      </w:r>
      <w:r w:rsidRPr="00F5162D">
        <w:rPr>
          <w:rFonts w:ascii="Times New Roman" w:hAnsi="Times New Roman" w:cs="Times New Roman"/>
          <w:color w:val="000000"/>
          <w:sz w:val="24"/>
          <w:szCs w:val="24"/>
        </w:rPr>
        <w:t>ре, по восемь в движении.</w:t>
      </w:r>
      <w:r w:rsidRPr="00F5162D">
        <w:rPr>
          <w:rFonts w:ascii="Times New Roman" w:hAnsi="Times New Roman" w:cs="Times New Roman"/>
          <w:color w:val="000000"/>
          <w:spacing w:val="-4"/>
          <w:sz w:val="24"/>
          <w:szCs w:val="24"/>
        </w:rPr>
        <w:t xml:space="preserve"> Комбинации из различных положений и движе</w:t>
      </w:r>
      <w:r w:rsidRPr="00F5162D">
        <w:rPr>
          <w:rFonts w:ascii="Times New Roman" w:hAnsi="Times New Roman" w:cs="Times New Roman"/>
          <w:color w:val="000000"/>
          <w:spacing w:val="1"/>
          <w:sz w:val="24"/>
          <w:szCs w:val="24"/>
        </w:rPr>
        <w:t>ний рук, ног, туловища на месте и в движении,</w:t>
      </w:r>
      <w:r w:rsidRPr="00F5162D">
        <w:rPr>
          <w:rFonts w:ascii="Times New Roman" w:hAnsi="Times New Roman" w:cs="Times New Roman"/>
          <w:color w:val="000000"/>
          <w:spacing w:val="-2"/>
          <w:sz w:val="24"/>
          <w:szCs w:val="24"/>
        </w:rPr>
        <w:t xml:space="preserve"> с набивными мячами </w:t>
      </w:r>
      <w:r w:rsidRPr="00F5162D">
        <w:rPr>
          <w:rFonts w:ascii="Times New Roman" w:hAnsi="Times New Roman" w:cs="Times New Roman"/>
          <w:color w:val="000000"/>
          <w:spacing w:val="-5"/>
          <w:sz w:val="24"/>
          <w:szCs w:val="24"/>
        </w:rPr>
        <w:t>(весом до 5 кг), ганте</w:t>
      </w:r>
      <w:r w:rsidRPr="00F5162D">
        <w:rPr>
          <w:rFonts w:ascii="Times New Roman" w:hAnsi="Times New Roman" w:cs="Times New Roman"/>
          <w:color w:val="000000"/>
          <w:spacing w:val="-2"/>
          <w:sz w:val="24"/>
          <w:szCs w:val="24"/>
        </w:rPr>
        <w:t xml:space="preserve">лями (до 8 кг), гирями </w:t>
      </w:r>
      <w:r w:rsidRPr="00F5162D">
        <w:rPr>
          <w:rFonts w:ascii="Times New Roman" w:hAnsi="Times New Roman" w:cs="Times New Roman"/>
          <w:color w:val="000000"/>
          <w:spacing w:val="-1"/>
          <w:sz w:val="24"/>
          <w:szCs w:val="24"/>
        </w:rPr>
        <w:t xml:space="preserve">(16 и 24 кг), штангой, </w:t>
      </w:r>
      <w:r w:rsidRPr="00F5162D">
        <w:rPr>
          <w:rFonts w:ascii="Times New Roman" w:hAnsi="Times New Roman" w:cs="Times New Roman"/>
          <w:color w:val="000000"/>
          <w:spacing w:val="-3"/>
          <w:sz w:val="24"/>
          <w:szCs w:val="24"/>
        </w:rPr>
        <w:t>на тренажерах, с эс</w:t>
      </w:r>
      <w:r w:rsidRPr="00F5162D">
        <w:rPr>
          <w:rFonts w:ascii="Times New Roman" w:hAnsi="Times New Roman" w:cs="Times New Roman"/>
          <w:color w:val="000000"/>
          <w:spacing w:val="-3"/>
          <w:sz w:val="24"/>
          <w:szCs w:val="24"/>
        </w:rPr>
        <w:softHyphen/>
      </w:r>
      <w:r w:rsidRPr="00F5162D">
        <w:rPr>
          <w:rFonts w:ascii="Times New Roman" w:hAnsi="Times New Roman" w:cs="Times New Roman"/>
          <w:color w:val="000000"/>
          <w:spacing w:val="-6"/>
          <w:sz w:val="24"/>
          <w:szCs w:val="24"/>
        </w:rPr>
        <w:t>пандерами</w:t>
      </w:r>
      <w:r w:rsidRPr="00F5162D">
        <w:rPr>
          <w:rFonts w:ascii="Times New Roman" w:hAnsi="Times New Roman" w:cs="Times New Roman"/>
          <w:color w:val="000000"/>
          <w:spacing w:val="-1"/>
          <w:sz w:val="24"/>
          <w:szCs w:val="24"/>
        </w:rPr>
        <w:t>. Комбинации упраж</w:t>
      </w:r>
      <w:r w:rsidRPr="00F5162D">
        <w:rPr>
          <w:rFonts w:ascii="Times New Roman" w:hAnsi="Times New Roman" w:cs="Times New Roman"/>
          <w:color w:val="000000"/>
          <w:spacing w:val="-4"/>
          <w:sz w:val="24"/>
          <w:szCs w:val="24"/>
        </w:rPr>
        <w:t>нений с обручами, бу</w:t>
      </w:r>
      <w:r w:rsidRPr="00F5162D">
        <w:rPr>
          <w:rFonts w:ascii="Times New Roman" w:hAnsi="Times New Roman" w:cs="Times New Roman"/>
          <w:color w:val="000000"/>
          <w:spacing w:val="-3"/>
          <w:sz w:val="24"/>
          <w:szCs w:val="24"/>
        </w:rPr>
        <w:t>лавами, лентами, ска</w:t>
      </w:r>
      <w:r w:rsidRPr="00F5162D">
        <w:rPr>
          <w:rFonts w:ascii="Times New Roman" w:hAnsi="Times New Roman" w:cs="Times New Roman"/>
          <w:color w:val="000000"/>
          <w:spacing w:val="-3"/>
          <w:sz w:val="24"/>
          <w:szCs w:val="24"/>
        </w:rPr>
        <w:softHyphen/>
      </w:r>
      <w:r w:rsidRPr="00F5162D">
        <w:rPr>
          <w:rFonts w:ascii="Times New Roman" w:hAnsi="Times New Roman" w:cs="Times New Roman"/>
          <w:color w:val="000000"/>
          <w:spacing w:val="-1"/>
          <w:sz w:val="24"/>
          <w:szCs w:val="24"/>
        </w:rPr>
        <w:t xml:space="preserve">калкой, большими </w:t>
      </w:r>
      <w:r w:rsidRPr="00F5162D">
        <w:rPr>
          <w:rFonts w:ascii="Times New Roman" w:hAnsi="Times New Roman" w:cs="Times New Roman"/>
          <w:color w:val="000000"/>
          <w:spacing w:val="-7"/>
          <w:sz w:val="24"/>
          <w:szCs w:val="24"/>
        </w:rPr>
        <w:t>мячами.</w:t>
      </w:r>
      <w:r w:rsidRPr="00F5162D">
        <w:rPr>
          <w:rFonts w:ascii="Times New Roman" w:hAnsi="Times New Roman" w:cs="Times New Roman"/>
          <w:color w:val="000000"/>
          <w:spacing w:val="-5"/>
          <w:sz w:val="24"/>
          <w:szCs w:val="24"/>
        </w:rPr>
        <w:t xml:space="preserve"> Толчком ног подъем в </w:t>
      </w:r>
      <w:r w:rsidRPr="00F5162D">
        <w:rPr>
          <w:rFonts w:ascii="Times New Roman" w:hAnsi="Times New Roman" w:cs="Times New Roman"/>
          <w:color w:val="000000"/>
          <w:spacing w:val="9"/>
          <w:sz w:val="24"/>
          <w:szCs w:val="24"/>
        </w:rPr>
        <w:t xml:space="preserve">упор на верхнюю </w:t>
      </w:r>
      <w:r w:rsidRPr="00F5162D">
        <w:rPr>
          <w:rFonts w:ascii="Times New Roman" w:hAnsi="Times New Roman" w:cs="Times New Roman"/>
          <w:color w:val="000000"/>
          <w:spacing w:val="-2"/>
          <w:sz w:val="24"/>
          <w:szCs w:val="24"/>
        </w:rPr>
        <w:t xml:space="preserve">жердь; толчком двух </w:t>
      </w:r>
      <w:r w:rsidRPr="00F5162D">
        <w:rPr>
          <w:rFonts w:ascii="Times New Roman" w:hAnsi="Times New Roman" w:cs="Times New Roman"/>
          <w:color w:val="000000"/>
          <w:spacing w:val="-6"/>
          <w:sz w:val="24"/>
          <w:szCs w:val="24"/>
        </w:rPr>
        <w:t xml:space="preserve">ног вис углом. </w:t>
      </w:r>
      <w:r w:rsidRPr="00F5162D">
        <w:rPr>
          <w:rFonts w:ascii="Times New Roman" w:hAnsi="Times New Roman" w:cs="Times New Roman"/>
          <w:color w:val="000000"/>
          <w:spacing w:val="-5"/>
          <w:sz w:val="24"/>
          <w:szCs w:val="24"/>
        </w:rPr>
        <w:t xml:space="preserve">Равновесие на нижней жерди; упор присев на </w:t>
      </w:r>
      <w:r w:rsidRPr="00F5162D">
        <w:rPr>
          <w:rFonts w:ascii="Times New Roman" w:hAnsi="Times New Roman" w:cs="Times New Roman"/>
          <w:color w:val="000000"/>
          <w:spacing w:val="1"/>
          <w:sz w:val="24"/>
          <w:szCs w:val="24"/>
        </w:rPr>
        <w:t xml:space="preserve">одной ноге, махом </w:t>
      </w:r>
      <w:r w:rsidRPr="00F5162D">
        <w:rPr>
          <w:rFonts w:ascii="Times New Roman" w:hAnsi="Times New Roman" w:cs="Times New Roman"/>
          <w:color w:val="000000"/>
          <w:spacing w:val="-4"/>
          <w:sz w:val="24"/>
          <w:szCs w:val="24"/>
        </w:rPr>
        <w:t>соскок.</w:t>
      </w:r>
    </w:p>
    <w:p w:rsidR="00F5162D" w:rsidRPr="00F5162D" w:rsidRDefault="00F5162D" w:rsidP="00F5162D">
      <w:pPr>
        <w:shd w:val="clear" w:color="auto" w:fill="FFFFFF"/>
        <w:tabs>
          <w:tab w:val="left" w:pos="2048"/>
          <w:tab w:val="left" w:pos="2331"/>
        </w:tabs>
        <w:spacing w:after="0" w:line="240" w:lineRule="auto"/>
        <w:ind w:firstLine="426"/>
        <w:jc w:val="both"/>
        <w:rPr>
          <w:rFonts w:ascii="Times New Roman" w:hAnsi="Times New Roman" w:cs="Times New Roman"/>
          <w:b/>
          <w:i/>
          <w:sz w:val="24"/>
          <w:szCs w:val="24"/>
        </w:rPr>
      </w:pPr>
      <w:r w:rsidRPr="00F5162D">
        <w:rPr>
          <w:rFonts w:ascii="Times New Roman" w:hAnsi="Times New Roman" w:cs="Times New Roman"/>
          <w:color w:val="000000"/>
          <w:spacing w:val="-6"/>
          <w:sz w:val="24"/>
          <w:szCs w:val="24"/>
        </w:rPr>
        <w:t>Прыжок ноги врозь че</w:t>
      </w:r>
      <w:r w:rsidRPr="00F5162D">
        <w:rPr>
          <w:rFonts w:ascii="Times New Roman" w:hAnsi="Times New Roman" w:cs="Times New Roman"/>
          <w:color w:val="000000"/>
          <w:spacing w:val="-5"/>
          <w:sz w:val="24"/>
          <w:szCs w:val="24"/>
        </w:rPr>
        <w:t>рез коня в длину высо</w:t>
      </w:r>
      <w:r w:rsidRPr="00F5162D">
        <w:rPr>
          <w:rFonts w:ascii="Times New Roman" w:hAnsi="Times New Roman" w:cs="Times New Roman"/>
          <w:color w:val="000000"/>
          <w:spacing w:val="-1"/>
          <w:sz w:val="24"/>
          <w:szCs w:val="24"/>
        </w:rPr>
        <w:t xml:space="preserve">той 115-120 см (10 </w:t>
      </w:r>
      <w:proofErr w:type="spellStart"/>
      <w:r w:rsidRPr="00F5162D">
        <w:rPr>
          <w:rFonts w:ascii="Times New Roman" w:hAnsi="Times New Roman" w:cs="Times New Roman"/>
          <w:color w:val="000000"/>
          <w:spacing w:val="-1"/>
          <w:sz w:val="24"/>
          <w:szCs w:val="24"/>
        </w:rPr>
        <w:t>кл</w:t>
      </w:r>
      <w:proofErr w:type="spellEnd"/>
      <w:r w:rsidRPr="00F5162D">
        <w:rPr>
          <w:rFonts w:ascii="Times New Roman" w:hAnsi="Times New Roman" w:cs="Times New Roman"/>
          <w:color w:val="000000"/>
          <w:spacing w:val="-1"/>
          <w:sz w:val="24"/>
          <w:szCs w:val="24"/>
        </w:rPr>
        <w:t xml:space="preserve">.) </w:t>
      </w:r>
      <w:r w:rsidRPr="00F5162D">
        <w:rPr>
          <w:rFonts w:ascii="Times New Roman" w:hAnsi="Times New Roman" w:cs="Times New Roman"/>
          <w:color w:val="000000"/>
          <w:spacing w:val="4"/>
          <w:sz w:val="24"/>
          <w:szCs w:val="24"/>
        </w:rPr>
        <w:t xml:space="preserve">и 120-125 см (11 </w:t>
      </w:r>
      <w:proofErr w:type="spellStart"/>
      <w:r w:rsidRPr="00F5162D">
        <w:rPr>
          <w:rFonts w:ascii="Times New Roman" w:hAnsi="Times New Roman" w:cs="Times New Roman"/>
          <w:color w:val="000000"/>
          <w:spacing w:val="4"/>
          <w:sz w:val="24"/>
          <w:szCs w:val="24"/>
        </w:rPr>
        <w:t>кл</w:t>
      </w:r>
      <w:proofErr w:type="spellEnd"/>
      <w:r w:rsidRPr="00F5162D">
        <w:rPr>
          <w:rFonts w:ascii="Times New Roman" w:hAnsi="Times New Roman" w:cs="Times New Roman"/>
          <w:color w:val="000000"/>
          <w:spacing w:val="4"/>
          <w:sz w:val="24"/>
          <w:szCs w:val="24"/>
        </w:rPr>
        <w:t>.</w:t>
      </w:r>
      <w:proofErr w:type="gramStart"/>
      <w:r w:rsidRPr="00F5162D">
        <w:rPr>
          <w:rFonts w:ascii="Times New Roman" w:hAnsi="Times New Roman" w:cs="Times New Roman"/>
          <w:color w:val="000000"/>
          <w:spacing w:val="4"/>
          <w:sz w:val="24"/>
          <w:szCs w:val="24"/>
        </w:rPr>
        <w:t>)(</w:t>
      </w:r>
      <w:proofErr w:type="gramEnd"/>
      <w:r w:rsidRPr="00F5162D">
        <w:rPr>
          <w:rFonts w:ascii="Times New Roman" w:hAnsi="Times New Roman" w:cs="Times New Roman"/>
          <w:color w:val="000000"/>
          <w:spacing w:val="4"/>
          <w:sz w:val="24"/>
          <w:szCs w:val="24"/>
        </w:rPr>
        <w:t>Ю).</w:t>
      </w:r>
      <w:r w:rsidRPr="00F5162D">
        <w:rPr>
          <w:rFonts w:ascii="Times New Roman" w:hAnsi="Times New Roman" w:cs="Times New Roman"/>
          <w:color w:val="000000"/>
          <w:spacing w:val="-6"/>
          <w:sz w:val="24"/>
          <w:szCs w:val="24"/>
        </w:rPr>
        <w:t xml:space="preserve"> </w:t>
      </w:r>
      <w:proofErr w:type="gramStart"/>
      <w:r w:rsidRPr="00F5162D">
        <w:rPr>
          <w:rFonts w:ascii="Times New Roman" w:hAnsi="Times New Roman" w:cs="Times New Roman"/>
          <w:color w:val="000000"/>
          <w:spacing w:val="-6"/>
          <w:sz w:val="24"/>
          <w:szCs w:val="24"/>
        </w:rPr>
        <w:t>Прыжок углом с раз</w:t>
      </w:r>
      <w:r w:rsidRPr="00F5162D">
        <w:rPr>
          <w:rFonts w:ascii="Times New Roman" w:hAnsi="Times New Roman" w:cs="Times New Roman"/>
          <w:color w:val="000000"/>
          <w:spacing w:val="-7"/>
          <w:sz w:val="24"/>
          <w:szCs w:val="24"/>
        </w:rPr>
        <w:t>бега под углом к сна</w:t>
      </w:r>
      <w:r w:rsidRPr="00F5162D">
        <w:rPr>
          <w:rFonts w:ascii="Times New Roman" w:hAnsi="Times New Roman" w:cs="Times New Roman"/>
          <w:color w:val="000000"/>
          <w:spacing w:val="-8"/>
          <w:sz w:val="24"/>
          <w:szCs w:val="24"/>
        </w:rPr>
        <w:t xml:space="preserve">ряду и толчком одной </w:t>
      </w:r>
      <w:r w:rsidRPr="00F5162D">
        <w:rPr>
          <w:rFonts w:ascii="Times New Roman" w:hAnsi="Times New Roman" w:cs="Times New Roman"/>
          <w:color w:val="000000"/>
          <w:spacing w:val="-6"/>
          <w:sz w:val="24"/>
          <w:szCs w:val="24"/>
        </w:rPr>
        <w:t xml:space="preserve">ногой (конь в ширину, </w:t>
      </w:r>
      <w:r w:rsidRPr="00F5162D">
        <w:rPr>
          <w:rFonts w:ascii="Times New Roman" w:hAnsi="Times New Roman" w:cs="Times New Roman"/>
          <w:color w:val="000000"/>
          <w:spacing w:val="-4"/>
          <w:sz w:val="24"/>
          <w:szCs w:val="24"/>
        </w:rPr>
        <w:t>высота 105-115 см (Д).</w:t>
      </w:r>
      <w:proofErr w:type="gramEnd"/>
      <w:r w:rsidRPr="00F5162D">
        <w:rPr>
          <w:rFonts w:ascii="Times New Roman" w:hAnsi="Times New Roman" w:cs="Times New Roman"/>
          <w:color w:val="000000"/>
          <w:spacing w:val="-4"/>
          <w:sz w:val="24"/>
          <w:szCs w:val="24"/>
        </w:rPr>
        <w:t xml:space="preserve"> </w:t>
      </w:r>
      <w:r w:rsidRPr="00F5162D">
        <w:rPr>
          <w:rFonts w:ascii="Times New Roman" w:hAnsi="Times New Roman" w:cs="Times New Roman"/>
          <w:color w:val="000000"/>
          <w:spacing w:val="-3"/>
          <w:sz w:val="24"/>
          <w:szCs w:val="24"/>
        </w:rPr>
        <w:t>Длинный кувырок че</w:t>
      </w:r>
      <w:r w:rsidRPr="00F5162D">
        <w:rPr>
          <w:rFonts w:ascii="Times New Roman" w:hAnsi="Times New Roman" w:cs="Times New Roman"/>
          <w:color w:val="000000"/>
          <w:spacing w:val="-6"/>
          <w:sz w:val="24"/>
          <w:szCs w:val="24"/>
        </w:rPr>
        <w:t>рез препятствие на вы</w:t>
      </w:r>
      <w:r w:rsidRPr="00F5162D">
        <w:rPr>
          <w:rFonts w:ascii="Times New Roman" w:hAnsi="Times New Roman" w:cs="Times New Roman"/>
          <w:color w:val="000000"/>
          <w:spacing w:val="2"/>
          <w:sz w:val="24"/>
          <w:szCs w:val="24"/>
        </w:rPr>
        <w:t xml:space="preserve">соте до 90 см; стойка </w:t>
      </w:r>
      <w:r w:rsidRPr="00F5162D">
        <w:rPr>
          <w:rFonts w:ascii="Times New Roman" w:hAnsi="Times New Roman" w:cs="Times New Roman"/>
          <w:color w:val="000000"/>
          <w:spacing w:val="-4"/>
          <w:sz w:val="24"/>
          <w:szCs w:val="24"/>
        </w:rPr>
        <w:t xml:space="preserve">на руках с помощью; кувырок назад через </w:t>
      </w:r>
      <w:r w:rsidRPr="00F5162D">
        <w:rPr>
          <w:rFonts w:ascii="Times New Roman" w:hAnsi="Times New Roman" w:cs="Times New Roman"/>
          <w:color w:val="000000"/>
          <w:spacing w:val="-6"/>
          <w:sz w:val="24"/>
          <w:szCs w:val="24"/>
        </w:rPr>
        <w:t>стойку на руках с помощью. Переворот бо</w:t>
      </w:r>
      <w:r w:rsidRPr="00F5162D">
        <w:rPr>
          <w:rFonts w:ascii="Times New Roman" w:hAnsi="Times New Roman" w:cs="Times New Roman"/>
          <w:color w:val="000000"/>
          <w:spacing w:val="-7"/>
          <w:sz w:val="24"/>
          <w:szCs w:val="24"/>
        </w:rPr>
        <w:t xml:space="preserve">ком; прыжки в глубину, высота 150—180 см. </w:t>
      </w:r>
      <w:r w:rsidRPr="00F5162D">
        <w:rPr>
          <w:rFonts w:ascii="Times New Roman" w:hAnsi="Times New Roman" w:cs="Times New Roman"/>
          <w:color w:val="000000"/>
          <w:spacing w:val="-2"/>
          <w:sz w:val="24"/>
          <w:szCs w:val="24"/>
        </w:rPr>
        <w:t xml:space="preserve">Комбинации из ранее </w:t>
      </w:r>
      <w:r w:rsidRPr="00F5162D">
        <w:rPr>
          <w:rFonts w:ascii="Times New Roman" w:hAnsi="Times New Roman" w:cs="Times New Roman"/>
          <w:color w:val="000000"/>
          <w:spacing w:val="-5"/>
          <w:sz w:val="24"/>
          <w:szCs w:val="24"/>
        </w:rPr>
        <w:t xml:space="preserve">освоенных элементов (Ю). </w:t>
      </w:r>
      <w:r w:rsidRPr="00F5162D">
        <w:rPr>
          <w:rFonts w:ascii="Times New Roman" w:hAnsi="Times New Roman" w:cs="Times New Roman"/>
          <w:color w:val="000000"/>
          <w:spacing w:val="-3"/>
          <w:sz w:val="24"/>
          <w:szCs w:val="24"/>
        </w:rPr>
        <w:t xml:space="preserve">Сед углом; стоя на </w:t>
      </w:r>
      <w:r w:rsidRPr="00F5162D">
        <w:rPr>
          <w:rFonts w:ascii="Times New Roman" w:hAnsi="Times New Roman" w:cs="Times New Roman"/>
          <w:color w:val="000000"/>
          <w:spacing w:val="-4"/>
          <w:sz w:val="24"/>
          <w:szCs w:val="24"/>
        </w:rPr>
        <w:t xml:space="preserve">коленях наклон назад; </w:t>
      </w:r>
      <w:r w:rsidRPr="00F5162D">
        <w:rPr>
          <w:rFonts w:ascii="Times New Roman" w:hAnsi="Times New Roman" w:cs="Times New Roman"/>
          <w:color w:val="000000"/>
          <w:spacing w:val="-1"/>
          <w:sz w:val="24"/>
          <w:szCs w:val="24"/>
        </w:rPr>
        <w:t>стойка на лопатках.</w:t>
      </w:r>
      <w:r w:rsidRPr="00F5162D">
        <w:rPr>
          <w:rFonts w:ascii="Times New Roman" w:hAnsi="Times New Roman" w:cs="Times New Roman"/>
          <w:color w:val="000000"/>
          <w:spacing w:val="-5"/>
          <w:sz w:val="24"/>
          <w:szCs w:val="24"/>
        </w:rPr>
        <w:t xml:space="preserve"> Комбинации </w:t>
      </w:r>
      <w:proofErr w:type="spellStart"/>
      <w:r w:rsidRPr="00F5162D">
        <w:rPr>
          <w:rFonts w:ascii="Times New Roman" w:hAnsi="Times New Roman" w:cs="Times New Roman"/>
          <w:color w:val="000000"/>
          <w:spacing w:val="-5"/>
          <w:sz w:val="24"/>
          <w:szCs w:val="24"/>
        </w:rPr>
        <w:t>общеразвивающих</w:t>
      </w:r>
      <w:proofErr w:type="spellEnd"/>
      <w:r w:rsidRPr="00F5162D">
        <w:rPr>
          <w:rFonts w:ascii="Times New Roman" w:hAnsi="Times New Roman" w:cs="Times New Roman"/>
          <w:color w:val="000000"/>
          <w:spacing w:val="-5"/>
          <w:sz w:val="24"/>
          <w:szCs w:val="24"/>
        </w:rPr>
        <w:t xml:space="preserve"> упражнений без предметов и с предметами; то же с различными </w:t>
      </w:r>
      <w:r w:rsidRPr="00F5162D">
        <w:rPr>
          <w:rFonts w:ascii="Times New Roman" w:hAnsi="Times New Roman" w:cs="Times New Roman"/>
          <w:color w:val="000000"/>
          <w:spacing w:val="-3"/>
          <w:sz w:val="24"/>
          <w:szCs w:val="24"/>
        </w:rPr>
        <w:t xml:space="preserve">способами ходьбы, бега, прыжков, вращений, </w:t>
      </w:r>
      <w:r w:rsidRPr="00F5162D">
        <w:rPr>
          <w:rFonts w:ascii="Times New Roman" w:hAnsi="Times New Roman" w:cs="Times New Roman"/>
          <w:color w:val="000000"/>
          <w:spacing w:val="-5"/>
          <w:sz w:val="24"/>
          <w:szCs w:val="24"/>
        </w:rPr>
        <w:t xml:space="preserve">акробатических упражнений. </w:t>
      </w:r>
      <w:r w:rsidRPr="00F5162D">
        <w:rPr>
          <w:rFonts w:ascii="Times New Roman" w:hAnsi="Times New Roman" w:cs="Times New Roman"/>
          <w:color w:val="000000"/>
          <w:spacing w:val="-2"/>
          <w:sz w:val="24"/>
          <w:szCs w:val="24"/>
        </w:rPr>
        <w:t xml:space="preserve">Упражнения с гимнастической скамейкой, на </w:t>
      </w:r>
      <w:r w:rsidRPr="00F5162D">
        <w:rPr>
          <w:rFonts w:ascii="Times New Roman" w:hAnsi="Times New Roman" w:cs="Times New Roman"/>
          <w:color w:val="000000"/>
          <w:spacing w:val="1"/>
          <w:sz w:val="24"/>
          <w:szCs w:val="24"/>
        </w:rPr>
        <w:t xml:space="preserve">гимнастическом бревне, на гимнастической </w:t>
      </w:r>
      <w:r w:rsidRPr="00F5162D">
        <w:rPr>
          <w:rFonts w:ascii="Times New Roman" w:hAnsi="Times New Roman" w:cs="Times New Roman"/>
          <w:color w:val="000000"/>
          <w:spacing w:val="-5"/>
          <w:sz w:val="24"/>
          <w:szCs w:val="24"/>
        </w:rPr>
        <w:t>стенке, гимнастических снарядах. Акробатичес</w:t>
      </w:r>
      <w:r w:rsidRPr="00F5162D">
        <w:rPr>
          <w:rFonts w:ascii="Times New Roman" w:hAnsi="Times New Roman" w:cs="Times New Roman"/>
          <w:color w:val="000000"/>
          <w:spacing w:val="-3"/>
          <w:sz w:val="24"/>
          <w:szCs w:val="24"/>
        </w:rPr>
        <w:t>кие упражнения. Упражнения на батуте, под</w:t>
      </w:r>
      <w:r w:rsidRPr="00F5162D">
        <w:rPr>
          <w:rFonts w:ascii="Times New Roman" w:hAnsi="Times New Roman" w:cs="Times New Roman"/>
          <w:color w:val="000000"/>
          <w:spacing w:val="-4"/>
          <w:sz w:val="24"/>
          <w:szCs w:val="24"/>
        </w:rPr>
        <w:t>кидном мостике, прыжки в глубину с вращениями. Эстафеты, игры, полосы препятствий с ис</w:t>
      </w:r>
      <w:r w:rsidRPr="00F5162D">
        <w:rPr>
          <w:rFonts w:ascii="Times New Roman" w:hAnsi="Times New Roman" w:cs="Times New Roman"/>
          <w:color w:val="000000"/>
          <w:spacing w:val="-1"/>
          <w:sz w:val="24"/>
          <w:szCs w:val="24"/>
        </w:rPr>
        <w:t xml:space="preserve">пользованием гимнастического инвентаря и </w:t>
      </w:r>
      <w:r w:rsidRPr="00F5162D">
        <w:rPr>
          <w:rFonts w:ascii="Times New Roman" w:hAnsi="Times New Roman" w:cs="Times New Roman"/>
          <w:color w:val="000000"/>
          <w:spacing w:val="-2"/>
          <w:sz w:val="24"/>
          <w:szCs w:val="24"/>
        </w:rPr>
        <w:t>упражнений. Ритмическая гимнастика.</w:t>
      </w:r>
      <w:r w:rsidRPr="00F5162D">
        <w:rPr>
          <w:rFonts w:ascii="Times New Roman" w:hAnsi="Times New Roman" w:cs="Times New Roman"/>
          <w:color w:val="000000"/>
          <w:spacing w:val="-8"/>
          <w:sz w:val="24"/>
          <w:szCs w:val="24"/>
        </w:rPr>
        <w:t xml:space="preserve"> Лазанье по двум канатам </w:t>
      </w:r>
      <w:r w:rsidRPr="00F5162D">
        <w:rPr>
          <w:rFonts w:ascii="Times New Roman" w:hAnsi="Times New Roman" w:cs="Times New Roman"/>
          <w:color w:val="000000"/>
          <w:spacing w:val="-3"/>
          <w:sz w:val="24"/>
          <w:szCs w:val="24"/>
        </w:rPr>
        <w:t xml:space="preserve">без помощи ног и по </w:t>
      </w:r>
      <w:r w:rsidRPr="00F5162D">
        <w:rPr>
          <w:rFonts w:ascii="Times New Roman" w:hAnsi="Times New Roman" w:cs="Times New Roman"/>
          <w:color w:val="000000"/>
          <w:sz w:val="24"/>
          <w:szCs w:val="24"/>
        </w:rPr>
        <w:t>одному канату с по</w:t>
      </w:r>
      <w:r w:rsidRPr="00F5162D">
        <w:rPr>
          <w:rFonts w:ascii="Times New Roman" w:hAnsi="Times New Roman" w:cs="Times New Roman"/>
          <w:color w:val="000000"/>
          <w:spacing w:val="-7"/>
          <w:sz w:val="24"/>
          <w:szCs w:val="24"/>
        </w:rPr>
        <w:t xml:space="preserve">мощью ног на скорость. </w:t>
      </w:r>
      <w:r w:rsidRPr="00F5162D">
        <w:rPr>
          <w:rFonts w:ascii="Times New Roman" w:hAnsi="Times New Roman" w:cs="Times New Roman"/>
          <w:color w:val="000000"/>
          <w:spacing w:val="-6"/>
          <w:sz w:val="24"/>
          <w:szCs w:val="24"/>
        </w:rPr>
        <w:t>Лазанье по шесту, гим</w:t>
      </w:r>
      <w:r w:rsidRPr="00F5162D">
        <w:rPr>
          <w:rFonts w:ascii="Times New Roman" w:hAnsi="Times New Roman" w:cs="Times New Roman"/>
          <w:color w:val="000000"/>
          <w:spacing w:val="-6"/>
          <w:sz w:val="24"/>
          <w:szCs w:val="24"/>
        </w:rPr>
        <w:softHyphen/>
      </w:r>
      <w:r w:rsidRPr="00F5162D">
        <w:rPr>
          <w:rFonts w:ascii="Times New Roman" w:hAnsi="Times New Roman" w:cs="Times New Roman"/>
          <w:color w:val="000000"/>
          <w:spacing w:val="-3"/>
          <w:sz w:val="24"/>
          <w:szCs w:val="24"/>
        </w:rPr>
        <w:t xml:space="preserve">настической лестнице, </w:t>
      </w:r>
      <w:r w:rsidRPr="00F5162D">
        <w:rPr>
          <w:rFonts w:ascii="Times New Roman" w:hAnsi="Times New Roman" w:cs="Times New Roman"/>
          <w:color w:val="000000"/>
          <w:spacing w:val="-6"/>
          <w:sz w:val="24"/>
          <w:szCs w:val="24"/>
        </w:rPr>
        <w:t>стенке без помощи ног, п</w:t>
      </w:r>
      <w:r w:rsidRPr="00F5162D">
        <w:rPr>
          <w:rFonts w:ascii="Times New Roman" w:hAnsi="Times New Roman" w:cs="Times New Roman"/>
          <w:color w:val="000000"/>
          <w:spacing w:val="-9"/>
          <w:sz w:val="24"/>
          <w:szCs w:val="24"/>
        </w:rPr>
        <w:t>одтягивания. Упражне</w:t>
      </w:r>
      <w:r w:rsidRPr="00F5162D">
        <w:rPr>
          <w:rFonts w:ascii="Times New Roman" w:hAnsi="Times New Roman" w:cs="Times New Roman"/>
          <w:color w:val="000000"/>
          <w:spacing w:val="-7"/>
          <w:sz w:val="24"/>
          <w:szCs w:val="24"/>
        </w:rPr>
        <w:t>ния в висах и упорах, со штангой, гирей, гантеля</w:t>
      </w:r>
      <w:r w:rsidRPr="00F5162D">
        <w:rPr>
          <w:rFonts w:ascii="Times New Roman" w:hAnsi="Times New Roman" w:cs="Times New Roman"/>
          <w:color w:val="000000"/>
          <w:spacing w:val="-3"/>
          <w:sz w:val="24"/>
          <w:szCs w:val="24"/>
        </w:rPr>
        <w:t>ми, набивными мячами.</w:t>
      </w:r>
    </w:p>
    <w:p w:rsidR="00F5162D" w:rsidRPr="00F5162D" w:rsidRDefault="00F5162D" w:rsidP="00F5162D">
      <w:pPr>
        <w:spacing w:after="0" w:line="240" w:lineRule="auto"/>
        <w:ind w:firstLine="540"/>
        <w:jc w:val="both"/>
        <w:rPr>
          <w:rFonts w:ascii="Times New Roman" w:hAnsi="Times New Roman" w:cs="Times New Roman"/>
          <w:b/>
          <w:color w:val="000000"/>
          <w:spacing w:val="-1"/>
          <w:sz w:val="24"/>
          <w:szCs w:val="24"/>
        </w:rPr>
      </w:pPr>
      <w:r w:rsidRPr="00F5162D">
        <w:rPr>
          <w:rFonts w:ascii="Times New Roman" w:hAnsi="Times New Roman" w:cs="Times New Roman"/>
          <w:b/>
          <w:i/>
          <w:sz w:val="24"/>
          <w:szCs w:val="24"/>
        </w:rPr>
        <w:t>На знания о физической культуре.</w:t>
      </w:r>
      <w:r w:rsidRPr="00F5162D">
        <w:rPr>
          <w:rFonts w:ascii="Times New Roman" w:hAnsi="Times New Roman" w:cs="Times New Roman"/>
          <w:b/>
          <w:i/>
          <w:color w:val="000000"/>
          <w:spacing w:val="-1"/>
          <w:sz w:val="24"/>
          <w:szCs w:val="24"/>
        </w:rPr>
        <w:t xml:space="preserve"> </w:t>
      </w:r>
      <w:r w:rsidRPr="00F5162D">
        <w:rPr>
          <w:rFonts w:ascii="Times New Roman" w:hAnsi="Times New Roman" w:cs="Times New Roman"/>
          <w:color w:val="000000"/>
          <w:spacing w:val="-1"/>
          <w:sz w:val="24"/>
          <w:szCs w:val="24"/>
        </w:rPr>
        <w:t>Значение гимнастических упражнений</w:t>
      </w:r>
      <w:r w:rsidRPr="00F5162D">
        <w:rPr>
          <w:rFonts w:ascii="Times New Roman" w:hAnsi="Times New Roman" w:cs="Times New Roman"/>
          <w:b/>
          <w:i/>
          <w:color w:val="000000"/>
          <w:spacing w:val="-1"/>
          <w:sz w:val="24"/>
          <w:szCs w:val="24"/>
        </w:rPr>
        <w:t xml:space="preserve"> </w:t>
      </w:r>
      <w:r w:rsidRPr="00F5162D">
        <w:rPr>
          <w:rFonts w:ascii="Times New Roman" w:hAnsi="Times New Roman" w:cs="Times New Roman"/>
          <w:color w:val="000000"/>
          <w:spacing w:val="-1"/>
          <w:sz w:val="24"/>
          <w:szCs w:val="24"/>
        </w:rPr>
        <w:t>для развития координационных способностей; страховка и помощь во время занятий; обеспечение техники безопасности; история Олимпийских игр древности и современности. Спортсмены, тренеры – олимпийцы Белгородской области. Олимпийское движение, олимпиада в Сочи – 2014. Олимпийские традиции, принципы, правила, символика.</w:t>
      </w:r>
    </w:p>
    <w:p w:rsidR="00F5162D" w:rsidRPr="00F5162D" w:rsidRDefault="00F5162D" w:rsidP="00F5162D">
      <w:pPr>
        <w:spacing w:after="0" w:line="240" w:lineRule="auto"/>
        <w:ind w:firstLine="540"/>
        <w:rPr>
          <w:rStyle w:val="FontStyle52"/>
          <w:rFonts w:ascii="Times New Roman" w:hAnsi="Times New Roman" w:cs="Times New Roman"/>
          <w:b w:val="0"/>
          <w:sz w:val="24"/>
          <w:szCs w:val="24"/>
        </w:rPr>
      </w:pPr>
      <w:r w:rsidRPr="00F5162D">
        <w:rPr>
          <w:rFonts w:ascii="Times New Roman" w:hAnsi="Times New Roman" w:cs="Times New Roman"/>
          <w:b/>
          <w:color w:val="000000"/>
          <w:spacing w:val="-1"/>
          <w:sz w:val="24"/>
          <w:szCs w:val="24"/>
        </w:rPr>
        <w:lastRenderedPageBreak/>
        <w:t>Лыжная подготовка –36 часов</w:t>
      </w:r>
    </w:p>
    <w:p w:rsidR="00F5162D" w:rsidRPr="00F5162D" w:rsidRDefault="00F5162D" w:rsidP="00F5162D">
      <w:pPr>
        <w:pStyle w:val="Style15"/>
        <w:widowControl/>
        <w:tabs>
          <w:tab w:val="left" w:pos="542"/>
        </w:tabs>
        <w:spacing w:line="240" w:lineRule="auto"/>
        <w:ind w:firstLine="540"/>
        <w:rPr>
          <w:rFonts w:ascii="Times New Roman" w:hAnsi="Times New Roman" w:cs="Times New Roman"/>
          <w:b/>
        </w:rPr>
      </w:pPr>
      <w:r w:rsidRPr="00F5162D">
        <w:rPr>
          <w:rStyle w:val="FontStyle52"/>
          <w:rFonts w:ascii="Times New Roman" w:hAnsi="Times New Roman" w:cs="Times New Roman"/>
          <w:b w:val="0"/>
          <w:sz w:val="24"/>
          <w:szCs w:val="24"/>
        </w:rPr>
        <w:t xml:space="preserve"> Переход с хода на ход в зависимости от условий дистанции и состояния лыжни. Элементы тактики лыжных гонок: распределение сил, лидирование, обгон, финиширование и др. Прохождение дистанции до 5 км</w:t>
      </w:r>
      <w:proofErr w:type="gramStart"/>
      <w:r w:rsidRPr="00F5162D">
        <w:rPr>
          <w:rStyle w:val="FontStyle52"/>
          <w:rFonts w:ascii="Times New Roman" w:hAnsi="Times New Roman" w:cs="Times New Roman"/>
          <w:b w:val="0"/>
          <w:sz w:val="24"/>
          <w:szCs w:val="24"/>
        </w:rPr>
        <w:t>.(</w:t>
      </w:r>
      <w:proofErr w:type="gramEnd"/>
      <w:r w:rsidRPr="00F5162D">
        <w:rPr>
          <w:rStyle w:val="FontStyle52"/>
          <w:rFonts w:ascii="Times New Roman" w:hAnsi="Times New Roman" w:cs="Times New Roman"/>
          <w:b w:val="0"/>
          <w:sz w:val="24"/>
          <w:szCs w:val="24"/>
        </w:rPr>
        <w:t>девушки) и до 8 км.(юноши). Игры на лыжах.</w:t>
      </w:r>
    </w:p>
    <w:p w:rsidR="00F5162D" w:rsidRPr="00F5162D" w:rsidRDefault="00F5162D" w:rsidP="00F5162D">
      <w:pPr>
        <w:spacing w:after="0" w:line="240" w:lineRule="auto"/>
        <w:ind w:firstLine="540"/>
        <w:rPr>
          <w:rFonts w:ascii="Times New Roman" w:hAnsi="Times New Roman" w:cs="Times New Roman"/>
          <w:i/>
          <w:color w:val="000000"/>
          <w:sz w:val="24"/>
          <w:szCs w:val="24"/>
        </w:rPr>
      </w:pPr>
      <w:r w:rsidRPr="00F5162D">
        <w:rPr>
          <w:rFonts w:ascii="Times New Roman" w:hAnsi="Times New Roman" w:cs="Times New Roman"/>
          <w:b/>
          <w:sz w:val="24"/>
          <w:szCs w:val="24"/>
        </w:rPr>
        <w:t>Единоборства – 18 часов</w:t>
      </w:r>
    </w:p>
    <w:p w:rsidR="00F5162D" w:rsidRPr="00F5162D" w:rsidRDefault="00F5162D" w:rsidP="00F5162D">
      <w:pPr>
        <w:shd w:val="clear" w:color="auto" w:fill="FFFFFF"/>
        <w:spacing w:after="0" w:line="240" w:lineRule="auto"/>
        <w:ind w:firstLine="540"/>
        <w:jc w:val="both"/>
        <w:rPr>
          <w:rFonts w:ascii="Times New Roman" w:hAnsi="Times New Roman" w:cs="Times New Roman"/>
          <w:i/>
          <w:color w:val="000000"/>
          <w:spacing w:val="-5"/>
          <w:sz w:val="24"/>
          <w:szCs w:val="24"/>
        </w:rPr>
      </w:pPr>
      <w:r w:rsidRPr="00F5162D">
        <w:rPr>
          <w:rFonts w:ascii="Times New Roman" w:hAnsi="Times New Roman" w:cs="Times New Roman"/>
          <w:i/>
          <w:color w:val="000000"/>
          <w:sz w:val="24"/>
          <w:szCs w:val="24"/>
        </w:rPr>
        <w:t xml:space="preserve">На овладение </w:t>
      </w:r>
      <w:r w:rsidRPr="00F5162D">
        <w:rPr>
          <w:rFonts w:ascii="Times New Roman" w:hAnsi="Times New Roman" w:cs="Times New Roman"/>
          <w:i/>
          <w:color w:val="000000"/>
          <w:spacing w:val="1"/>
          <w:sz w:val="24"/>
          <w:szCs w:val="24"/>
        </w:rPr>
        <w:t>техникой при</w:t>
      </w:r>
      <w:r w:rsidRPr="00F5162D">
        <w:rPr>
          <w:rFonts w:ascii="Times New Roman" w:hAnsi="Times New Roman" w:cs="Times New Roman"/>
          <w:i/>
          <w:color w:val="000000"/>
          <w:spacing w:val="-7"/>
          <w:sz w:val="24"/>
          <w:szCs w:val="24"/>
        </w:rPr>
        <w:t>емов.</w:t>
      </w:r>
      <w:r w:rsidRPr="00F5162D">
        <w:rPr>
          <w:rFonts w:ascii="Times New Roman" w:hAnsi="Times New Roman" w:cs="Times New Roman"/>
          <w:sz w:val="24"/>
          <w:szCs w:val="24"/>
        </w:rPr>
        <w:t xml:space="preserve"> </w:t>
      </w:r>
      <w:r w:rsidRPr="00F5162D">
        <w:rPr>
          <w:rFonts w:ascii="Times New Roman" w:hAnsi="Times New Roman" w:cs="Times New Roman"/>
          <w:color w:val="000000"/>
          <w:spacing w:val="3"/>
          <w:sz w:val="24"/>
          <w:szCs w:val="24"/>
        </w:rPr>
        <w:t xml:space="preserve">Стойки и передвижения в стойке. Захваты рук и </w:t>
      </w:r>
      <w:r w:rsidRPr="00F5162D">
        <w:rPr>
          <w:rFonts w:ascii="Times New Roman" w:hAnsi="Times New Roman" w:cs="Times New Roman"/>
          <w:color w:val="000000"/>
          <w:spacing w:val="-3"/>
          <w:sz w:val="24"/>
          <w:szCs w:val="24"/>
        </w:rPr>
        <w:t xml:space="preserve">туловища. Освобождение от захватов. Приемы </w:t>
      </w:r>
      <w:r w:rsidRPr="00F5162D">
        <w:rPr>
          <w:rFonts w:ascii="Times New Roman" w:hAnsi="Times New Roman" w:cs="Times New Roman"/>
          <w:color w:val="000000"/>
          <w:spacing w:val="-4"/>
          <w:sz w:val="24"/>
          <w:szCs w:val="24"/>
        </w:rPr>
        <w:t xml:space="preserve">борьбы за выгодное положение. Борьба за предмет. </w:t>
      </w:r>
      <w:r w:rsidRPr="00F5162D">
        <w:rPr>
          <w:rFonts w:ascii="Times New Roman" w:hAnsi="Times New Roman" w:cs="Times New Roman"/>
          <w:color w:val="000000"/>
          <w:spacing w:val="-2"/>
          <w:sz w:val="24"/>
          <w:szCs w:val="24"/>
        </w:rPr>
        <w:t>Упражнения по овладению приемами страховки.</w:t>
      </w:r>
    </w:p>
    <w:p w:rsidR="00F5162D" w:rsidRPr="00F5162D" w:rsidRDefault="00F5162D" w:rsidP="00F5162D">
      <w:pPr>
        <w:shd w:val="clear" w:color="auto" w:fill="FFFFFF"/>
        <w:spacing w:after="0" w:line="240" w:lineRule="auto"/>
        <w:ind w:firstLine="540"/>
        <w:jc w:val="both"/>
        <w:rPr>
          <w:rFonts w:ascii="Times New Roman" w:hAnsi="Times New Roman" w:cs="Times New Roman"/>
          <w:i/>
          <w:color w:val="000000"/>
          <w:spacing w:val="-2"/>
          <w:sz w:val="24"/>
          <w:szCs w:val="24"/>
        </w:rPr>
      </w:pPr>
      <w:r w:rsidRPr="00F5162D">
        <w:rPr>
          <w:rFonts w:ascii="Times New Roman" w:hAnsi="Times New Roman" w:cs="Times New Roman"/>
          <w:i/>
          <w:color w:val="000000"/>
          <w:spacing w:val="-5"/>
          <w:sz w:val="24"/>
          <w:szCs w:val="24"/>
        </w:rPr>
        <w:t xml:space="preserve">На развитие </w:t>
      </w:r>
      <w:r w:rsidRPr="00F5162D">
        <w:rPr>
          <w:rFonts w:ascii="Times New Roman" w:hAnsi="Times New Roman" w:cs="Times New Roman"/>
          <w:i/>
          <w:color w:val="000000"/>
          <w:spacing w:val="-7"/>
          <w:sz w:val="24"/>
          <w:szCs w:val="24"/>
        </w:rPr>
        <w:t>координационных способнос</w:t>
      </w:r>
      <w:r w:rsidRPr="00F5162D">
        <w:rPr>
          <w:rFonts w:ascii="Times New Roman" w:hAnsi="Times New Roman" w:cs="Times New Roman"/>
          <w:i/>
          <w:color w:val="000000"/>
          <w:spacing w:val="-10"/>
          <w:sz w:val="24"/>
          <w:szCs w:val="24"/>
        </w:rPr>
        <w:t>тей.</w:t>
      </w:r>
      <w:r w:rsidRPr="00F5162D">
        <w:rPr>
          <w:rFonts w:ascii="Times New Roman" w:hAnsi="Times New Roman" w:cs="Times New Roman"/>
          <w:sz w:val="24"/>
          <w:szCs w:val="24"/>
        </w:rPr>
        <w:t xml:space="preserve"> </w:t>
      </w:r>
      <w:r w:rsidRPr="00F5162D">
        <w:rPr>
          <w:rFonts w:ascii="Times New Roman" w:hAnsi="Times New Roman" w:cs="Times New Roman"/>
          <w:color w:val="000000"/>
          <w:spacing w:val="-1"/>
          <w:sz w:val="24"/>
          <w:szCs w:val="24"/>
        </w:rPr>
        <w:t xml:space="preserve">Пройденный материал по приемам единоборств. </w:t>
      </w:r>
      <w:r w:rsidRPr="00F5162D">
        <w:rPr>
          <w:rFonts w:ascii="Times New Roman" w:hAnsi="Times New Roman" w:cs="Times New Roman"/>
          <w:color w:val="000000"/>
          <w:spacing w:val="-2"/>
          <w:sz w:val="24"/>
          <w:szCs w:val="24"/>
        </w:rPr>
        <w:t xml:space="preserve">Подвижные игры типа «Выталкивание из круга», </w:t>
      </w:r>
      <w:r w:rsidRPr="00F5162D">
        <w:rPr>
          <w:rFonts w:ascii="Times New Roman" w:hAnsi="Times New Roman" w:cs="Times New Roman"/>
          <w:color w:val="000000"/>
          <w:spacing w:val="-3"/>
          <w:sz w:val="24"/>
          <w:szCs w:val="24"/>
        </w:rPr>
        <w:t>«Бой петухов», «Часовые и разведчики», «</w:t>
      </w:r>
      <w:proofErr w:type="spellStart"/>
      <w:r w:rsidRPr="00F5162D">
        <w:rPr>
          <w:rFonts w:ascii="Times New Roman" w:hAnsi="Times New Roman" w:cs="Times New Roman"/>
          <w:color w:val="000000"/>
          <w:spacing w:val="-3"/>
          <w:sz w:val="24"/>
          <w:szCs w:val="24"/>
        </w:rPr>
        <w:t>Перетя</w:t>
      </w:r>
      <w:r w:rsidRPr="00F5162D">
        <w:rPr>
          <w:rFonts w:ascii="Times New Roman" w:hAnsi="Times New Roman" w:cs="Times New Roman"/>
          <w:color w:val="000000"/>
          <w:spacing w:val="1"/>
          <w:sz w:val="24"/>
          <w:szCs w:val="24"/>
        </w:rPr>
        <w:t>гивание</w:t>
      </w:r>
      <w:proofErr w:type="spellEnd"/>
      <w:r w:rsidRPr="00F5162D">
        <w:rPr>
          <w:rFonts w:ascii="Times New Roman" w:hAnsi="Times New Roman" w:cs="Times New Roman"/>
          <w:color w:val="000000"/>
          <w:spacing w:val="1"/>
          <w:sz w:val="24"/>
          <w:szCs w:val="24"/>
        </w:rPr>
        <w:t xml:space="preserve"> в парах» и т. п.</w:t>
      </w:r>
    </w:p>
    <w:p w:rsidR="00F5162D" w:rsidRPr="00F5162D" w:rsidRDefault="00F5162D" w:rsidP="00F5162D">
      <w:pPr>
        <w:shd w:val="clear" w:color="auto" w:fill="FFFFFF"/>
        <w:spacing w:after="0" w:line="240" w:lineRule="auto"/>
        <w:ind w:firstLine="540"/>
        <w:jc w:val="both"/>
        <w:rPr>
          <w:rFonts w:ascii="Times New Roman" w:hAnsi="Times New Roman" w:cs="Times New Roman"/>
          <w:i/>
          <w:color w:val="000000"/>
          <w:spacing w:val="-2"/>
          <w:sz w:val="24"/>
          <w:szCs w:val="24"/>
        </w:rPr>
      </w:pPr>
      <w:r w:rsidRPr="00F5162D">
        <w:rPr>
          <w:rFonts w:ascii="Times New Roman" w:hAnsi="Times New Roman" w:cs="Times New Roman"/>
          <w:i/>
          <w:color w:val="000000"/>
          <w:spacing w:val="-2"/>
          <w:sz w:val="24"/>
          <w:szCs w:val="24"/>
        </w:rPr>
        <w:t>На развитие силовых спо</w:t>
      </w:r>
      <w:r w:rsidRPr="00F5162D">
        <w:rPr>
          <w:rFonts w:ascii="Times New Roman" w:hAnsi="Times New Roman" w:cs="Times New Roman"/>
          <w:i/>
          <w:color w:val="000000"/>
          <w:spacing w:val="-1"/>
          <w:sz w:val="24"/>
          <w:szCs w:val="24"/>
        </w:rPr>
        <w:t xml:space="preserve">собностей и </w:t>
      </w:r>
      <w:r w:rsidRPr="00F5162D">
        <w:rPr>
          <w:rFonts w:ascii="Times New Roman" w:hAnsi="Times New Roman" w:cs="Times New Roman"/>
          <w:i/>
          <w:color w:val="000000"/>
          <w:spacing w:val="-2"/>
          <w:sz w:val="24"/>
          <w:szCs w:val="24"/>
        </w:rPr>
        <w:t>силовой вы</w:t>
      </w:r>
      <w:r w:rsidRPr="00F5162D">
        <w:rPr>
          <w:rFonts w:ascii="Times New Roman" w:hAnsi="Times New Roman" w:cs="Times New Roman"/>
          <w:i/>
          <w:color w:val="000000"/>
          <w:spacing w:val="-6"/>
          <w:sz w:val="24"/>
          <w:szCs w:val="24"/>
        </w:rPr>
        <w:t xml:space="preserve">носливости. </w:t>
      </w:r>
      <w:r w:rsidRPr="00F5162D">
        <w:rPr>
          <w:rFonts w:ascii="Times New Roman" w:hAnsi="Times New Roman" w:cs="Times New Roman"/>
          <w:color w:val="000000"/>
          <w:spacing w:val="-1"/>
          <w:sz w:val="24"/>
          <w:szCs w:val="24"/>
        </w:rPr>
        <w:t>Силовые  упражнения и единоборства в парах.</w:t>
      </w:r>
    </w:p>
    <w:p w:rsidR="00F5162D" w:rsidRPr="00F5162D" w:rsidRDefault="00F5162D" w:rsidP="00F5162D">
      <w:pPr>
        <w:shd w:val="clear" w:color="auto" w:fill="FFFFFF"/>
        <w:spacing w:after="0" w:line="240" w:lineRule="auto"/>
        <w:ind w:firstLine="540"/>
        <w:jc w:val="both"/>
        <w:rPr>
          <w:rFonts w:ascii="Times New Roman" w:hAnsi="Times New Roman" w:cs="Times New Roman"/>
          <w:i/>
          <w:color w:val="000000"/>
          <w:spacing w:val="-6"/>
          <w:sz w:val="24"/>
          <w:szCs w:val="24"/>
        </w:rPr>
      </w:pPr>
      <w:r w:rsidRPr="00F5162D">
        <w:rPr>
          <w:rFonts w:ascii="Times New Roman" w:hAnsi="Times New Roman" w:cs="Times New Roman"/>
          <w:i/>
          <w:color w:val="000000"/>
          <w:spacing w:val="-2"/>
          <w:sz w:val="24"/>
          <w:szCs w:val="24"/>
        </w:rPr>
        <w:t xml:space="preserve">На знания о </w:t>
      </w:r>
      <w:r w:rsidRPr="00F5162D">
        <w:rPr>
          <w:rFonts w:ascii="Times New Roman" w:hAnsi="Times New Roman" w:cs="Times New Roman"/>
          <w:i/>
          <w:color w:val="000000"/>
          <w:spacing w:val="-3"/>
          <w:sz w:val="24"/>
          <w:szCs w:val="24"/>
        </w:rPr>
        <w:t xml:space="preserve">физической </w:t>
      </w:r>
      <w:r w:rsidRPr="00F5162D">
        <w:rPr>
          <w:rFonts w:ascii="Times New Roman" w:hAnsi="Times New Roman" w:cs="Times New Roman"/>
          <w:i/>
          <w:color w:val="000000"/>
          <w:spacing w:val="-11"/>
          <w:sz w:val="24"/>
          <w:szCs w:val="24"/>
        </w:rPr>
        <w:t xml:space="preserve">культуре. </w:t>
      </w:r>
      <w:r w:rsidRPr="00F5162D">
        <w:rPr>
          <w:rFonts w:ascii="Times New Roman" w:hAnsi="Times New Roman" w:cs="Times New Roman"/>
          <w:color w:val="000000"/>
          <w:spacing w:val="-2"/>
          <w:sz w:val="24"/>
          <w:szCs w:val="24"/>
        </w:rPr>
        <w:t xml:space="preserve">Виды единоборств. Правила поведения учащихся </w:t>
      </w:r>
      <w:r w:rsidRPr="00F5162D">
        <w:rPr>
          <w:rFonts w:ascii="Times New Roman" w:hAnsi="Times New Roman" w:cs="Times New Roman"/>
          <w:color w:val="000000"/>
          <w:spacing w:val="2"/>
          <w:sz w:val="24"/>
          <w:szCs w:val="24"/>
        </w:rPr>
        <w:t>во время занятий. Гигиена борца. Влияние заня</w:t>
      </w:r>
      <w:r w:rsidRPr="00F5162D">
        <w:rPr>
          <w:rFonts w:ascii="Times New Roman" w:hAnsi="Times New Roman" w:cs="Times New Roman"/>
          <w:color w:val="000000"/>
          <w:spacing w:val="1"/>
          <w:sz w:val="24"/>
          <w:szCs w:val="24"/>
        </w:rPr>
        <w:t>тий единоборствами на организм человека и раз</w:t>
      </w:r>
      <w:r w:rsidRPr="00F5162D">
        <w:rPr>
          <w:rFonts w:ascii="Times New Roman" w:hAnsi="Times New Roman" w:cs="Times New Roman"/>
          <w:color w:val="000000"/>
          <w:spacing w:val="-2"/>
          <w:sz w:val="24"/>
          <w:szCs w:val="24"/>
        </w:rPr>
        <w:t>витие его координационных и кондиционных спо</w:t>
      </w:r>
      <w:r w:rsidRPr="00F5162D">
        <w:rPr>
          <w:rFonts w:ascii="Times New Roman" w:hAnsi="Times New Roman" w:cs="Times New Roman"/>
          <w:color w:val="000000"/>
          <w:spacing w:val="-1"/>
          <w:sz w:val="24"/>
          <w:szCs w:val="24"/>
        </w:rPr>
        <w:t>собностей. Оказание первой помощи при травмах.</w:t>
      </w:r>
    </w:p>
    <w:p w:rsidR="00F5162D" w:rsidRPr="00F5162D" w:rsidRDefault="00F5162D" w:rsidP="00F5162D">
      <w:pPr>
        <w:shd w:val="clear" w:color="auto" w:fill="FFFFFF"/>
        <w:spacing w:after="0" w:line="240" w:lineRule="auto"/>
        <w:ind w:firstLine="540"/>
        <w:jc w:val="both"/>
        <w:rPr>
          <w:rFonts w:ascii="Times New Roman" w:hAnsi="Times New Roman" w:cs="Times New Roman"/>
          <w:i/>
          <w:color w:val="000000"/>
          <w:spacing w:val="-3"/>
          <w:sz w:val="24"/>
          <w:szCs w:val="24"/>
        </w:rPr>
      </w:pPr>
      <w:r w:rsidRPr="00F5162D">
        <w:rPr>
          <w:rFonts w:ascii="Times New Roman" w:hAnsi="Times New Roman" w:cs="Times New Roman"/>
          <w:i/>
          <w:color w:val="000000"/>
          <w:spacing w:val="-6"/>
          <w:sz w:val="24"/>
          <w:szCs w:val="24"/>
        </w:rPr>
        <w:t>Самостоятель</w:t>
      </w:r>
      <w:r w:rsidRPr="00F5162D">
        <w:rPr>
          <w:rFonts w:ascii="Times New Roman" w:hAnsi="Times New Roman" w:cs="Times New Roman"/>
          <w:i/>
          <w:color w:val="000000"/>
          <w:sz w:val="24"/>
          <w:szCs w:val="24"/>
        </w:rPr>
        <w:t xml:space="preserve">ные занятия. </w:t>
      </w:r>
      <w:r w:rsidRPr="00F5162D">
        <w:rPr>
          <w:rFonts w:ascii="Times New Roman" w:hAnsi="Times New Roman" w:cs="Times New Roman"/>
          <w:color w:val="000000"/>
          <w:sz w:val="24"/>
          <w:szCs w:val="24"/>
        </w:rPr>
        <w:t>Упражнения в парах, овладение</w:t>
      </w:r>
      <w:r w:rsidRPr="00F5162D">
        <w:rPr>
          <w:rFonts w:ascii="Times New Roman" w:hAnsi="Times New Roman" w:cs="Times New Roman"/>
          <w:color w:val="000000"/>
          <w:spacing w:val="-2"/>
          <w:sz w:val="24"/>
          <w:szCs w:val="24"/>
        </w:rPr>
        <w:t xml:space="preserve"> приемами страховки, подвижные игры.</w:t>
      </w:r>
      <w:r w:rsidRPr="00F5162D">
        <w:rPr>
          <w:rFonts w:ascii="Times New Roman" w:hAnsi="Times New Roman" w:cs="Times New Roman"/>
          <w:sz w:val="24"/>
          <w:szCs w:val="24"/>
        </w:rPr>
        <w:t xml:space="preserve"> </w:t>
      </w:r>
    </w:p>
    <w:p w:rsidR="0079693E" w:rsidRPr="00F5162D" w:rsidRDefault="00F5162D" w:rsidP="00F5162D">
      <w:pPr>
        <w:spacing w:after="0" w:line="240" w:lineRule="auto"/>
        <w:jc w:val="both"/>
        <w:rPr>
          <w:rFonts w:ascii="Times New Roman" w:hAnsi="Times New Roman" w:cs="Times New Roman"/>
          <w:sz w:val="24"/>
          <w:szCs w:val="24"/>
        </w:rPr>
      </w:pPr>
      <w:r w:rsidRPr="00F5162D">
        <w:rPr>
          <w:rFonts w:ascii="Times New Roman" w:hAnsi="Times New Roman" w:cs="Times New Roman"/>
          <w:i/>
          <w:color w:val="000000"/>
          <w:spacing w:val="-3"/>
          <w:sz w:val="24"/>
          <w:szCs w:val="24"/>
        </w:rPr>
        <w:t xml:space="preserve">На овладение </w:t>
      </w:r>
      <w:r w:rsidRPr="00F5162D">
        <w:rPr>
          <w:rFonts w:ascii="Times New Roman" w:hAnsi="Times New Roman" w:cs="Times New Roman"/>
          <w:i/>
          <w:color w:val="000000"/>
          <w:spacing w:val="-5"/>
          <w:sz w:val="24"/>
          <w:szCs w:val="24"/>
        </w:rPr>
        <w:t>организаторс</w:t>
      </w:r>
      <w:r w:rsidRPr="00F5162D">
        <w:rPr>
          <w:rFonts w:ascii="Times New Roman" w:hAnsi="Times New Roman" w:cs="Times New Roman"/>
          <w:i/>
          <w:color w:val="000000"/>
          <w:spacing w:val="-1"/>
          <w:sz w:val="24"/>
          <w:szCs w:val="24"/>
        </w:rPr>
        <w:t>кими способ</w:t>
      </w:r>
      <w:r w:rsidRPr="00F5162D">
        <w:rPr>
          <w:rFonts w:ascii="Times New Roman" w:hAnsi="Times New Roman" w:cs="Times New Roman"/>
          <w:i/>
          <w:color w:val="000000"/>
          <w:spacing w:val="-5"/>
          <w:sz w:val="24"/>
          <w:szCs w:val="24"/>
        </w:rPr>
        <w:t xml:space="preserve">ностями. </w:t>
      </w:r>
      <w:r w:rsidRPr="00F5162D">
        <w:rPr>
          <w:rFonts w:ascii="Times New Roman" w:hAnsi="Times New Roman" w:cs="Times New Roman"/>
          <w:color w:val="000000"/>
          <w:spacing w:val="-2"/>
          <w:sz w:val="24"/>
          <w:szCs w:val="24"/>
        </w:rPr>
        <w:t>Подготовка мест занятий. Выполнение обязанностей командира отделения, помощника судьи. Ока</w:t>
      </w:r>
      <w:r w:rsidRPr="00F5162D">
        <w:rPr>
          <w:rFonts w:ascii="Times New Roman" w:hAnsi="Times New Roman" w:cs="Times New Roman"/>
          <w:color w:val="000000"/>
          <w:spacing w:val="-3"/>
          <w:sz w:val="24"/>
          <w:szCs w:val="24"/>
        </w:rPr>
        <w:t>зание помощи слабоуспевающим товарищам в ов</w:t>
      </w:r>
      <w:r w:rsidRPr="00F5162D">
        <w:rPr>
          <w:rFonts w:ascii="Times New Roman" w:hAnsi="Times New Roman" w:cs="Times New Roman"/>
          <w:color w:val="000000"/>
          <w:spacing w:val="-2"/>
          <w:sz w:val="24"/>
          <w:szCs w:val="24"/>
        </w:rPr>
        <w:t>ладении программным материалом</w:t>
      </w:r>
      <w:r w:rsidRPr="00F5162D">
        <w:rPr>
          <w:rFonts w:ascii="Times New Roman" w:hAnsi="Times New Roman" w:cs="Times New Roman"/>
          <w:i/>
          <w:color w:val="000000"/>
          <w:spacing w:val="-5"/>
          <w:sz w:val="24"/>
          <w:szCs w:val="24"/>
        </w:rPr>
        <w:t>.</w:t>
      </w:r>
    </w:p>
    <w:p w:rsidR="000E34D7" w:rsidRDefault="00D66868" w:rsidP="00F5162D">
      <w:pPr>
        <w:spacing w:after="0" w:line="240" w:lineRule="auto"/>
        <w:jc w:val="center"/>
        <w:rPr>
          <w:rFonts w:ascii="Times New Roman" w:hAnsi="Times New Roman" w:cs="Times New Roman"/>
          <w:b/>
          <w:sz w:val="24"/>
          <w:szCs w:val="24"/>
        </w:rPr>
      </w:pPr>
      <w:r w:rsidRPr="0079693E">
        <w:rPr>
          <w:rFonts w:ascii="Times New Roman" w:hAnsi="Times New Roman" w:cs="Times New Roman"/>
          <w:b/>
          <w:sz w:val="24"/>
          <w:szCs w:val="24"/>
        </w:rPr>
        <w:t xml:space="preserve">Тематическое планирование </w:t>
      </w:r>
    </w:p>
    <w:p w:rsidR="00F5162D" w:rsidRPr="0079693E" w:rsidRDefault="00F5162D" w:rsidP="00F5162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 класс</w:t>
      </w:r>
    </w:p>
    <w:tbl>
      <w:tblPr>
        <w:tblW w:w="1272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07"/>
        <w:gridCol w:w="8150"/>
        <w:gridCol w:w="1694"/>
        <w:gridCol w:w="7"/>
        <w:gridCol w:w="23"/>
        <w:gridCol w:w="119"/>
        <w:gridCol w:w="647"/>
        <w:gridCol w:w="786"/>
        <w:gridCol w:w="787"/>
      </w:tblGrid>
      <w:tr w:rsidR="00F5162D" w:rsidRPr="00F5162D" w:rsidTr="0056577E">
        <w:trPr>
          <w:gridAfter w:val="4"/>
          <w:wAfter w:w="2339" w:type="dxa"/>
          <w:trHeight w:val="720"/>
        </w:trPr>
        <w:tc>
          <w:tcPr>
            <w:tcW w:w="507" w:type="dxa"/>
            <w:vMerge w:val="restart"/>
            <w:shd w:val="clear" w:color="auto" w:fill="auto"/>
          </w:tcPr>
          <w:p w:rsidR="00F5162D" w:rsidRPr="00F5162D" w:rsidRDefault="00F5162D" w:rsidP="00F5162D">
            <w:pPr>
              <w:snapToGrid w:val="0"/>
              <w:spacing w:after="0" w:line="240" w:lineRule="auto"/>
              <w:jc w:val="center"/>
              <w:rPr>
                <w:rFonts w:ascii="Times New Roman" w:hAnsi="Times New Roman" w:cs="Times New Roman"/>
                <w:b/>
                <w:sz w:val="24"/>
                <w:szCs w:val="24"/>
              </w:rPr>
            </w:pPr>
            <w:r w:rsidRPr="00F5162D">
              <w:rPr>
                <w:rFonts w:ascii="Times New Roman" w:hAnsi="Times New Roman" w:cs="Times New Roman"/>
                <w:b/>
                <w:sz w:val="24"/>
                <w:szCs w:val="24"/>
              </w:rPr>
              <w:t>№ урока</w:t>
            </w:r>
          </w:p>
        </w:tc>
        <w:tc>
          <w:tcPr>
            <w:tcW w:w="8150" w:type="dxa"/>
            <w:vMerge w:val="restart"/>
            <w:shd w:val="clear" w:color="auto" w:fill="auto"/>
          </w:tcPr>
          <w:p w:rsidR="00F5162D" w:rsidRPr="00F5162D" w:rsidRDefault="00F5162D" w:rsidP="00F5162D">
            <w:pPr>
              <w:snapToGrid w:val="0"/>
              <w:spacing w:after="0" w:line="240" w:lineRule="auto"/>
              <w:jc w:val="center"/>
              <w:rPr>
                <w:rFonts w:ascii="Times New Roman" w:hAnsi="Times New Roman" w:cs="Times New Roman"/>
                <w:b/>
                <w:sz w:val="24"/>
                <w:szCs w:val="24"/>
              </w:rPr>
            </w:pPr>
            <w:r w:rsidRPr="00F5162D">
              <w:rPr>
                <w:rFonts w:ascii="Times New Roman" w:hAnsi="Times New Roman" w:cs="Times New Roman"/>
                <w:b/>
                <w:sz w:val="24"/>
                <w:szCs w:val="24"/>
              </w:rPr>
              <w:t>Тема урока</w:t>
            </w:r>
            <w:r w:rsidRPr="00F5162D">
              <w:rPr>
                <w:rFonts w:ascii="Times New Roman" w:hAnsi="Times New Roman" w:cs="Times New Roman"/>
                <w:b/>
                <w:sz w:val="24"/>
                <w:szCs w:val="24"/>
                <w:lang w:val="en-US"/>
              </w:rPr>
              <w:t>/</w:t>
            </w:r>
            <w:r w:rsidRPr="00F5162D">
              <w:rPr>
                <w:rFonts w:ascii="Times New Roman" w:hAnsi="Times New Roman" w:cs="Times New Roman"/>
                <w:b/>
                <w:sz w:val="24"/>
                <w:szCs w:val="24"/>
              </w:rPr>
              <w:t>Раздел</w:t>
            </w:r>
          </w:p>
        </w:tc>
        <w:tc>
          <w:tcPr>
            <w:tcW w:w="1694" w:type="dxa"/>
            <w:vMerge w:val="restart"/>
            <w:shd w:val="clear" w:color="auto" w:fill="auto"/>
          </w:tcPr>
          <w:p w:rsidR="00F5162D" w:rsidRPr="00F5162D" w:rsidRDefault="00F5162D" w:rsidP="00F5162D">
            <w:pPr>
              <w:snapToGrid w:val="0"/>
              <w:spacing w:after="0" w:line="240" w:lineRule="auto"/>
              <w:jc w:val="center"/>
              <w:rPr>
                <w:rFonts w:ascii="Times New Roman" w:hAnsi="Times New Roman" w:cs="Times New Roman"/>
                <w:b/>
                <w:sz w:val="24"/>
                <w:szCs w:val="24"/>
              </w:rPr>
            </w:pPr>
            <w:r w:rsidRPr="00F5162D">
              <w:rPr>
                <w:rFonts w:ascii="Times New Roman" w:hAnsi="Times New Roman" w:cs="Times New Roman"/>
                <w:b/>
                <w:sz w:val="24"/>
                <w:szCs w:val="24"/>
              </w:rPr>
              <w:t>Часы учебного времени</w:t>
            </w:r>
          </w:p>
        </w:tc>
        <w:tc>
          <w:tcPr>
            <w:tcW w:w="30" w:type="dxa"/>
            <w:gridSpan w:val="2"/>
          </w:tcPr>
          <w:p w:rsidR="00F5162D" w:rsidRPr="00F5162D" w:rsidRDefault="00F5162D" w:rsidP="00F5162D">
            <w:pPr>
              <w:snapToGrid w:val="0"/>
              <w:spacing w:after="0" w:line="240" w:lineRule="auto"/>
              <w:jc w:val="center"/>
              <w:rPr>
                <w:rFonts w:ascii="Times New Roman" w:hAnsi="Times New Roman" w:cs="Times New Roman"/>
                <w:b/>
                <w:sz w:val="24"/>
                <w:szCs w:val="24"/>
              </w:rPr>
            </w:pPr>
          </w:p>
        </w:tc>
      </w:tr>
      <w:tr w:rsidR="00F5162D" w:rsidRPr="00F5162D" w:rsidTr="0056577E">
        <w:trPr>
          <w:gridAfter w:val="6"/>
          <w:wAfter w:w="2369" w:type="dxa"/>
          <w:trHeight w:val="509"/>
        </w:trPr>
        <w:tc>
          <w:tcPr>
            <w:tcW w:w="507" w:type="dxa"/>
            <w:vMerge/>
            <w:shd w:val="clear" w:color="auto" w:fill="auto"/>
          </w:tcPr>
          <w:p w:rsidR="00F5162D" w:rsidRPr="00F5162D" w:rsidRDefault="00F5162D" w:rsidP="00F5162D">
            <w:pPr>
              <w:snapToGrid w:val="0"/>
              <w:spacing w:after="0" w:line="240" w:lineRule="auto"/>
              <w:rPr>
                <w:rFonts w:ascii="Times New Roman" w:hAnsi="Times New Roman" w:cs="Times New Roman"/>
                <w:b/>
                <w:sz w:val="24"/>
                <w:szCs w:val="24"/>
              </w:rPr>
            </w:pPr>
          </w:p>
        </w:tc>
        <w:tc>
          <w:tcPr>
            <w:tcW w:w="8150" w:type="dxa"/>
            <w:vMerge/>
            <w:shd w:val="clear" w:color="auto" w:fill="auto"/>
          </w:tcPr>
          <w:p w:rsidR="00F5162D" w:rsidRPr="00F5162D" w:rsidRDefault="00F5162D" w:rsidP="00F5162D">
            <w:pPr>
              <w:snapToGrid w:val="0"/>
              <w:spacing w:after="0" w:line="240" w:lineRule="auto"/>
              <w:rPr>
                <w:rFonts w:ascii="Times New Roman" w:hAnsi="Times New Roman" w:cs="Times New Roman"/>
                <w:b/>
                <w:sz w:val="24"/>
                <w:szCs w:val="24"/>
              </w:rPr>
            </w:pPr>
          </w:p>
        </w:tc>
        <w:tc>
          <w:tcPr>
            <w:tcW w:w="1694" w:type="dxa"/>
            <w:vMerge/>
            <w:shd w:val="clear" w:color="auto" w:fill="auto"/>
          </w:tcPr>
          <w:p w:rsidR="00F5162D" w:rsidRPr="00F5162D" w:rsidRDefault="00F5162D" w:rsidP="00F5162D">
            <w:pPr>
              <w:snapToGrid w:val="0"/>
              <w:spacing w:after="0" w:line="240" w:lineRule="auto"/>
              <w:rPr>
                <w:rFonts w:ascii="Times New Roman" w:hAnsi="Times New Roman" w:cs="Times New Roman"/>
                <w:b/>
                <w:sz w:val="24"/>
                <w:szCs w:val="24"/>
              </w:rPr>
            </w:pPr>
          </w:p>
        </w:tc>
      </w:tr>
      <w:tr w:rsidR="00F5162D" w:rsidRPr="00F5162D" w:rsidTr="0056577E">
        <w:trPr>
          <w:gridAfter w:val="6"/>
          <w:wAfter w:w="2369" w:type="dxa"/>
        </w:trPr>
        <w:tc>
          <w:tcPr>
            <w:tcW w:w="8657" w:type="dxa"/>
            <w:gridSpan w:val="2"/>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b/>
                <w:sz w:val="24"/>
                <w:szCs w:val="24"/>
              </w:rPr>
              <w:t>Легкая атлетика</w:t>
            </w:r>
          </w:p>
        </w:tc>
        <w:tc>
          <w:tcPr>
            <w:tcW w:w="1694" w:type="dxa"/>
          </w:tcPr>
          <w:p w:rsidR="00F5162D" w:rsidRPr="00F5162D" w:rsidRDefault="00F5162D" w:rsidP="00F5162D">
            <w:pPr>
              <w:snapToGrid w:val="0"/>
              <w:spacing w:after="0" w:line="240" w:lineRule="auto"/>
              <w:jc w:val="center"/>
              <w:rPr>
                <w:rFonts w:ascii="Times New Roman" w:hAnsi="Times New Roman" w:cs="Times New Roman"/>
                <w:b/>
                <w:sz w:val="24"/>
                <w:szCs w:val="24"/>
              </w:rPr>
            </w:pPr>
            <w:r w:rsidRPr="00F5162D">
              <w:rPr>
                <w:rFonts w:ascii="Times New Roman" w:hAnsi="Times New Roman" w:cs="Times New Roman"/>
                <w:b/>
                <w:sz w:val="24"/>
                <w:szCs w:val="24"/>
              </w:rPr>
              <w:t>12</w:t>
            </w: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1</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Вводный инструктаж. Правила </w:t>
            </w:r>
            <w:proofErr w:type="gramStart"/>
            <w:r w:rsidRPr="00F5162D">
              <w:rPr>
                <w:rFonts w:ascii="Times New Roman" w:hAnsi="Times New Roman" w:cs="Times New Roman"/>
                <w:sz w:val="24"/>
                <w:szCs w:val="24"/>
              </w:rPr>
              <w:t>т/б</w:t>
            </w:r>
            <w:proofErr w:type="gramEnd"/>
            <w:r w:rsidRPr="00F5162D">
              <w:rPr>
                <w:rFonts w:ascii="Times New Roman" w:hAnsi="Times New Roman" w:cs="Times New Roman"/>
                <w:sz w:val="24"/>
                <w:szCs w:val="24"/>
              </w:rPr>
              <w:t xml:space="preserve"> на уроках легкой атлетики, предупреждение травматизма. Повторение техники высокого и низкого старта. Обучение технике эстафетного бега.</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2</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Т.П.Правовые основы физической культуры и спорта. Повторение техники стартового разгона. Закрепление техники эстафетного бега. Совершенствование техники высокого и низкого старта.</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3</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4</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Т.П.Знания и умения выпускника в итоге изучения курса физической культуры. Совершенствование техники эстафетного бега. </w:t>
            </w:r>
            <w:proofErr w:type="gramStart"/>
            <w:r w:rsidRPr="00F5162D">
              <w:rPr>
                <w:rFonts w:ascii="Times New Roman" w:hAnsi="Times New Roman" w:cs="Times New Roman"/>
                <w:sz w:val="24"/>
                <w:szCs w:val="24"/>
              </w:rPr>
              <w:t>Сдача к. у, бег 30 м. Бег в переменном темпе до 15 минут.</w:t>
            </w:r>
            <w:proofErr w:type="gramEnd"/>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5</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Т.П.Понятие о физической культуре личности. Совершенствование техники стартового разгона. 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у, техника эстафетного бега. Бег в переменном темпе 1500 м.</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6</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7</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Т.П.Физкультура и спо</w:t>
            </w:r>
            <w:proofErr w:type="gramStart"/>
            <w:r w:rsidRPr="00F5162D">
              <w:rPr>
                <w:rFonts w:ascii="Times New Roman" w:hAnsi="Times New Roman" w:cs="Times New Roman"/>
                <w:sz w:val="24"/>
                <w:szCs w:val="24"/>
              </w:rPr>
              <w:t>рт в пр</w:t>
            </w:r>
            <w:proofErr w:type="gramEnd"/>
            <w:r w:rsidRPr="00F5162D">
              <w:rPr>
                <w:rFonts w:ascii="Times New Roman" w:hAnsi="Times New Roman" w:cs="Times New Roman"/>
                <w:sz w:val="24"/>
                <w:szCs w:val="24"/>
              </w:rPr>
              <w:t xml:space="preserve">офилактике заболеваний. Обучение технике метания гранаты на дальность. 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xml:space="preserve">. </w:t>
            </w:r>
            <w:proofErr w:type="gramStart"/>
            <w:r w:rsidRPr="00F5162D">
              <w:rPr>
                <w:rFonts w:ascii="Times New Roman" w:hAnsi="Times New Roman" w:cs="Times New Roman"/>
                <w:sz w:val="24"/>
                <w:szCs w:val="24"/>
              </w:rPr>
              <w:t>у</w:t>
            </w:r>
            <w:proofErr w:type="gramEnd"/>
            <w:r w:rsidRPr="00F5162D">
              <w:rPr>
                <w:rFonts w:ascii="Times New Roman" w:hAnsi="Times New Roman" w:cs="Times New Roman"/>
                <w:sz w:val="24"/>
                <w:szCs w:val="24"/>
              </w:rPr>
              <w:t>, бег на 100 м. Бег в переменном темпе 2000 м.</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8</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Т.П.Профилактика школьного травматизма. Закрепление  техники метания гранаты на дальность. Совершенствование техники прыжка в длину. Бег в равномерном темпе 2000 м.</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9</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lastRenderedPageBreak/>
              <w:t>10</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Т.П.Основные формы и виды физических упражнений. Совершенствование техники метания гранаты на дальность. 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у, прыжок в длину на дальность.</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11</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у, техника метания гранаты на дальность. Бег в равномерном темпе 2000 м /</w:t>
            </w:r>
            <w:proofErr w:type="spellStart"/>
            <w:r w:rsidRPr="00F5162D">
              <w:rPr>
                <w:rFonts w:ascii="Times New Roman" w:hAnsi="Times New Roman" w:cs="Times New Roman"/>
                <w:sz w:val="24"/>
                <w:szCs w:val="24"/>
              </w:rPr>
              <w:t>д</w:t>
            </w:r>
            <w:proofErr w:type="spellEnd"/>
            <w:r w:rsidRPr="00F5162D">
              <w:rPr>
                <w:rFonts w:ascii="Times New Roman" w:hAnsi="Times New Roman" w:cs="Times New Roman"/>
                <w:sz w:val="24"/>
                <w:szCs w:val="24"/>
              </w:rPr>
              <w:t>/,3000 м /</w:t>
            </w:r>
            <w:proofErr w:type="spellStart"/>
            <w:r w:rsidRPr="00F5162D">
              <w:rPr>
                <w:rFonts w:ascii="Times New Roman" w:hAnsi="Times New Roman" w:cs="Times New Roman"/>
                <w:sz w:val="24"/>
                <w:szCs w:val="24"/>
              </w:rPr>
              <w:t>ю</w:t>
            </w:r>
            <w:proofErr w:type="spellEnd"/>
            <w:r w:rsidRPr="00F5162D">
              <w:rPr>
                <w:rFonts w:ascii="Times New Roman" w:hAnsi="Times New Roman" w:cs="Times New Roman"/>
                <w:sz w:val="24"/>
                <w:szCs w:val="24"/>
              </w:rPr>
              <w:t>/.</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12</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6"/>
          <w:wAfter w:w="2369" w:type="dxa"/>
        </w:trPr>
        <w:tc>
          <w:tcPr>
            <w:tcW w:w="8657" w:type="dxa"/>
            <w:gridSpan w:val="2"/>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b/>
                <w:sz w:val="24"/>
                <w:szCs w:val="24"/>
              </w:rPr>
              <w:t>Народные игры (вариативная часть)</w:t>
            </w:r>
          </w:p>
        </w:tc>
        <w:tc>
          <w:tcPr>
            <w:tcW w:w="1694" w:type="dxa"/>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6</w:t>
            </w: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bCs/>
                <w:sz w:val="24"/>
                <w:szCs w:val="24"/>
              </w:rPr>
            </w:pPr>
            <w:r w:rsidRPr="00F5162D">
              <w:rPr>
                <w:rFonts w:ascii="Times New Roman" w:hAnsi="Times New Roman" w:cs="Times New Roman"/>
                <w:sz w:val="24"/>
                <w:szCs w:val="24"/>
              </w:rPr>
              <w:t>13</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bCs/>
                <w:sz w:val="24"/>
                <w:szCs w:val="24"/>
              </w:rPr>
              <w:t xml:space="preserve">Т.б. на уроках народных игр. Повторение техники удара мяча после подбрасывания, перебежки, передачи мяча. </w:t>
            </w:r>
            <w:r w:rsidRPr="00F5162D">
              <w:rPr>
                <w:rFonts w:ascii="Times New Roman" w:hAnsi="Times New Roman" w:cs="Times New Roman"/>
                <w:sz w:val="24"/>
                <w:szCs w:val="24"/>
              </w:rPr>
              <w:t>Учебная игра.</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hAnsi="Times New Roman" w:cs="Times New Roman"/>
                <w:sz w:val="24"/>
                <w:szCs w:val="24"/>
              </w:rPr>
              <w:t>14</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eastAsia="Calibri" w:hAnsi="Times New Roman" w:cs="Times New Roman"/>
                <w:sz w:val="24"/>
                <w:szCs w:val="24"/>
              </w:rPr>
              <w:t xml:space="preserve">Т.П.Способы регулирования физических нагрузок. Повторение техники </w:t>
            </w:r>
            <w:proofErr w:type="spellStart"/>
            <w:r w:rsidRPr="00F5162D">
              <w:rPr>
                <w:rFonts w:ascii="Times New Roman" w:eastAsia="Calibri" w:hAnsi="Times New Roman" w:cs="Times New Roman"/>
                <w:sz w:val="24"/>
                <w:szCs w:val="24"/>
              </w:rPr>
              <w:t>осаливания</w:t>
            </w:r>
            <w:proofErr w:type="spellEnd"/>
            <w:r w:rsidRPr="00F5162D">
              <w:rPr>
                <w:rFonts w:ascii="Times New Roman" w:eastAsia="Calibri" w:hAnsi="Times New Roman" w:cs="Times New Roman"/>
                <w:sz w:val="24"/>
                <w:szCs w:val="24"/>
              </w:rPr>
              <w:t>, передач и ловли мяча. Совершенствование техники удара. Учебная игра.</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hAnsi="Times New Roman" w:cs="Times New Roman"/>
                <w:sz w:val="24"/>
                <w:szCs w:val="24"/>
              </w:rPr>
              <w:t>15</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eastAsia="Calibri" w:hAnsi="Times New Roman" w:cs="Times New Roman"/>
                <w:sz w:val="24"/>
                <w:szCs w:val="24"/>
              </w:rPr>
              <w:t>Урок-соревнование, игра.</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16</w:t>
            </w:r>
          </w:p>
        </w:tc>
        <w:tc>
          <w:tcPr>
            <w:tcW w:w="8150" w:type="dxa"/>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 xml:space="preserve">Т.П.Признаки утомления. </w:t>
            </w:r>
            <w:proofErr w:type="spellStart"/>
            <w:r w:rsidRPr="00F5162D">
              <w:rPr>
                <w:rFonts w:ascii="Times New Roman" w:eastAsia="Calibri" w:hAnsi="Times New Roman" w:cs="Times New Roman"/>
                <w:sz w:val="24"/>
                <w:szCs w:val="24"/>
              </w:rPr>
              <w:t>Самоосаливание</w:t>
            </w:r>
            <w:proofErr w:type="spellEnd"/>
            <w:r w:rsidRPr="00F5162D">
              <w:rPr>
                <w:rFonts w:ascii="Times New Roman" w:eastAsia="Calibri" w:hAnsi="Times New Roman" w:cs="Times New Roman"/>
                <w:sz w:val="24"/>
                <w:szCs w:val="24"/>
              </w:rPr>
              <w:t xml:space="preserve">, ловля мяча, </w:t>
            </w:r>
            <w:proofErr w:type="spellStart"/>
            <w:r w:rsidRPr="00F5162D">
              <w:rPr>
                <w:rFonts w:ascii="Times New Roman" w:eastAsia="Calibri" w:hAnsi="Times New Roman" w:cs="Times New Roman"/>
                <w:sz w:val="24"/>
                <w:szCs w:val="24"/>
              </w:rPr>
              <w:t>увертывание</w:t>
            </w:r>
            <w:proofErr w:type="spellEnd"/>
            <w:r w:rsidRPr="00F5162D">
              <w:rPr>
                <w:rFonts w:ascii="Times New Roman" w:eastAsia="Calibri" w:hAnsi="Times New Roman" w:cs="Times New Roman"/>
                <w:sz w:val="24"/>
                <w:szCs w:val="24"/>
              </w:rPr>
              <w:t xml:space="preserve"> от мяча. Учебная игра.</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17</w:t>
            </w:r>
          </w:p>
        </w:tc>
        <w:tc>
          <w:tcPr>
            <w:tcW w:w="8150" w:type="dxa"/>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Передачи мяча на различные расстояния, различные способы ударов по мячу. Учебная игра.</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18</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eastAsia="Calibri" w:hAnsi="Times New Roman" w:cs="Times New Roman"/>
                <w:sz w:val="24"/>
                <w:szCs w:val="24"/>
              </w:rPr>
              <w:t>Урок-соревнование, игра.</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1"/>
          <w:wAfter w:w="787" w:type="dxa"/>
        </w:trPr>
        <w:tc>
          <w:tcPr>
            <w:tcW w:w="8657" w:type="dxa"/>
            <w:gridSpan w:val="2"/>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b/>
                <w:sz w:val="24"/>
                <w:szCs w:val="24"/>
              </w:rPr>
              <w:t>Спортивные игры</w:t>
            </w:r>
          </w:p>
        </w:tc>
        <w:tc>
          <w:tcPr>
            <w:tcW w:w="1694" w:type="dxa"/>
          </w:tcPr>
          <w:p w:rsidR="00F5162D" w:rsidRPr="00F5162D" w:rsidRDefault="00F5162D" w:rsidP="00F5162D">
            <w:pPr>
              <w:snapToGrid w:val="0"/>
              <w:spacing w:after="0" w:line="240" w:lineRule="auto"/>
              <w:jc w:val="center"/>
              <w:rPr>
                <w:rFonts w:ascii="Times New Roman" w:hAnsi="Times New Roman" w:cs="Times New Roman"/>
                <w:b/>
                <w:sz w:val="24"/>
                <w:szCs w:val="24"/>
              </w:rPr>
            </w:pPr>
            <w:r w:rsidRPr="00F5162D">
              <w:rPr>
                <w:rFonts w:ascii="Times New Roman" w:hAnsi="Times New Roman" w:cs="Times New Roman"/>
                <w:b/>
                <w:sz w:val="24"/>
                <w:szCs w:val="24"/>
              </w:rPr>
              <w:t>6</w:t>
            </w:r>
          </w:p>
        </w:tc>
        <w:tc>
          <w:tcPr>
            <w:tcW w:w="796" w:type="dxa"/>
            <w:gridSpan w:val="4"/>
          </w:tcPr>
          <w:p w:rsidR="00F5162D" w:rsidRPr="00F5162D" w:rsidRDefault="00F5162D" w:rsidP="00F5162D">
            <w:pPr>
              <w:spacing w:after="0" w:line="240" w:lineRule="auto"/>
              <w:rPr>
                <w:rFonts w:ascii="Times New Roman" w:hAnsi="Times New Roman" w:cs="Times New Roman"/>
                <w:sz w:val="24"/>
                <w:szCs w:val="24"/>
              </w:rPr>
            </w:pPr>
          </w:p>
        </w:tc>
        <w:tc>
          <w:tcPr>
            <w:tcW w:w="786"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19</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Правила </w:t>
            </w:r>
            <w:proofErr w:type="gramStart"/>
            <w:r w:rsidRPr="00F5162D">
              <w:rPr>
                <w:rFonts w:ascii="Times New Roman" w:hAnsi="Times New Roman" w:cs="Times New Roman"/>
                <w:sz w:val="24"/>
                <w:szCs w:val="24"/>
              </w:rPr>
              <w:t>т/б</w:t>
            </w:r>
            <w:proofErr w:type="gramEnd"/>
            <w:r w:rsidRPr="00F5162D">
              <w:rPr>
                <w:rFonts w:ascii="Times New Roman" w:hAnsi="Times New Roman" w:cs="Times New Roman"/>
                <w:sz w:val="24"/>
                <w:szCs w:val="24"/>
              </w:rPr>
              <w:t xml:space="preserve"> на уроках спортивных игр </w:t>
            </w:r>
            <w:r w:rsidRPr="00F5162D">
              <w:rPr>
                <w:rFonts w:ascii="Times New Roman" w:hAnsi="Times New Roman" w:cs="Times New Roman"/>
                <w:b/>
                <w:sz w:val="24"/>
                <w:szCs w:val="24"/>
              </w:rPr>
              <w:t xml:space="preserve">баскетбол. </w:t>
            </w:r>
            <w:r w:rsidRPr="00F5162D">
              <w:rPr>
                <w:rFonts w:ascii="Times New Roman" w:hAnsi="Times New Roman" w:cs="Times New Roman"/>
                <w:sz w:val="24"/>
                <w:szCs w:val="24"/>
              </w:rPr>
              <w:t>Совершенствование ловли и передачи мяча с сопротивлением защитника. Учебная игра.</w:t>
            </w:r>
          </w:p>
        </w:tc>
        <w:tc>
          <w:tcPr>
            <w:tcW w:w="1701" w:type="dxa"/>
            <w:gridSpan w:val="2"/>
          </w:tcPr>
          <w:p w:rsidR="00F5162D" w:rsidRPr="00F5162D" w:rsidRDefault="00F5162D" w:rsidP="00F5162D">
            <w:pPr>
              <w:snapToGrid w:val="0"/>
              <w:spacing w:after="0" w:line="240" w:lineRule="auto"/>
              <w:jc w:val="center"/>
              <w:rPr>
                <w:rFonts w:ascii="Times New Roman" w:hAnsi="Times New Roman" w:cs="Times New Roman"/>
                <w:bCs/>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20</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Т.П.Формы самостоятельных занятий. Совершенствование техники ведения мяча с сопротивлением защитника. 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у. техника ловли и передачи мяча. Учебная игра.</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21</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color w:val="000000"/>
                <w:spacing w:val="-6"/>
                <w:sz w:val="24"/>
                <w:szCs w:val="24"/>
              </w:rPr>
            </w:pPr>
            <w:r w:rsidRPr="00F5162D">
              <w:rPr>
                <w:rFonts w:ascii="Times New Roman" w:hAnsi="Times New Roman" w:cs="Times New Roman"/>
                <w:sz w:val="24"/>
                <w:szCs w:val="24"/>
              </w:rPr>
              <w:t>22</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Совершенствование техники индивидуальных защитных действий. </w:t>
            </w:r>
            <w:r w:rsidRPr="00F5162D">
              <w:rPr>
                <w:rFonts w:ascii="Times New Roman" w:hAnsi="Times New Roman" w:cs="Times New Roman"/>
                <w:color w:val="000000"/>
                <w:spacing w:val="-6"/>
                <w:sz w:val="24"/>
                <w:szCs w:val="24"/>
              </w:rPr>
              <w:t>Действия против игрока без мяча и с мячом (вы</w:t>
            </w:r>
            <w:r w:rsidRPr="00F5162D">
              <w:rPr>
                <w:rFonts w:ascii="Times New Roman" w:hAnsi="Times New Roman" w:cs="Times New Roman"/>
                <w:color w:val="000000"/>
                <w:spacing w:val="-6"/>
                <w:sz w:val="24"/>
                <w:szCs w:val="24"/>
              </w:rPr>
              <w:softHyphen/>
            </w:r>
            <w:r w:rsidRPr="00F5162D">
              <w:rPr>
                <w:rFonts w:ascii="Times New Roman" w:hAnsi="Times New Roman" w:cs="Times New Roman"/>
                <w:color w:val="000000"/>
                <w:spacing w:val="-3"/>
                <w:sz w:val="24"/>
                <w:szCs w:val="24"/>
              </w:rPr>
              <w:t>рывание, выбивание, перехват, накрывание).</w:t>
            </w:r>
            <w:r w:rsidRPr="00F5162D">
              <w:rPr>
                <w:rFonts w:ascii="Times New Roman" w:hAnsi="Times New Roman" w:cs="Times New Roman"/>
                <w:sz w:val="24"/>
                <w:szCs w:val="24"/>
              </w:rPr>
              <w:t xml:space="preserve"> Учебная игра.</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color w:val="000000"/>
                <w:spacing w:val="-2"/>
                <w:sz w:val="24"/>
                <w:szCs w:val="24"/>
              </w:rPr>
            </w:pPr>
            <w:r w:rsidRPr="00F5162D">
              <w:rPr>
                <w:rFonts w:ascii="Times New Roman" w:hAnsi="Times New Roman" w:cs="Times New Roman"/>
                <w:sz w:val="24"/>
                <w:szCs w:val="24"/>
              </w:rPr>
              <w:t>23</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Т.П.Индивидуальный контроль. Совершенствование технических действий.</w:t>
            </w:r>
            <w:r w:rsidRPr="00F5162D">
              <w:rPr>
                <w:rFonts w:ascii="Times New Roman" w:hAnsi="Times New Roman" w:cs="Times New Roman"/>
                <w:color w:val="000000"/>
                <w:spacing w:val="-2"/>
                <w:sz w:val="24"/>
                <w:szCs w:val="24"/>
              </w:rPr>
              <w:t xml:space="preserve"> Индивидуальные</w:t>
            </w:r>
            <w:r w:rsidRPr="00F5162D">
              <w:rPr>
                <w:rFonts w:ascii="Times New Roman" w:hAnsi="Times New Roman" w:cs="Times New Roman"/>
                <w:color w:val="000000"/>
                <w:spacing w:val="1"/>
                <w:sz w:val="24"/>
                <w:szCs w:val="24"/>
              </w:rPr>
              <w:t xml:space="preserve"> действия в нападении и защите</w:t>
            </w:r>
            <w:r w:rsidRPr="00F5162D">
              <w:rPr>
                <w:rFonts w:ascii="Times New Roman" w:hAnsi="Times New Roman" w:cs="Times New Roman"/>
                <w:sz w:val="24"/>
                <w:szCs w:val="24"/>
              </w:rPr>
              <w:t>.</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24</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1"/>
          <w:wAfter w:w="787" w:type="dxa"/>
        </w:trPr>
        <w:tc>
          <w:tcPr>
            <w:tcW w:w="8657" w:type="dxa"/>
            <w:gridSpan w:val="2"/>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b/>
                <w:sz w:val="24"/>
                <w:szCs w:val="24"/>
              </w:rPr>
              <w:t>Гимнастика.</w:t>
            </w:r>
          </w:p>
        </w:tc>
        <w:tc>
          <w:tcPr>
            <w:tcW w:w="1694" w:type="dxa"/>
          </w:tcPr>
          <w:p w:rsidR="00F5162D" w:rsidRPr="00F5162D" w:rsidRDefault="00F5162D" w:rsidP="00F5162D">
            <w:pPr>
              <w:snapToGrid w:val="0"/>
              <w:spacing w:after="0" w:line="240" w:lineRule="auto"/>
              <w:jc w:val="center"/>
              <w:rPr>
                <w:rFonts w:ascii="Times New Roman" w:hAnsi="Times New Roman" w:cs="Times New Roman"/>
                <w:b/>
                <w:sz w:val="24"/>
                <w:szCs w:val="24"/>
              </w:rPr>
            </w:pPr>
            <w:r w:rsidRPr="00F5162D">
              <w:rPr>
                <w:rFonts w:ascii="Times New Roman" w:hAnsi="Times New Roman" w:cs="Times New Roman"/>
                <w:b/>
                <w:sz w:val="24"/>
                <w:szCs w:val="24"/>
              </w:rPr>
              <w:t>18</w:t>
            </w:r>
          </w:p>
        </w:tc>
        <w:tc>
          <w:tcPr>
            <w:tcW w:w="796" w:type="dxa"/>
            <w:gridSpan w:val="4"/>
          </w:tcPr>
          <w:p w:rsidR="00F5162D" w:rsidRPr="00F5162D" w:rsidRDefault="00F5162D" w:rsidP="00F5162D">
            <w:pPr>
              <w:spacing w:after="0" w:line="240" w:lineRule="auto"/>
              <w:rPr>
                <w:rFonts w:ascii="Times New Roman" w:hAnsi="Times New Roman" w:cs="Times New Roman"/>
                <w:sz w:val="24"/>
                <w:szCs w:val="24"/>
              </w:rPr>
            </w:pPr>
          </w:p>
        </w:tc>
        <w:tc>
          <w:tcPr>
            <w:tcW w:w="786"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25</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Правила </w:t>
            </w:r>
            <w:proofErr w:type="gramStart"/>
            <w:r w:rsidRPr="00F5162D">
              <w:rPr>
                <w:rFonts w:ascii="Times New Roman" w:hAnsi="Times New Roman" w:cs="Times New Roman"/>
                <w:sz w:val="24"/>
                <w:szCs w:val="24"/>
              </w:rPr>
              <w:t>т/б</w:t>
            </w:r>
            <w:proofErr w:type="gramEnd"/>
            <w:r w:rsidRPr="00F5162D">
              <w:rPr>
                <w:rFonts w:ascii="Times New Roman" w:hAnsi="Times New Roman" w:cs="Times New Roman"/>
                <w:sz w:val="24"/>
                <w:szCs w:val="24"/>
              </w:rPr>
              <w:t xml:space="preserve"> на уроках гимнастики. Повторение перестроения из колонны по 2, 4, 8, в движении. Совершенствование комбинации основных элементов акробатики</w:t>
            </w:r>
          </w:p>
        </w:tc>
        <w:tc>
          <w:tcPr>
            <w:tcW w:w="1701" w:type="dxa"/>
            <w:gridSpan w:val="2"/>
          </w:tcPr>
          <w:p w:rsidR="00F5162D" w:rsidRPr="00F5162D" w:rsidRDefault="00F5162D" w:rsidP="00F5162D">
            <w:pPr>
              <w:snapToGrid w:val="0"/>
              <w:spacing w:after="0" w:line="240" w:lineRule="auto"/>
              <w:jc w:val="center"/>
              <w:rPr>
                <w:rFonts w:ascii="Times New Roman" w:hAnsi="Times New Roman" w:cs="Times New Roman"/>
                <w:bCs/>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26</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Т.П.Функциональные пробы. Совершенствование комбинации основных элементов акробатики. 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у, строевые упражнения.</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27</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28</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Совершенствование техники подъем в упор силой, согнувшись, прогнувшись. Совершенствование комбинации основных элементов акробатики</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29</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Совершенствование комбинации основных элементов акробатики. Сдача к. у, комбинации основных элементов перекладины</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30</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31</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Совершенствование комбинации основных элементов брусья. Совершенствование комбинации основных элементов перекладины. 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у, подъем в упор силой</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32</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Совершенствование комбинации основных элементов брусья. 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у, комбинация основных элементов перекладина</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33</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34</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Совершенствование комбинации основных элементов брусья. 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у, переворот боком</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lastRenderedPageBreak/>
              <w:t>35</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Совершенствование висов и упоров. 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у, стойка на плечах и из седа, равновесие на нижней жерди.</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36</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37</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Совершенствование висов и упоров. 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у. комбинация основных элементов брусья</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38</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Совершенствование техники опорных прыжков. 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у. висы и упоры.</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39</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40</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Совершенствование техники опорных прыжков. 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у, подтягивание</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41</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xml:space="preserve">. у, прыжок ноги врозь, прыжок углом с разбега. </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42</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1"/>
          <w:wAfter w:w="787" w:type="dxa"/>
        </w:trPr>
        <w:tc>
          <w:tcPr>
            <w:tcW w:w="8657" w:type="dxa"/>
            <w:gridSpan w:val="2"/>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b/>
                <w:sz w:val="24"/>
                <w:szCs w:val="24"/>
              </w:rPr>
              <w:t>Единоборства</w:t>
            </w:r>
          </w:p>
        </w:tc>
        <w:tc>
          <w:tcPr>
            <w:tcW w:w="1694" w:type="dxa"/>
          </w:tcPr>
          <w:p w:rsidR="00F5162D" w:rsidRPr="00F5162D" w:rsidRDefault="00F5162D" w:rsidP="00F5162D">
            <w:pPr>
              <w:snapToGrid w:val="0"/>
              <w:spacing w:after="0" w:line="240" w:lineRule="auto"/>
              <w:jc w:val="center"/>
              <w:rPr>
                <w:rFonts w:ascii="Times New Roman" w:hAnsi="Times New Roman" w:cs="Times New Roman"/>
                <w:b/>
                <w:sz w:val="24"/>
                <w:szCs w:val="24"/>
              </w:rPr>
            </w:pPr>
            <w:r w:rsidRPr="00F5162D">
              <w:rPr>
                <w:rFonts w:ascii="Times New Roman" w:hAnsi="Times New Roman" w:cs="Times New Roman"/>
                <w:b/>
                <w:sz w:val="24"/>
                <w:szCs w:val="24"/>
              </w:rPr>
              <w:t>6</w:t>
            </w:r>
          </w:p>
        </w:tc>
        <w:tc>
          <w:tcPr>
            <w:tcW w:w="796" w:type="dxa"/>
            <w:gridSpan w:val="4"/>
          </w:tcPr>
          <w:p w:rsidR="00F5162D" w:rsidRPr="00F5162D" w:rsidRDefault="00F5162D" w:rsidP="00F5162D">
            <w:pPr>
              <w:spacing w:after="0" w:line="240" w:lineRule="auto"/>
              <w:rPr>
                <w:rFonts w:ascii="Times New Roman" w:hAnsi="Times New Roman" w:cs="Times New Roman"/>
                <w:sz w:val="24"/>
                <w:szCs w:val="24"/>
              </w:rPr>
            </w:pPr>
          </w:p>
        </w:tc>
        <w:tc>
          <w:tcPr>
            <w:tcW w:w="786"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43</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Приемы </w:t>
            </w:r>
            <w:proofErr w:type="spellStart"/>
            <w:r w:rsidRPr="00F5162D">
              <w:rPr>
                <w:rFonts w:ascii="Times New Roman" w:hAnsi="Times New Roman" w:cs="Times New Roman"/>
                <w:sz w:val="24"/>
                <w:szCs w:val="24"/>
              </w:rPr>
              <w:t>самостраховки</w:t>
            </w:r>
            <w:proofErr w:type="spellEnd"/>
            <w:r w:rsidRPr="00F5162D">
              <w:rPr>
                <w:rFonts w:ascii="Times New Roman" w:hAnsi="Times New Roman" w:cs="Times New Roman"/>
                <w:sz w:val="24"/>
                <w:szCs w:val="24"/>
              </w:rPr>
              <w:t>. Приемы борьбы лежа. Учебная схватка.</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44</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Повторение приемов </w:t>
            </w:r>
            <w:proofErr w:type="spellStart"/>
            <w:r w:rsidRPr="00F5162D">
              <w:rPr>
                <w:rFonts w:ascii="Times New Roman" w:hAnsi="Times New Roman" w:cs="Times New Roman"/>
                <w:sz w:val="24"/>
                <w:szCs w:val="24"/>
              </w:rPr>
              <w:t>самостраховки</w:t>
            </w:r>
            <w:proofErr w:type="spellEnd"/>
            <w:r w:rsidRPr="00F5162D">
              <w:rPr>
                <w:rFonts w:ascii="Times New Roman" w:hAnsi="Times New Roman" w:cs="Times New Roman"/>
                <w:sz w:val="24"/>
                <w:szCs w:val="24"/>
              </w:rPr>
              <w:t>, борьбы лежа. Учебная схватка.</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45</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46</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Приемы борьбы стоя. Силовая подготовка. Учебная схватка.</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47</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Закрепление приемов борьбы стоя. Развитие силовых качеств и гибкости. Учебная схватка.</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48</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 – соревнование, игра.</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1"/>
          <w:wAfter w:w="787" w:type="dxa"/>
        </w:trPr>
        <w:tc>
          <w:tcPr>
            <w:tcW w:w="8657" w:type="dxa"/>
            <w:gridSpan w:val="2"/>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b/>
                <w:sz w:val="24"/>
                <w:szCs w:val="24"/>
              </w:rPr>
              <w:t>Лыжная подготовка</w:t>
            </w:r>
          </w:p>
        </w:tc>
        <w:tc>
          <w:tcPr>
            <w:tcW w:w="1694" w:type="dxa"/>
          </w:tcPr>
          <w:p w:rsidR="00F5162D" w:rsidRPr="00F5162D" w:rsidRDefault="00F5162D" w:rsidP="00F5162D">
            <w:pPr>
              <w:snapToGrid w:val="0"/>
              <w:spacing w:after="0" w:line="240" w:lineRule="auto"/>
              <w:jc w:val="center"/>
              <w:rPr>
                <w:rFonts w:ascii="Times New Roman" w:hAnsi="Times New Roman" w:cs="Times New Roman"/>
                <w:b/>
                <w:sz w:val="24"/>
                <w:szCs w:val="24"/>
              </w:rPr>
            </w:pPr>
            <w:r w:rsidRPr="00F5162D">
              <w:rPr>
                <w:rFonts w:ascii="Times New Roman" w:hAnsi="Times New Roman" w:cs="Times New Roman"/>
                <w:b/>
                <w:sz w:val="24"/>
                <w:szCs w:val="24"/>
              </w:rPr>
              <w:t>18</w:t>
            </w:r>
          </w:p>
        </w:tc>
        <w:tc>
          <w:tcPr>
            <w:tcW w:w="796" w:type="dxa"/>
            <w:gridSpan w:val="4"/>
          </w:tcPr>
          <w:p w:rsidR="00F5162D" w:rsidRPr="00F5162D" w:rsidRDefault="00F5162D" w:rsidP="00F5162D">
            <w:pPr>
              <w:spacing w:after="0" w:line="240" w:lineRule="auto"/>
              <w:rPr>
                <w:rFonts w:ascii="Times New Roman" w:hAnsi="Times New Roman" w:cs="Times New Roman"/>
                <w:sz w:val="24"/>
                <w:szCs w:val="24"/>
              </w:rPr>
            </w:pPr>
          </w:p>
        </w:tc>
        <w:tc>
          <w:tcPr>
            <w:tcW w:w="786"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p>
        </w:tc>
      </w:tr>
      <w:tr w:rsidR="00F5162D" w:rsidRPr="00F5162D" w:rsidTr="0056577E">
        <w:trPr>
          <w:gridAfter w:val="3"/>
          <w:wAfter w:w="2220"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49</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Повторный инструктаж. Правила  </w:t>
            </w:r>
            <w:proofErr w:type="gramStart"/>
            <w:r w:rsidRPr="00F5162D">
              <w:rPr>
                <w:rFonts w:ascii="Times New Roman" w:hAnsi="Times New Roman" w:cs="Times New Roman"/>
                <w:sz w:val="24"/>
                <w:szCs w:val="24"/>
              </w:rPr>
              <w:t>т/б</w:t>
            </w:r>
            <w:proofErr w:type="gramEnd"/>
            <w:r w:rsidRPr="00F5162D">
              <w:rPr>
                <w:rFonts w:ascii="Times New Roman" w:hAnsi="Times New Roman" w:cs="Times New Roman"/>
                <w:sz w:val="24"/>
                <w:szCs w:val="24"/>
              </w:rPr>
              <w:t xml:space="preserve"> на уроках лыжной подготовки. Т.П.Особенности физической подготовки лыжника. Прохождение дистанции 3000 м.</w:t>
            </w:r>
          </w:p>
        </w:tc>
        <w:tc>
          <w:tcPr>
            <w:tcW w:w="1843" w:type="dxa"/>
            <w:gridSpan w:val="4"/>
          </w:tcPr>
          <w:p w:rsidR="00F5162D" w:rsidRPr="00F5162D" w:rsidRDefault="00F5162D" w:rsidP="00F5162D">
            <w:pPr>
              <w:snapToGrid w:val="0"/>
              <w:spacing w:after="0" w:line="240" w:lineRule="auto"/>
              <w:ind w:firstLine="36"/>
              <w:jc w:val="center"/>
              <w:rPr>
                <w:rFonts w:ascii="Times New Roman" w:hAnsi="Times New Roman" w:cs="Times New Roman"/>
                <w:bCs/>
                <w:sz w:val="24"/>
                <w:szCs w:val="24"/>
              </w:rPr>
            </w:pPr>
          </w:p>
        </w:tc>
      </w:tr>
      <w:tr w:rsidR="00F5162D" w:rsidRPr="00F5162D" w:rsidTr="0056577E">
        <w:trPr>
          <w:gridAfter w:val="3"/>
          <w:wAfter w:w="2220" w:type="dxa"/>
          <w:trHeight w:val="1125"/>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50</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Совершенствование одновременного </w:t>
            </w:r>
            <w:proofErr w:type="spellStart"/>
            <w:r w:rsidRPr="00F5162D">
              <w:rPr>
                <w:rFonts w:ascii="Times New Roman" w:hAnsi="Times New Roman" w:cs="Times New Roman"/>
                <w:sz w:val="24"/>
                <w:szCs w:val="24"/>
              </w:rPr>
              <w:t>одношажного</w:t>
            </w:r>
            <w:proofErr w:type="spellEnd"/>
            <w:r w:rsidRPr="00F5162D">
              <w:rPr>
                <w:rFonts w:ascii="Times New Roman" w:hAnsi="Times New Roman" w:cs="Times New Roman"/>
                <w:sz w:val="24"/>
                <w:szCs w:val="24"/>
              </w:rPr>
              <w:t xml:space="preserve"> хода. Прохождение по дистанции 3000 м.</w:t>
            </w:r>
          </w:p>
        </w:tc>
        <w:tc>
          <w:tcPr>
            <w:tcW w:w="1843" w:type="dxa"/>
            <w:gridSpan w:val="4"/>
          </w:tcPr>
          <w:p w:rsidR="00F5162D" w:rsidRPr="00F5162D" w:rsidRDefault="00F5162D" w:rsidP="00F5162D">
            <w:pPr>
              <w:snapToGrid w:val="0"/>
              <w:spacing w:after="0" w:line="240" w:lineRule="auto"/>
              <w:jc w:val="center"/>
              <w:rPr>
                <w:rFonts w:ascii="Times New Roman" w:hAnsi="Times New Roman" w:cs="Times New Roman"/>
                <w:bCs/>
                <w:sz w:val="24"/>
                <w:szCs w:val="24"/>
              </w:rPr>
            </w:pPr>
          </w:p>
        </w:tc>
      </w:tr>
      <w:tr w:rsidR="00F5162D" w:rsidRPr="00F5162D" w:rsidTr="0056577E">
        <w:trPr>
          <w:gridAfter w:val="3"/>
          <w:wAfter w:w="2220"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51</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1843" w:type="dxa"/>
            <w:gridSpan w:val="4"/>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3"/>
          <w:wAfter w:w="2220"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52</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Совершенствование одновременного </w:t>
            </w:r>
            <w:proofErr w:type="spellStart"/>
            <w:r w:rsidRPr="00F5162D">
              <w:rPr>
                <w:rFonts w:ascii="Times New Roman" w:hAnsi="Times New Roman" w:cs="Times New Roman"/>
                <w:sz w:val="24"/>
                <w:szCs w:val="24"/>
              </w:rPr>
              <w:t>одношажного</w:t>
            </w:r>
            <w:proofErr w:type="spellEnd"/>
            <w:r w:rsidRPr="00F5162D">
              <w:rPr>
                <w:rFonts w:ascii="Times New Roman" w:hAnsi="Times New Roman" w:cs="Times New Roman"/>
                <w:sz w:val="24"/>
                <w:szCs w:val="24"/>
              </w:rPr>
              <w:t xml:space="preserve"> хода. Прохождение  по дистанции 3000 м.</w:t>
            </w:r>
          </w:p>
        </w:tc>
        <w:tc>
          <w:tcPr>
            <w:tcW w:w="1843" w:type="dxa"/>
            <w:gridSpan w:val="4"/>
          </w:tcPr>
          <w:p w:rsidR="00F5162D" w:rsidRPr="00F5162D" w:rsidRDefault="00F5162D" w:rsidP="00F5162D">
            <w:pPr>
              <w:snapToGrid w:val="0"/>
              <w:spacing w:after="0" w:line="240" w:lineRule="auto"/>
              <w:jc w:val="center"/>
              <w:rPr>
                <w:rFonts w:ascii="Times New Roman" w:hAnsi="Times New Roman" w:cs="Times New Roman"/>
                <w:bCs/>
                <w:sz w:val="24"/>
                <w:szCs w:val="24"/>
              </w:rPr>
            </w:pPr>
          </w:p>
        </w:tc>
      </w:tr>
      <w:tr w:rsidR="00F5162D" w:rsidRPr="00F5162D" w:rsidTr="0056577E">
        <w:trPr>
          <w:gridAfter w:val="3"/>
          <w:wAfter w:w="2220"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53</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xml:space="preserve">. у, одновременный </w:t>
            </w:r>
            <w:proofErr w:type="spellStart"/>
            <w:r w:rsidRPr="00F5162D">
              <w:rPr>
                <w:rFonts w:ascii="Times New Roman" w:hAnsi="Times New Roman" w:cs="Times New Roman"/>
                <w:sz w:val="24"/>
                <w:szCs w:val="24"/>
              </w:rPr>
              <w:t>одношажный</w:t>
            </w:r>
            <w:proofErr w:type="spellEnd"/>
            <w:r w:rsidRPr="00F5162D">
              <w:rPr>
                <w:rFonts w:ascii="Times New Roman" w:hAnsi="Times New Roman" w:cs="Times New Roman"/>
                <w:sz w:val="24"/>
                <w:szCs w:val="24"/>
              </w:rPr>
              <w:t xml:space="preserve"> ход. Прохождение дистанции 3000 м.</w:t>
            </w:r>
          </w:p>
        </w:tc>
        <w:tc>
          <w:tcPr>
            <w:tcW w:w="1843" w:type="dxa"/>
            <w:gridSpan w:val="4"/>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3"/>
          <w:wAfter w:w="2220"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54</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1843" w:type="dxa"/>
            <w:gridSpan w:val="4"/>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3"/>
          <w:wAfter w:w="2220"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55</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Повторение техники попеременных ходов. Прохождение дистанции 4000 м.</w:t>
            </w:r>
          </w:p>
        </w:tc>
        <w:tc>
          <w:tcPr>
            <w:tcW w:w="1843" w:type="dxa"/>
            <w:gridSpan w:val="4"/>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3"/>
          <w:wAfter w:w="2220"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56</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Совершенствование техники попеременных ходов. Прохождение дистанции 4000 м.</w:t>
            </w:r>
          </w:p>
        </w:tc>
        <w:tc>
          <w:tcPr>
            <w:tcW w:w="1843" w:type="dxa"/>
            <w:gridSpan w:val="4"/>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3"/>
          <w:wAfter w:w="2220"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57</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1843" w:type="dxa"/>
            <w:gridSpan w:val="4"/>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3"/>
          <w:wAfter w:w="2220"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58</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у, техника попеременных ходов. Прохождение дистанции 4000 м.</w:t>
            </w:r>
          </w:p>
        </w:tc>
        <w:tc>
          <w:tcPr>
            <w:tcW w:w="1843" w:type="dxa"/>
            <w:gridSpan w:val="4"/>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3"/>
          <w:wAfter w:w="2220"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59</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Переход с хода на ход различными способами. Прохождение дистанции 4500 м. </w:t>
            </w:r>
          </w:p>
        </w:tc>
        <w:tc>
          <w:tcPr>
            <w:tcW w:w="1843" w:type="dxa"/>
            <w:gridSpan w:val="4"/>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3"/>
          <w:wAfter w:w="2220"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60</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1843" w:type="dxa"/>
            <w:gridSpan w:val="4"/>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3"/>
          <w:wAfter w:w="2220"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61</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Совершенствование техники перехода с хода на ход. Прохождение дистанции 4500 м.</w:t>
            </w:r>
          </w:p>
        </w:tc>
        <w:tc>
          <w:tcPr>
            <w:tcW w:w="1843" w:type="dxa"/>
            <w:gridSpan w:val="4"/>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3"/>
          <w:wAfter w:w="2220"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62</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Преодоление подъемов и препятствий. Прохождение дистанции до 5000 м.</w:t>
            </w:r>
          </w:p>
        </w:tc>
        <w:tc>
          <w:tcPr>
            <w:tcW w:w="1843" w:type="dxa"/>
            <w:gridSpan w:val="4"/>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3"/>
          <w:wAfter w:w="2220"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63</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1843" w:type="dxa"/>
            <w:gridSpan w:val="4"/>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3"/>
          <w:wAfter w:w="2220"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color w:val="000000"/>
                <w:spacing w:val="-2"/>
                <w:sz w:val="24"/>
                <w:szCs w:val="24"/>
              </w:rPr>
            </w:pPr>
            <w:r w:rsidRPr="00F5162D">
              <w:rPr>
                <w:rFonts w:ascii="Times New Roman" w:hAnsi="Times New Roman" w:cs="Times New Roman"/>
                <w:sz w:val="24"/>
                <w:szCs w:val="24"/>
              </w:rPr>
              <w:t>64</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Совершенствование преодоления препятствий, прохождение дистанции девушки до 4,5 км, юноши  до 6 км.</w:t>
            </w:r>
          </w:p>
        </w:tc>
        <w:tc>
          <w:tcPr>
            <w:tcW w:w="1843" w:type="dxa"/>
            <w:gridSpan w:val="4"/>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3"/>
          <w:wAfter w:w="2220"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65</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color w:val="000000"/>
                <w:spacing w:val="-2"/>
                <w:sz w:val="24"/>
                <w:szCs w:val="24"/>
              </w:rPr>
              <w:t xml:space="preserve">Повторение основных элементов тактики в лыжных гонках. </w:t>
            </w:r>
            <w:r w:rsidRPr="00F5162D">
              <w:rPr>
                <w:rFonts w:ascii="Times New Roman" w:hAnsi="Times New Roman" w:cs="Times New Roman"/>
                <w:color w:val="000000"/>
                <w:spacing w:val="-1"/>
                <w:sz w:val="24"/>
                <w:szCs w:val="24"/>
              </w:rPr>
              <w:t>Правила соревнований.</w:t>
            </w:r>
          </w:p>
        </w:tc>
        <w:tc>
          <w:tcPr>
            <w:tcW w:w="1843" w:type="dxa"/>
            <w:gridSpan w:val="4"/>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3"/>
          <w:wAfter w:w="2220"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66</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w:t>
            </w:r>
          </w:p>
        </w:tc>
        <w:tc>
          <w:tcPr>
            <w:tcW w:w="1843" w:type="dxa"/>
            <w:gridSpan w:val="4"/>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1"/>
          <w:wAfter w:w="787" w:type="dxa"/>
        </w:trPr>
        <w:tc>
          <w:tcPr>
            <w:tcW w:w="8657" w:type="dxa"/>
            <w:gridSpan w:val="2"/>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b/>
                <w:sz w:val="24"/>
                <w:szCs w:val="24"/>
              </w:rPr>
              <w:t>Спортивные игры</w:t>
            </w:r>
          </w:p>
        </w:tc>
        <w:tc>
          <w:tcPr>
            <w:tcW w:w="1694" w:type="dxa"/>
          </w:tcPr>
          <w:p w:rsidR="00F5162D" w:rsidRPr="00F5162D" w:rsidRDefault="00EC25AD" w:rsidP="00F5162D">
            <w:pPr>
              <w:snapToGri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w:t>
            </w:r>
          </w:p>
        </w:tc>
        <w:tc>
          <w:tcPr>
            <w:tcW w:w="796" w:type="dxa"/>
            <w:gridSpan w:val="4"/>
          </w:tcPr>
          <w:p w:rsidR="00F5162D" w:rsidRPr="00F5162D" w:rsidRDefault="00F5162D" w:rsidP="00F5162D">
            <w:pPr>
              <w:spacing w:after="0" w:line="240" w:lineRule="auto"/>
              <w:rPr>
                <w:rFonts w:ascii="Times New Roman" w:hAnsi="Times New Roman" w:cs="Times New Roman"/>
                <w:sz w:val="24"/>
                <w:szCs w:val="24"/>
              </w:rPr>
            </w:pPr>
          </w:p>
        </w:tc>
        <w:tc>
          <w:tcPr>
            <w:tcW w:w="786"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p>
        </w:tc>
      </w:tr>
      <w:tr w:rsidR="00F5162D" w:rsidRPr="00F5162D" w:rsidTr="0056577E">
        <w:trPr>
          <w:gridAfter w:val="3"/>
          <w:wAfter w:w="2220"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67</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Правила </w:t>
            </w:r>
            <w:proofErr w:type="gramStart"/>
            <w:r w:rsidRPr="00F5162D">
              <w:rPr>
                <w:rFonts w:ascii="Times New Roman" w:hAnsi="Times New Roman" w:cs="Times New Roman"/>
                <w:sz w:val="24"/>
                <w:szCs w:val="24"/>
              </w:rPr>
              <w:t>т/б</w:t>
            </w:r>
            <w:proofErr w:type="gramEnd"/>
            <w:r w:rsidRPr="00F5162D">
              <w:rPr>
                <w:rFonts w:ascii="Times New Roman" w:hAnsi="Times New Roman" w:cs="Times New Roman"/>
                <w:sz w:val="24"/>
                <w:szCs w:val="24"/>
              </w:rPr>
              <w:t xml:space="preserve"> на уроках спортивных игр </w:t>
            </w:r>
            <w:r w:rsidRPr="00F5162D">
              <w:rPr>
                <w:rFonts w:ascii="Times New Roman" w:hAnsi="Times New Roman" w:cs="Times New Roman"/>
                <w:b/>
                <w:sz w:val="24"/>
                <w:szCs w:val="24"/>
              </w:rPr>
              <w:t>волейбол</w:t>
            </w:r>
            <w:r w:rsidRPr="00F5162D">
              <w:rPr>
                <w:rFonts w:ascii="Times New Roman" w:hAnsi="Times New Roman" w:cs="Times New Roman"/>
                <w:sz w:val="24"/>
                <w:szCs w:val="24"/>
              </w:rPr>
              <w:t xml:space="preserve">. Совершенствование техники </w:t>
            </w:r>
            <w:r w:rsidRPr="00F5162D">
              <w:rPr>
                <w:rFonts w:ascii="Times New Roman" w:hAnsi="Times New Roman" w:cs="Times New Roman"/>
                <w:sz w:val="24"/>
                <w:szCs w:val="24"/>
              </w:rPr>
              <w:lastRenderedPageBreak/>
              <w:t>приема и передач мяча. Учебная игра.</w:t>
            </w:r>
          </w:p>
        </w:tc>
        <w:tc>
          <w:tcPr>
            <w:tcW w:w="1843" w:type="dxa"/>
            <w:gridSpan w:val="4"/>
          </w:tcPr>
          <w:p w:rsidR="00F5162D" w:rsidRPr="00F5162D" w:rsidRDefault="00F5162D" w:rsidP="00F5162D">
            <w:pPr>
              <w:snapToGrid w:val="0"/>
              <w:spacing w:after="0" w:line="240" w:lineRule="auto"/>
              <w:jc w:val="center"/>
              <w:rPr>
                <w:rFonts w:ascii="Times New Roman" w:hAnsi="Times New Roman" w:cs="Times New Roman"/>
                <w:bCs/>
                <w:sz w:val="24"/>
                <w:szCs w:val="24"/>
              </w:rPr>
            </w:pPr>
          </w:p>
        </w:tc>
      </w:tr>
      <w:tr w:rsidR="00F5162D" w:rsidRPr="00F5162D" w:rsidTr="0056577E">
        <w:trPr>
          <w:gridAfter w:val="3"/>
          <w:wAfter w:w="2220"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lastRenderedPageBreak/>
              <w:t>68</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Совершенствование техники приёма и передач мяча, нападающего удара. Обучение блокированию удара. Учебная игра.</w:t>
            </w:r>
          </w:p>
        </w:tc>
        <w:tc>
          <w:tcPr>
            <w:tcW w:w="1843" w:type="dxa"/>
            <w:gridSpan w:val="4"/>
          </w:tcPr>
          <w:p w:rsidR="00F5162D" w:rsidRPr="00F5162D" w:rsidRDefault="00F5162D" w:rsidP="00F5162D">
            <w:pPr>
              <w:snapToGrid w:val="0"/>
              <w:spacing w:after="0" w:line="240" w:lineRule="auto"/>
              <w:jc w:val="center"/>
              <w:rPr>
                <w:rFonts w:ascii="Times New Roman" w:hAnsi="Times New Roman" w:cs="Times New Roman"/>
                <w:bCs/>
                <w:sz w:val="24"/>
                <w:szCs w:val="24"/>
              </w:rPr>
            </w:pPr>
          </w:p>
        </w:tc>
      </w:tr>
      <w:tr w:rsidR="00F5162D" w:rsidRPr="00F5162D" w:rsidTr="0056577E">
        <w:trPr>
          <w:gridAfter w:val="3"/>
          <w:wAfter w:w="2220"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69</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1843" w:type="dxa"/>
            <w:gridSpan w:val="4"/>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3"/>
          <w:wAfter w:w="2220"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70</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у, варианты подачи мяча. Учебная игра</w:t>
            </w:r>
          </w:p>
        </w:tc>
        <w:tc>
          <w:tcPr>
            <w:tcW w:w="1843" w:type="dxa"/>
            <w:gridSpan w:val="4"/>
          </w:tcPr>
          <w:p w:rsidR="00F5162D" w:rsidRPr="00F5162D" w:rsidRDefault="00F5162D" w:rsidP="00F5162D">
            <w:pPr>
              <w:snapToGrid w:val="0"/>
              <w:spacing w:after="0" w:line="240" w:lineRule="auto"/>
              <w:jc w:val="center"/>
              <w:rPr>
                <w:rFonts w:ascii="Times New Roman" w:hAnsi="Times New Roman" w:cs="Times New Roman"/>
                <w:bCs/>
                <w:sz w:val="24"/>
                <w:szCs w:val="24"/>
              </w:rPr>
            </w:pPr>
            <w:r w:rsidRPr="00F5162D">
              <w:rPr>
                <w:rFonts w:ascii="Times New Roman" w:hAnsi="Times New Roman" w:cs="Times New Roman"/>
                <w:bCs/>
                <w:sz w:val="24"/>
                <w:szCs w:val="24"/>
              </w:rPr>
              <w:t xml:space="preserve"> </w:t>
            </w:r>
          </w:p>
        </w:tc>
      </w:tr>
      <w:tr w:rsidR="00F5162D" w:rsidRPr="00F5162D" w:rsidTr="0056577E">
        <w:trPr>
          <w:gridAfter w:val="3"/>
          <w:wAfter w:w="2220" w:type="dxa"/>
          <w:trHeight w:val="727"/>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71</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Совершенствование вариантов нападающего удара. Совершенствование техники блокирования удара. Учебная игра.</w:t>
            </w:r>
          </w:p>
        </w:tc>
        <w:tc>
          <w:tcPr>
            <w:tcW w:w="1843" w:type="dxa"/>
            <w:gridSpan w:val="4"/>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3"/>
          <w:wAfter w:w="2220"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72</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1843" w:type="dxa"/>
            <w:gridSpan w:val="4"/>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3"/>
          <w:wAfter w:w="2220"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73</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у, варианты нападающего удара. Учебная игра.</w:t>
            </w:r>
          </w:p>
        </w:tc>
        <w:tc>
          <w:tcPr>
            <w:tcW w:w="1843" w:type="dxa"/>
            <w:gridSpan w:val="4"/>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3"/>
          <w:wAfter w:w="2220"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74</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Комбинации изученных элементов. Учебная игра.</w:t>
            </w:r>
          </w:p>
        </w:tc>
        <w:tc>
          <w:tcPr>
            <w:tcW w:w="1843" w:type="dxa"/>
            <w:gridSpan w:val="4"/>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3"/>
          <w:wAfter w:w="2220"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75</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1843" w:type="dxa"/>
            <w:gridSpan w:val="4"/>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c>
          <w:tcPr>
            <w:tcW w:w="8657" w:type="dxa"/>
            <w:gridSpan w:val="2"/>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b/>
                <w:sz w:val="24"/>
                <w:szCs w:val="24"/>
              </w:rPr>
              <w:t>Единоборства</w:t>
            </w:r>
            <w:r w:rsidRPr="00F5162D">
              <w:rPr>
                <w:rFonts w:ascii="Times New Roman" w:hAnsi="Times New Roman" w:cs="Times New Roman"/>
                <w:sz w:val="24"/>
                <w:szCs w:val="24"/>
              </w:rPr>
              <w:t>.</w:t>
            </w:r>
          </w:p>
        </w:tc>
        <w:tc>
          <w:tcPr>
            <w:tcW w:w="1694"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3</w:t>
            </w:r>
          </w:p>
        </w:tc>
        <w:tc>
          <w:tcPr>
            <w:tcW w:w="796" w:type="dxa"/>
            <w:gridSpan w:val="4"/>
          </w:tcPr>
          <w:p w:rsidR="00F5162D" w:rsidRPr="00F5162D" w:rsidRDefault="00F5162D" w:rsidP="00F5162D">
            <w:pPr>
              <w:spacing w:after="0" w:line="240" w:lineRule="auto"/>
              <w:rPr>
                <w:rFonts w:ascii="Times New Roman" w:hAnsi="Times New Roman" w:cs="Times New Roman"/>
                <w:sz w:val="24"/>
                <w:szCs w:val="24"/>
              </w:rPr>
            </w:pPr>
          </w:p>
        </w:tc>
        <w:tc>
          <w:tcPr>
            <w:tcW w:w="786" w:type="dxa"/>
          </w:tcPr>
          <w:p w:rsidR="00F5162D" w:rsidRPr="00F5162D" w:rsidRDefault="00F5162D" w:rsidP="00F5162D">
            <w:pPr>
              <w:spacing w:after="0" w:line="240" w:lineRule="auto"/>
              <w:rPr>
                <w:rFonts w:ascii="Times New Roman" w:hAnsi="Times New Roman" w:cs="Times New Roman"/>
                <w:sz w:val="24"/>
                <w:szCs w:val="24"/>
              </w:rPr>
            </w:pPr>
          </w:p>
        </w:tc>
        <w:tc>
          <w:tcPr>
            <w:tcW w:w="787"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p>
        </w:tc>
      </w:tr>
      <w:tr w:rsidR="00F5162D" w:rsidRPr="00F5162D" w:rsidTr="0056577E">
        <w:trPr>
          <w:gridAfter w:val="3"/>
          <w:wAfter w:w="2220"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76</w:t>
            </w:r>
          </w:p>
        </w:tc>
        <w:tc>
          <w:tcPr>
            <w:tcW w:w="8150" w:type="dxa"/>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 xml:space="preserve">Повторение приемов </w:t>
            </w:r>
            <w:proofErr w:type="spellStart"/>
            <w:r w:rsidRPr="00F5162D">
              <w:rPr>
                <w:rFonts w:ascii="Times New Roman" w:eastAsia="Calibri" w:hAnsi="Times New Roman" w:cs="Times New Roman"/>
                <w:sz w:val="24"/>
                <w:szCs w:val="24"/>
              </w:rPr>
              <w:t>самостраховки</w:t>
            </w:r>
            <w:proofErr w:type="spellEnd"/>
            <w:r w:rsidRPr="00F5162D">
              <w:rPr>
                <w:rFonts w:ascii="Times New Roman" w:eastAsia="Calibri" w:hAnsi="Times New Roman" w:cs="Times New Roman"/>
                <w:sz w:val="24"/>
                <w:szCs w:val="24"/>
              </w:rPr>
              <w:t>, удар кулаком в голову. Учебная схватка.</w:t>
            </w:r>
          </w:p>
        </w:tc>
        <w:tc>
          <w:tcPr>
            <w:tcW w:w="1843" w:type="dxa"/>
            <w:gridSpan w:val="4"/>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3"/>
          <w:wAfter w:w="2220"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77</w:t>
            </w:r>
          </w:p>
        </w:tc>
        <w:tc>
          <w:tcPr>
            <w:tcW w:w="8150" w:type="dxa"/>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Повторение приемов борьбы лежа и стоя, защита от удара кулаком в голову. Учебная схватка.</w:t>
            </w:r>
            <w:r w:rsidRPr="00F5162D">
              <w:rPr>
                <w:rFonts w:ascii="Times New Roman" w:hAnsi="Times New Roman" w:cs="Times New Roman"/>
                <w:sz w:val="24"/>
                <w:szCs w:val="24"/>
              </w:rPr>
              <w:t xml:space="preserve"> Т.п</w:t>
            </w:r>
            <w:proofErr w:type="gramStart"/>
            <w:r w:rsidRPr="00F5162D">
              <w:rPr>
                <w:rFonts w:ascii="Times New Roman" w:hAnsi="Times New Roman" w:cs="Times New Roman"/>
                <w:sz w:val="24"/>
                <w:szCs w:val="24"/>
              </w:rPr>
              <w:t>.В</w:t>
            </w:r>
            <w:proofErr w:type="gramEnd"/>
            <w:r w:rsidRPr="00F5162D">
              <w:rPr>
                <w:rFonts w:ascii="Times New Roman" w:hAnsi="Times New Roman" w:cs="Times New Roman"/>
                <w:sz w:val="24"/>
                <w:szCs w:val="24"/>
              </w:rPr>
              <w:t>едение борьбы в различных ситуациях.</w:t>
            </w:r>
          </w:p>
        </w:tc>
        <w:tc>
          <w:tcPr>
            <w:tcW w:w="1843" w:type="dxa"/>
            <w:gridSpan w:val="4"/>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3"/>
          <w:wAfter w:w="2220"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78</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1843" w:type="dxa"/>
            <w:gridSpan w:val="4"/>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blPrEx>
          <w:tblCellMar>
            <w:left w:w="108" w:type="dxa"/>
            <w:right w:w="108" w:type="dxa"/>
          </w:tblCellMar>
        </w:tblPrEx>
        <w:trPr>
          <w:gridAfter w:val="1"/>
          <w:wAfter w:w="787" w:type="dxa"/>
        </w:trPr>
        <w:tc>
          <w:tcPr>
            <w:tcW w:w="8657" w:type="dxa"/>
            <w:gridSpan w:val="2"/>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eastAsia="Calibri" w:hAnsi="Times New Roman" w:cs="Times New Roman"/>
                <w:b/>
                <w:sz w:val="24"/>
                <w:szCs w:val="24"/>
              </w:rPr>
              <w:t>Легкая атлетика</w:t>
            </w:r>
          </w:p>
        </w:tc>
        <w:tc>
          <w:tcPr>
            <w:tcW w:w="2490" w:type="dxa"/>
            <w:gridSpan w:val="5"/>
          </w:tcPr>
          <w:p w:rsidR="00F5162D" w:rsidRPr="00F5162D" w:rsidRDefault="00F5162D" w:rsidP="00F5162D">
            <w:pPr>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9</w:t>
            </w:r>
          </w:p>
        </w:tc>
        <w:tc>
          <w:tcPr>
            <w:tcW w:w="786"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79</w:t>
            </w:r>
          </w:p>
        </w:tc>
        <w:tc>
          <w:tcPr>
            <w:tcW w:w="8150" w:type="dxa"/>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 xml:space="preserve">Повторение правил </w:t>
            </w:r>
            <w:proofErr w:type="gramStart"/>
            <w:r w:rsidRPr="00F5162D">
              <w:rPr>
                <w:rFonts w:ascii="Times New Roman" w:eastAsia="Calibri" w:hAnsi="Times New Roman" w:cs="Times New Roman"/>
                <w:sz w:val="24"/>
                <w:szCs w:val="24"/>
              </w:rPr>
              <w:t>т/б</w:t>
            </w:r>
            <w:proofErr w:type="gramEnd"/>
            <w:r w:rsidRPr="00F5162D">
              <w:rPr>
                <w:rFonts w:ascii="Times New Roman" w:eastAsia="Calibri" w:hAnsi="Times New Roman" w:cs="Times New Roman"/>
                <w:sz w:val="24"/>
                <w:szCs w:val="24"/>
              </w:rPr>
              <w:t xml:space="preserve"> на уроках легкой атлетики. Повторение техники бега на 100 м. Бег в равномерном темпе 2000 м</w:t>
            </w:r>
            <w:proofErr w:type="gramStart"/>
            <w:r w:rsidRPr="00F5162D">
              <w:rPr>
                <w:rFonts w:ascii="Times New Roman" w:eastAsia="Calibri" w:hAnsi="Times New Roman" w:cs="Times New Roman"/>
                <w:sz w:val="24"/>
                <w:szCs w:val="24"/>
              </w:rPr>
              <w:t>..</w:t>
            </w:r>
            <w:proofErr w:type="gramEnd"/>
          </w:p>
        </w:tc>
        <w:tc>
          <w:tcPr>
            <w:tcW w:w="1701" w:type="dxa"/>
            <w:gridSpan w:val="2"/>
          </w:tcPr>
          <w:p w:rsidR="00F5162D" w:rsidRPr="00F5162D" w:rsidRDefault="00F5162D" w:rsidP="00F5162D">
            <w:pPr>
              <w:snapToGrid w:val="0"/>
              <w:spacing w:after="0" w:line="240" w:lineRule="auto"/>
              <w:jc w:val="center"/>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eastAsia="Calibri" w:hAnsi="Times New Roman" w:cs="Times New Roman"/>
                <w:sz w:val="24"/>
                <w:szCs w:val="24"/>
              </w:rPr>
              <w:t>80</w:t>
            </w:r>
          </w:p>
        </w:tc>
        <w:tc>
          <w:tcPr>
            <w:tcW w:w="8150" w:type="dxa"/>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 xml:space="preserve">Совершенствование техники прыжка в длину с разбега. </w:t>
            </w:r>
            <w:proofErr w:type="gramStart"/>
            <w:r w:rsidRPr="00F5162D">
              <w:rPr>
                <w:rFonts w:ascii="Times New Roman" w:eastAsia="Calibri" w:hAnsi="Times New Roman" w:cs="Times New Roman"/>
                <w:sz w:val="24"/>
                <w:szCs w:val="24"/>
              </w:rPr>
              <w:t>Сдача к. у, бег 100 м.</w:t>
            </w:r>
            <w:proofErr w:type="gramEnd"/>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eastAsia="Calibri" w:hAnsi="Times New Roman" w:cs="Times New Roman"/>
                <w:sz w:val="24"/>
                <w:szCs w:val="24"/>
              </w:rPr>
              <w:t>81</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82</w:t>
            </w:r>
          </w:p>
        </w:tc>
        <w:tc>
          <w:tcPr>
            <w:tcW w:w="8150" w:type="dxa"/>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hAnsi="Times New Roman" w:cs="Times New Roman"/>
                <w:sz w:val="24"/>
                <w:szCs w:val="24"/>
              </w:rPr>
              <w:t xml:space="preserve">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у. Техника прыжка в длину. Бег в переменном темпе 2000 м.</w:t>
            </w:r>
          </w:p>
        </w:tc>
        <w:tc>
          <w:tcPr>
            <w:tcW w:w="1701" w:type="dxa"/>
            <w:gridSpan w:val="2"/>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83</w:t>
            </w:r>
          </w:p>
        </w:tc>
        <w:tc>
          <w:tcPr>
            <w:tcW w:w="8150" w:type="dxa"/>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hAnsi="Times New Roman" w:cs="Times New Roman"/>
                <w:sz w:val="24"/>
                <w:szCs w:val="24"/>
              </w:rPr>
              <w:t>Повторение техники эстафетного бега. Бег в равномерном темпе 2000м.</w:t>
            </w:r>
          </w:p>
        </w:tc>
        <w:tc>
          <w:tcPr>
            <w:tcW w:w="1701" w:type="dxa"/>
            <w:gridSpan w:val="2"/>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eastAsia="Calibri" w:hAnsi="Times New Roman" w:cs="Times New Roman"/>
                <w:sz w:val="24"/>
                <w:szCs w:val="24"/>
              </w:rPr>
              <w:t>84</w:t>
            </w:r>
          </w:p>
        </w:tc>
        <w:tc>
          <w:tcPr>
            <w:tcW w:w="8150" w:type="dxa"/>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hAnsi="Times New Roman" w:cs="Times New Roman"/>
                <w:sz w:val="24"/>
                <w:szCs w:val="24"/>
              </w:rPr>
              <w:t>Урок-соревнование, игра.</w:t>
            </w:r>
          </w:p>
        </w:tc>
        <w:tc>
          <w:tcPr>
            <w:tcW w:w="1701" w:type="dxa"/>
            <w:gridSpan w:val="2"/>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85</w:t>
            </w:r>
          </w:p>
        </w:tc>
        <w:tc>
          <w:tcPr>
            <w:tcW w:w="8150" w:type="dxa"/>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hAnsi="Times New Roman" w:cs="Times New Roman"/>
                <w:sz w:val="24"/>
                <w:szCs w:val="24"/>
              </w:rPr>
              <w:t>Совершенствование техники эстафетного бега. Кросс по пересечённой местности до3км.</w:t>
            </w:r>
          </w:p>
        </w:tc>
        <w:tc>
          <w:tcPr>
            <w:tcW w:w="1701" w:type="dxa"/>
            <w:gridSpan w:val="2"/>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86</w:t>
            </w:r>
          </w:p>
        </w:tc>
        <w:tc>
          <w:tcPr>
            <w:tcW w:w="8150" w:type="dxa"/>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hAnsi="Times New Roman" w:cs="Times New Roman"/>
                <w:sz w:val="24"/>
                <w:szCs w:val="24"/>
              </w:rPr>
              <w:t>Повторение техники метания гранаты. Кросс 3 км.</w:t>
            </w:r>
          </w:p>
        </w:tc>
        <w:tc>
          <w:tcPr>
            <w:tcW w:w="1701" w:type="dxa"/>
            <w:gridSpan w:val="2"/>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eastAsia="Calibri" w:hAnsi="Times New Roman" w:cs="Times New Roman"/>
                <w:sz w:val="24"/>
                <w:szCs w:val="24"/>
              </w:rPr>
              <w:t>87</w:t>
            </w:r>
          </w:p>
        </w:tc>
        <w:tc>
          <w:tcPr>
            <w:tcW w:w="8150" w:type="dxa"/>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hAnsi="Times New Roman" w:cs="Times New Roman"/>
                <w:sz w:val="24"/>
                <w:szCs w:val="24"/>
              </w:rPr>
              <w:t>Урок-соревнование, игра.</w:t>
            </w:r>
          </w:p>
        </w:tc>
        <w:tc>
          <w:tcPr>
            <w:tcW w:w="1701" w:type="dxa"/>
            <w:gridSpan w:val="2"/>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p>
        </w:tc>
        <w:tc>
          <w:tcPr>
            <w:tcW w:w="815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b/>
                <w:sz w:val="24"/>
                <w:szCs w:val="24"/>
              </w:rPr>
            </w:pPr>
            <w:r w:rsidRPr="00F5162D">
              <w:rPr>
                <w:rFonts w:ascii="Times New Roman" w:hAnsi="Times New Roman" w:cs="Times New Roman"/>
                <w:b/>
                <w:sz w:val="24"/>
                <w:szCs w:val="24"/>
              </w:rPr>
              <w:t xml:space="preserve">Народные игры </w:t>
            </w:r>
          </w:p>
        </w:tc>
        <w:tc>
          <w:tcPr>
            <w:tcW w:w="1701" w:type="dxa"/>
            <w:gridSpan w:val="2"/>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r w:rsidRPr="00F5162D">
              <w:rPr>
                <w:rFonts w:ascii="Times New Roman" w:eastAsia="Calibri" w:hAnsi="Times New Roman" w:cs="Times New Roman"/>
                <w:sz w:val="24"/>
                <w:szCs w:val="24"/>
              </w:rPr>
              <w:t>9</w:t>
            </w: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88</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bCs/>
                <w:sz w:val="24"/>
                <w:szCs w:val="24"/>
              </w:rPr>
              <w:t xml:space="preserve">Т.б. на уроках народных игр. Повторение техники ударов сверху, снизу, сбоку. </w:t>
            </w:r>
            <w:r w:rsidRPr="00F5162D">
              <w:rPr>
                <w:rFonts w:ascii="Times New Roman" w:hAnsi="Times New Roman" w:cs="Times New Roman"/>
                <w:sz w:val="24"/>
                <w:szCs w:val="24"/>
              </w:rPr>
              <w:t>Учебная игра.</w:t>
            </w:r>
          </w:p>
        </w:tc>
        <w:tc>
          <w:tcPr>
            <w:tcW w:w="1701" w:type="dxa"/>
            <w:gridSpan w:val="2"/>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89</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eastAsia="Calibri" w:hAnsi="Times New Roman" w:cs="Times New Roman"/>
                <w:sz w:val="24"/>
                <w:szCs w:val="24"/>
              </w:rPr>
              <w:t xml:space="preserve">Повторение техники </w:t>
            </w:r>
            <w:proofErr w:type="spellStart"/>
            <w:r w:rsidRPr="00F5162D">
              <w:rPr>
                <w:rFonts w:ascii="Times New Roman" w:eastAsia="Calibri" w:hAnsi="Times New Roman" w:cs="Times New Roman"/>
                <w:sz w:val="24"/>
                <w:szCs w:val="24"/>
              </w:rPr>
              <w:t>осаливания</w:t>
            </w:r>
            <w:proofErr w:type="spellEnd"/>
            <w:r w:rsidRPr="00F5162D">
              <w:rPr>
                <w:rFonts w:ascii="Times New Roman" w:eastAsia="Calibri" w:hAnsi="Times New Roman" w:cs="Times New Roman"/>
                <w:sz w:val="24"/>
                <w:szCs w:val="24"/>
              </w:rPr>
              <w:t xml:space="preserve"> и </w:t>
            </w:r>
            <w:proofErr w:type="spellStart"/>
            <w:r w:rsidRPr="00F5162D">
              <w:rPr>
                <w:rFonts w:ascii="Times New Roman" w:eastAsia="Calibri" w:hAnsi="Times New Roman" w:cs="Times New Roman"/>
                <w:sz w:val="24"/>
                <w:szCs w:val="24"/>
              </w:rPr>
              <w:t>переосаливания</w:t>
            </w:r>
            <w:proofErr w:type="spellEnd"/>
            <w:r w:rsidRPr="00F5162D">
              <w:rPr>
                <w:rFonts w:ascii="Times New Roman" w:eastAsia="Calibri" w:hAnsi="Times New Roman" w:cs="Times New Roman"/>
                <w:sz w:val="24"/>
                <w:szCs w:val="24"/>
              </w:rPr>
              <w:t xml:space="preserve"> игрока, передач мяча. Совершенствование техники ударов. Учебная игра.</w:t>
            </w:r>
          </w:p>
        </w:tc>
        <w:tc>
          <w:tcPr>
            <w:tcW w:w="1701" w:type="dxa"/>
            <w:gridSpan w:val="2"/>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eastAsia="Calibri" w:hAnsi="Times New Roman" w:cs="Times New Roman"/>
                <w:sz w:val="24"/>
                <w:szCs w:val="24"/>
              </w:rPr>
              <w:t>90</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eastAsia="Calibri" w:hAnsi="Times New Roman" w:cs="Times New Roman"/>
                <w:sz w:val="24"/>
                <w:szCs w:val="24"/>
              </w:rPr>
              <w:t>Урок-соревнование, игра.</w:t>
            </w:r>
          </w:p>
        </w:tc>
        <w:tc>
          <w:tcPr>
            <w:tcW w:w="1701" w:type="dxa"/>
            <w:gridSpan w:val="2"/>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eastAsia="Calibri" w:hAnsi="Times New Roman" w:cs="Times New Roman"/>
                <w:sz w:val="24"/>
                <w:szCs w:val="24"/>
              </w:rPr>
              <w:t>91</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Т.п</w:t>
            </w:r>
            <w:proofErr w:type="gramStart"/>
            <w:r w:rsidRPr="00F5162D">
              <w:rPr>
                <w:rFonts w:ascii="Times New Roman" w:hAnsi="Times New Roman" w:cs="Times New Roman"/>
                <w:sz w:val="24"/>
                <w:szCs w:val="24"/>
              </w:rPr>
              <w:t>.Т</w:t>
            </w:r>
            <w:proofErr w:type="gramEnd"/>
            <w:r w:rsidRPr="00F5162D">
              <w:rPr>
                <w:rFonts w:ascii="Times New Roman" w:hAnsi="Times New Roman" w:cs="Times New Roman"/>
                <w:sz w:val="24"/>
                <w:szCs w:val="24"/>
              </w:rPr>
              <w:t>актика атакующей команды. Удары свечой и в глубину, использование ударов сверху. Учебная игра.</w:t>
            </w:r>
          </w:p>
        </w:tc>
        <w:tc>
          <w:tcPr>
            <w:tcW w:w="1701" w:type="dxa"/>
            <w:gridSpan w:val="2"/>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eastAsia="Calibri" w:hAnsi="Times New Roman" w:cs="Times New Roman"/>
                <w:sz w:val="24"/>
                <w:szCs w:val="24"/>
              </w:rPr>
              <w:t>92</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eastAsia="Calibri" w:hAnsi="Times New Roman" w:cs="Times New Roman"/>
                <w:sz w:val="24"/>
                <w:szCs w:val="24"/>
              </w:rPr>
              <w:t>Т.п</w:t>
            </w:r>
            <w:proofErr w:type="gramStart"/>
            <w:r w:rsidRPr="00F5162D">
              <w:rPr>
                <w:rFonts w:ascii="Times New Roman" w:eastAsia="Calibri" w:hAnsi="Times New Roman" w:cs="Times New Roman"/>
                <w:sz w:val="24"/>
                <w:szCs w:val="24"/>
              </w:rPr>
              <w:t>.Т</w:t>
            </w:r>
            <w:proofErr w:type="gramEnd"/>
            <w:r w:rsidRPr="00F5162D">
              <w:rPr>
                <w:rFonts w:ascii="Times New Roman" w:eastAsia="Calibri" w:hAnsi="Times New Roman" w:cs="Times New Roman"/>
                <w:sz w:val="24"/>
                <w:szCs w:val="24"/>
              </w:rPr>
              <w:t>актика игры в защите. Расстановка игроков, передачи мяча на звук, из-за спины, на точность. Учебная игра.</w:t>
            </w:r>
          </w:p>
        </w:tc>
        <w:tc>
          <w:tcPr>
            <w:tcW w:w="1701" w:type="dxa"/>
            <w:gridSpan w:val="2"/>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eastAsia="Calibri" w:hAnsi="Times New Roman" w:cs="Times New Roman"/>
                <w:sz w:val="24"/>
                <w:szCs w:val="24"/>
              </w:rPr>
              <w:t>93</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eastAsia="Calibri" w:hAnsi="Times New Roman" w:cs="Times New Roman"/>
                <w:sz w:val="24"/>
                <w:szCs w:val="24"/>
              </w:rPr>
              <w:t>Урок-соревнование, игра.</w:t>
            </w:r>
          </w:p>
        </w:tc>
        <w:tc>
          <w:tcPr>
            <w:tcW w:w="1701" w:type="dxa"/>
            <w:gridSpan w:val="2"/>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eastAsia="Calibri" w:hAnsi="Times New Roman" w:cs="Times New Roman"/>
                <w:sz w:val="24"/>
                <w:szCs w:val="24"/>
              </w:rPr>
              <w:t>94</w:t>
            </w:r>
          </w:p>
        </w:tc>
        <w:tc>
          <w:tcPr>
            <w:tcW w:w="8150" w:type="dxa"/>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Различные способы перемещений. Ловля мяча одной рукой. Удары в заданную зону. Учебная игра.</w:t>
            </w:r>
          </w:p>
        </w:tc>
        <w:tc>
          <w:tcPr>
            <w:tcW w:w="1701" w:type="dxa"/>
            <w:gridSpan w:val="2"/>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95</w:t>
            </w:r>
          </w:p>
        </w:tc>
        <w:tc>
          <w:tcPr>
            <w:tcW w:w="8150" w:type="dxa"/>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Двусторонняя игра с применением изученных действий.</w:t>
            </w:r>
          </w:p>
        </w:tc>
        <w:tc>
          <w:tcPr>
            <w:tcW w:w="1701" w:type="dxa"/>
            <w:gridSpan w:val="2"/>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96</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eastAsia="Calibri" w:hAnsi="Times New Roman" w:cs="Times New Roman"/>
                <w:sz w:val="24"/>
                <w:szCs w:val="24"/>
              </w:rPr>
              <w:t>Урок-соревнование, игра.</w:t>
            </w:r>
          </w:p>
        </w:tc>
        <w:tc>
          <w:tcPr>
            <w:tcW w:w="1701" w:type="dxa"/>
            <w:gridSpan w:val="2"/>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56577E">
        <w:trPr>
          <w:gridAfter w:val="1"/>
          <w:wAfter w:w="787" w:type="dxa"/>
        </w:trPr>
        <w:tc>
          <w:tcPr>
            <w:tcW w:w="8657" w:type="dxa"/>
            <w:gridSpan w:val="2"/>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eastAsia="Calibri" w:hAnsi="Times New Roman" w:cs="Times New Roman"/>
                <w:b/>
                <w:sz w:val="24"/>
                <w:szCs w:val="24"/>
              </w:rPr>
              <w:t>Спортивные игры (футбол)</w:t>
            </w:r>
          </w:p>
        </w:tc>
        <w:tc>
          <w:tcPr>
            <w:tcW w:w="1694" w:type="dxa"/>
          </w:tcPr>
          <w:p w:rsidR="00F5162D" w:rsidRPr="00F5162D" w:rsidRDefault="00F5162D" w:rsidP="00F5162D">
            <w:pPr>
              <w:snapToGrid w:val="0"/>
              <w:spacing w:after="0" w:line="240" w:lineRule="auto"/>
              <w:jc w:val="center"/>
              <w:rPr>
                <w:rFonts w:ascii="Times New Roman" w:eastAsia="Calibri" w:hAnsi="Times New Roman" w:cs="Times New Roman"/>
                <w:b/>
                <w:sz w:val="24"/>
                <w:szCs w:val="24"/>
              </w:rPr>
            </w:pPr>
            <w:r w:rsidRPr="00F5162D">
              <w:rPr>
                <w:rFonts w:ascii="Times New Roman" w:eastAsia="Calibri" w:hAnsi="Times New Roman" w:cs="Times New Roman"/>
                <w:b/>
                <w:sz w:val="24"/>
                <w:szCs w:val="24"/>
              </w:rPr>
              <w:t>6</w:t>
            </w:r>
          </w:p>
        </w:tc>
        <w:tc>
          <w:tcPr>
            <w:tcW w:w="796" w:type="dxa"/>
            <w:gridSpan w:val="4"/>
          </w:tcPr>
          <w:p w:rsidR="00F5162D" w:rsidRPr="00F5162D" w:rsidRDefault="00F5162D" w:rsidP="00F5162D">
            <w:pPr>
              <w:spacing w:after="0" w:line="240" w:lineRule="auto"/>
              <w:rPr>
                <w:rFonts w:ascii="Times New Roman" w:hAnsi="Times New Roman" w:cs="Times New Roman"/>
                <w:sz w:val="24"/>
                <w:szCs w:val="24"/>
              </w:rPr>
            </w:pPr>
          </w:p>
        </w:tc>
        <w:tc>
          <w:tcPr>
            <w:tcW w:w="786"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bCs/>
                <w:sz w:val="24"/>
                <w:szCs w:val="24"/>
              </w:rPr>
            </w:pPr>
            <w:r w:rsidRPr="00F5162D">
              <w:rPr>
                <w:rFonts w:ascii="Times New Roman" w:eastAsia="Calibri" w:hAnsi="Times New Roman" w:cs="Times New Roman"/>
                <w:sz w:val="24"/>
                <w:szCs w:val="24"/>
              </w:rPr>
              <w:t>97</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Правила </w:t>
            </w:r>
            <w:proofErr w:type="gramStart"/>
            <w:r w:rsidRPr="00F5162D">
              <w:rPr>
                <w:rFonts w:ascii="Times New Roman" w:hAnsi="Times New Roman" w:cs="Times New Roman"/>
                <w:sz w:val="24"/>
                <w:szCs w:val="24"/>
              </w:rPr>
              <w:t>т/б</w:t>
            </w:r>
            <w:proofErr w:type="gramEnd"/>
            <w:r w:rsidRPr="00F5162D">
              <w:rPr>
                <w:rFonts w:ascii="Times New Roman" w:hAnsi="Times New Roman" w:cs="Times New Roman"/>
                <w:sz w:val="24"/>
                <w:szCs w:val="24"/>
              </w:rPr>
              <w:t xml:space="preserve"> на уроках спортивных игр </w:t>
            </w:r>
            <w:r w:rsidRPr="00F5162D">
              <w:rPr>
                <w:rFonts w:ascii="Times New Roman" w:hAnsi="Times New Roman" w:cs="Times New Roman"/>
                <w:b/>
                <w:sz w:val="24"/>
                <w:szCs w:val="24"/>
              </w:rPr>
              <w:t xml:space="preserve">футбол. </w:t>
            </w:r>
            <w:r w:rsidRPr="00F5162D">
              <w:rPr>
                <w:rFonts w:ascii="Times New Roman" w:hAnsi="Times New Roman" w:cs="Times New Roman"/>
                <w:sz w:val="24"/>
                <w:szCs w:val="24"/>
              </w:rPr>
              <w:t xml:space="preserve">Совершенствование техники ударов по мячу ногой и головой, остановок мяча ногой и грудью. </w:t>
            </w:r>
            <w:r w:rsidRPr="00F5162D">
              <w:rPr>
                <w:rFonts w:ascii="Times New Roman" w:hAnsi="Times New Roman" w:cs="Times New Roman"/>
                <w:color w:val="000000"/>
                <w:spacing w:val="4"/>
                <w:sz w:val="24"/>
                <w:szCs w:val="24"/>
              </w:rPr>
              <w:t xml:space="preserve">Действия против игрока без мяча и с мячом </w:t>
            </w:r>
            <w:r w:rsidRPr="00F5162D">
              <w:rPr>
                <w:rFonts w:ascii="Times New Roman" w:hAnsi="Times New Roman" w:cs="Times New Roman"/>
                <w:color w:val="000000"/>
                <w:spacing w:val="-2"/>
                <w:sz w:val="24"/>
                <w:szCs w:val="24"/>
              </w:rPr>
              <w:t>(выбивание, отбор, перехват)</w:t>
            </w:r>
            <w:r w:rsidRPr="00F5162D">
              <w:rPr>
                <w:rFonts w:ascii="Times New Roman" w:eastAsia="Calibri" w:hAnsi="Times New Roman" w:cs="Times New Roman"/>
                <w:sz w:val="24"/>
                <w:szCs w:val="24"/>
              </w:rPr>
              <w:t>. Учебная игра.</w:t>
            </w:r>
          </w:p>
        </w:tc>
        <w:tc>
          <w:tcPr>
            <w:tcW w:w="1701" w:type="dxa"/>
            <w:gridSpan w:val="2"/>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98</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Совершенствование техники ведения мяча с сопротивлением защитника, финты. </w:t>
            </w:r>
            <w:r w:rsidRPr="00F5162D">
              <w:rPr>
                <w:rFonts w:ascii="Times New Roman" w:hAnsi="Times New Roman" w:cs="Times New Roman"/>
                <w:color w:val="000000"/>
                <w:sz w:val="24"/>
                <w:szCs w:val="24"/>
              </w:rPr>
              <w:t>Игра по упрощенным правилам на площадке уменьшенных размеров.</w:t>
            </w:r>
          </w:p>
        </w:tc>
        <w:tc>
          <w:tcPr>
            <w:tcW w:w="1701" w:type="dxa"/>
            <w:gridSpan w:val="2"/>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lastRenderedPageBreak/>
              <w:t>99</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1701" w:type="dxa"/>
            <w:gridSpan w:val="2"/>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eastAsia="Calibri" w:hAnsi="Times New Roman" w:cs="Times New Roman"/>
                <w:sz w:val="24"/>
                <w:szCs w:val="24"/>
              </w:rPr>
              <w:t>100</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Совершенствование техники индивидуальных защитных действий, опека игрока с мячом и без мяча. Учебная игра.</w:t>
            </w:r>
          </w:p>
        </w:tc>
        <w:tc>
          <w:tcPr>
            <w:tcW w:w="1701" w:type="dxa"/>
            <w:gridSpan w:val="2"/>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101</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eastAsia="Calibri" w:hAnsi="Times New Roman" w:cs="Times New Roman"/>
                <w:sz w:val="24"/>
                <w:szCs w:val="24"/>
              </w:rPr>
              <w:t>Индивидуальные тактические действия игрока в атаке, освобождение от опеки. Учебная игра.</w:t>
            </w:r>
          </w:p>
        </w:tc>
        <w:tc>
          <w:tcPr>
            <w:tcW w:w="1701" w:type="dxa"/>
            <w:gridSpan w:val="2"/>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56577E">
        <w:trPr>
          <w:gridAfter w:val="5"/>
          <w:wAfter w:w="2362" w:type="dxa"/>
        </w:trPr>
        <w:tc>
          <w:tcPr>
            <w:tcW w:w="507" w:type="dxa"/>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102</w:t>
            </w:r>
          </w:p>
        </w:tc>
        <w:tc>
          <w:tcPr>
            <w:tcW w:w="8150" w:type="dxa"/>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eastAsia="Calibri" w:hAnsi="Times New Roman" w:cs="Times New Roman"/>
                <w:sz w:val="24"/>
                <w:szCs w:val="24"/>
              </w:rPr>
              <w:t>Урок-соревнование, игра.</w:t>
            </w:r>
          </w:p>
        </w:tc>
        <w:tc>
          <w:tcPr>
            <w:tcW w:w="1701" w:type="dxa"/>
            <w:gridSpan w:val="2"/>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bl>
    <w:p w:rsidR="00F5162D" w:rsidRPr="00F5162D" w:rsidRDefault="00F5162D" w:rsidP="00F5162D">
      <w:pPr>
        <w:spacing w:after="0" w:line="240" w:lineRule="auto"/>
        <w:rPr>
          <w:rFonts w:ascii="Times New Roman" w:hAnsi="Times New Roman" w:cs="Times New Roman"/>
          <w:b/>
          <w:sz w:val="24"/>
          <w:szCs w:val="24"/>
        </w:rPr>
      </w:pPr>
    </w:p>
    <w:p w:rsidR="00F5162D" w:rsidRPr="00F5162D" w:rsidRDefault="00F5162D" w:rsidP="00F5162D">
      <w:pPr>
        <w:spacing w:after="0" w:line="240" w:lineRule="auto"/>
        <w:ind w:left="360"/>
        <w:jc w:val="center"/>
        <w:rPr>
          <w:rFonts w:ascii="Times New Roman" w:hAnsi="Times New Roman" w:cs="Times New Roman"/>
          <w:b/>
          <w:color w:val="333333"/>
          <w:sz w:val="24"/>
          <w:szCs w:val="24"/>
        </w:rPr>
      </w:pPr>
      <w:r w:rsidRPr="00F5162D">
        <w:rPr>
          <w:rFonts w:ascii="Times New Roman" w:hAnsi="Times New Roman" w:cs="Times New Roman"/>
          <w:b/>
          <w:color w:val="333333"/>
          <w:sz w:val="24"/>
          <w:szCs w:val="24"/>
        </w:rPr>
        <w:t>11 класс</w:t>
      </w:r>
    </w:p>
    <w:p w:rsidR="00F5162D" w:rsidRPr="00F5162D" w:rsidRDefault="00F5162D" w:rsidP="00F5162D">
      <w:pPr>
        <w:spacing w:after="0" w:line="240" w:lineRule="auto"/>
        <w:ind w:left="360"/>
        <w:jc w:val="center"/>
        <w:rPr>
          <w:rFonts w:ascii="Times New Roman" w:hAnsi="Times New Roman" w:cs="Times New Roman"/>
          <w:b/>
          <w:color w:val="333333"/>
          <w:sz w:val="24"/>
          <w:szCs w:val="24"/>
        </w:rPr>
      </w:pPr>
      <w:r w:rsidRPr="00F5162D">
        <w:rPr>
          <w:rFonts w:ascii="Times New Roman" w:hAnsi="Times New Roman" w:cs="Times New Roman"/>
          <w:b/>
          <w:color w:val="333333"/>
          <w:sz w:val="24"/>
          <w:szCs w:val="24"/>
        </w:rPr>
        <w:t>(102 ч, 3 ч в неделю)</w:t>
      </w:r>
    </w:p>
    <w:p w:rsidR="00F5162D" w:rsidRPr="00F5162D" w:rsidRDefault="00F5162D" w:rsidP="00F5162D">
      <w:pPr>
        <w:spacing w:after="0" w:line="240" w:lineRule="auto"/>
        <w:ind w:left="360"/>
        <w:jc w:val="center"/>
        <w:rPr>
          <w:rFonts w:ascii="Times New Roman" w:hAnsi="Times New Roman" w:cs="Times New Roman"/>
          <w:b/>
          <w:color w:val="333333"/>
          <w:sz w:val="24"/>
          <w:szCs w:val="24"/>
        </w:rPr>
      </w:pPr>
    </w:p>
    <w:tbl>
      <w:tblPr>
        <w:tblW w:w="12339" w:type="dxa"/>
        <w:tblInd w:w="-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720"/>
        <w:gridCol w:w="58"/>
        <w:gridCol w:w="7655"/>
        <w:gridCol w:w="2268"/>
        <w:gridCol w:w="787"/>
        <w:gridCol w:w="64"/>
        <w:gridCol w:w="172"/>
        <w:gridCol w:w="615"/>
      </w:tblGrid>
      <w:tr w:rsidR="00F5162D" w:rsidRPr="00F5162D" w:rsidTr="00F5162D">
        <w:trPr>
          <w:gridAfter w:val="4"/>
          <w:wAfter w:w="1638" w:type="dxa"/>
          <w:trHeight w:val="720"/>
        </w:trPr>
        <w:tc>
          <w:tcPr>
            <w:tcW w:w="720" w:type="dxa"/>
            <w:vMerge w:val="restart"/>
            <w:shd w:val="clear" w:color="auto" w:fill="auto"/>
          </w:tcPr>
          <w:p w:rsidR="00F5162D" w:rsidRPr="00F5162D" w:rsidRDefault="00F5162D" w:rsidP="00F5162D">
            <w:pPr>
              <w:snapToGrid w:val="0"/>
              <w:spacing w:after="0" w:line="240" w:lineRule="auto"/>
              <w:jc w:val="center"/>
              <w:rPr>
                <w:rFonts w:ascii="Times New Roman" w:hAnsi="Times New Roman" w:cs="Times New Roman"/>
                <w:b/>
                <w:sz w:val="24"/>
                <w:szCs w:val="24"/>
              </w:rPr>
            </w:pPr>
            <w:r w:rsidRPr="00F5162D">
              <w:rPr>
                <w:rFonts w:ascii="Times New Roman" w:hAnsi="Times New Roman" w:cs="Times New Roman"/>
                <w:b/>
                <w:sz w:val="24"/>
                <w:szCs w:val="24"/>
              </w:rPr>
              <w:t>№ урока</w:t>
            </w:r>
          </w:p>
        </w:tc>
        <w:tc>
          <w:tcPr>
            <w:tcW w:w="7713" w:type="dxa"/>
            <w:gridSpan w:val="2"/>
            <w:vMerge w:val="restart"/>
            <w:shd w:val="clear" w:color="auto" w:fill="auto"/>
          </w:tcPr>
          <w:p w:rsidR="00F5162D" w:rsidRPr="00F5162D" w:rsidRDefault="00F5162D" w:rsidP="00F5162D">
            <w:pPr>
              <w:snapToGrid w:val="0"/>
              <w:spacing w:after="0" w:line="240" w:lineRule="auto"/>
              <w:jc w:val="center"/>
              <w:rPr>
                <w:rFonts w:ascii="Times New Roman" w:hAnsi="Times New Roman" w:cs="Times New Roman"/>
                <w:b/>
                <w:sz w:val="24"/>
                <w:szCs w:val="24"/>
              </w:rPr>
            </w:pPr>
            <w:r w:rsidRPr="00F5162D">
              <w:rPr>
                <w:rFonts w:ascii="Times New Roman" w:hAnsi="Times New Roman" w:cs="Times New Roman"/>
                <w:b/>
                <w:sz w:val="24"/>
                <w:szCs w:val="24"/>
              </w:rPr>
              <w:t>Тема урока</w:t>
            </w:r>
            <w:r w:rsidRPr="00F5162D">
              <w:rPr>
                <w:rFonts w:ascii="Times New Roman" w:hAnsi="Times New Roman" w:cs="Times New Roman"/>
                <w:b/>
                <w:sz w:val="24"/>
                <w:szCs w:val="24"/>
                <w:lang w:val="en-US"/>
              </w:rPr>
              <w:t>/</w:t>
            </w:r>
            <w:r w:rsidRPr="00F5162D">
              <w:rPr>
                <w:rFonts w:ascii="Times New Roman" w:hAnsi="Times New Roman" w:cs="Times New Roman"/>
                <w:b/>
                <w:sz w:val="24"/>
                <w:szCs w:val="24"/>
              </w:rPr>
              <w:t xml:space="preserve">Раздел </w:t>
            </w:r>
          </w:p>
        </w:tc>
        <w:tc>
          <w:tcPr>
            <w:tcW w:w="2268" w:type="dxa"/>
            <w:vMerge w:val="restart"/>
          </w:tcPr>
          <w:p w:rsidR="00F5162D" w:rsidRPr="00F5162D" w:rsidRDefault="00F5162D" w:rsidP="00F5162D">
            <w:pPr>
              <w:snapToGrid w:val="0"/>
              <w:spacing w:after="0" w:line="240" w:lineRule="auto"/>
              <w:jc w:val="center"/>
              <w:rPr>
                <w:rFonts w:ascii="Times New Roman" w:hAnsi="Times New Roman" w:cs="Times New Roman"/>
                <w:b/>
                <w:sz w:val="24"/>
                <w:szCs w:val="24"/>
              </w:rPr>
            </w:pPr>
            <w:r w:rsidRPr="00F5162D">
              <w:rPr>
                <w:rFonts w:ascii="Times New Roman" w:hAnsi="Times New Roman" w:cs="Times New Roman"/>
                <w:b/>
                <w:sz w:val="24"/>
                <w:szCs w:val="24"/>
              </w:rPr>
              <w:t xml:space="preserve">Часы учебного времени </w:t>
            </w:r>
          </w:p>
        </w:tc>
      </w:tr>
      <w:tr w:rsidR="00F5162D" w:rsidRPr="00F5162D" w:rsidTr="00F5162D">
        <w:trPr>
          <w:gridAfter w:val="4"/>
          <w:wAfter w:w="1638" w:type="dxa"/>
          <w:trHeight w:val="509"/>
        </w:trPr>
        <w:tc>
          <w:tcPr>
            <w:tcW w:w="720" w:type="dxa"/>
            <w:vMerge/>
            <w:shd w:val="clear" w:color="auto" w:fill="auto"/>
          </w:tcPr>
          <w:p w:rsidR="00F5162D" w:rsidRPr="00F5162D" w:rsidRDefault="00F5162D" w:rsidP="00F5162D">
            <w:pPr>
              <w:snapToGrid w:val="0"/>
              <w:spacing w:after="0" w:line="240" w:lineRule="auto"/>
              <w:jc w:val="center"/>
              <w:rPr>
                <w:rFonts w:ascii="Times New Roman" w:hAnsi="Times New Roman" w:cs="Times New Roman"/>
                <w:b/>
                <w:sz w:val="24"/>
                <w:szCs w:val="24"/>
              </w:rPr>
            </w:pPr>
          </w:p>
        </w:tc>
        <w:tc>
          <w:tcPr>
            <w:tcW w:w="7713" w:type="dxa"/>
            <w:gridSpan w:val="2"/>
            <w:vMerge/>
            <w:shd w:val="clear" w:color="auto" w:fill="auto"/>
          </w:tcPr>
          <w:p w:rsidR="00F5162D" w:rsidRPr="00F5162D" w:rsidRDefault="00F5162D" w:rsidP="00F5162D">
            <w:pPr>
              <w:snapToGrid w:val="0"/>
              <w:spacing w:after="0" w:line="240" w:lineRule="auto"/>
              <w:rPr>
                <w:rFonts w:ascii="Times New Roman" w:hAnsi="Times New Roman" w:cs="Times New Roman"/>
                <w:b/>
                <w:sz w:val="24"/>
                <w:szCs w:val="24"/>
              </w:rPr>
            </w:pPr>
          </w:p>
        </w:tc>
        <w:tc>
          <w:tcPr>
            <w:tcW w:w="2268" w:type="dxa"/>
            <w:vMerge/>
          </w:tcPr>
          <w:p w:rsidR="00F5162D" w:rsidRPr="00F5162D" w:rsidRDefault="00F5162D" w:rsidP="00F5162D">
            <w:pPr>
              <w:snapToGrid w:val="0"/>
              <w:spacing w:after="0" w:line="240" w:lineRule="auto"/>
              <w:jc w:val="center"/>
              <w:rPr>
                <w:rFonts w:ascii="Times New Roman" w:hAnsi="Times New Roman" w:cs="Times New Roman"/>
                <w:b/>
                <w:sz w:val="24"/>
                <w:szCs w:val="24"/>
              </w:rPr>
            </w:pPr>
          </w:p>
        </w:tc>
      </w:tr>
      <w:tr w:rsidR="00F5162D" w:rsidRPr="00F5162D" w:rsidTr="00F5162D">
        <w:trPr>
          <w:gridAfter w:val="4"/>
          <w:wAfter w:w="1638" w:type="dxa"/>
        </w:trPr>
        <w:tc>
          <w:tcPr>
            <w:tcW w:w="8433" w:type="dxa"/>
            <w:gridSpan w:val="3"/>
            <w:shd w:val="clear" w:color="auto" w:fill="auto"/>
          </w:tcPr>
          <w:p w:rsidR="00F5162D" w:rsidRPr="00F5162D" w:rsidRDefault="00F5162D" w:rsidP="00F5162D">
            <w:pPr>
              <w:snapToGrid w:val="0"/>
              <w:spacing w:after="0" w:line="240" w:lineRule="auto"/>
              <w:jc w:val="center"/>
              <w:rPr>
                <w:rFonts w:ascii="Times New Roman" w:hAnsi="Times New Roman" w:cs="Times New Roman"/>
                <w:b/>
                <w:sz w:val="24"/>
                <w:szCs w:val="24"/>
              </w:rPr>
            </w:pPr>
            <w:r w:rsidRPr="00F5162D">
              <w:rPr>
                <w:rFonts w:ascii="Times New Roman" w:hAnsi="Times New Roman" w:cs="Times New Roman"/>
                <w:b/>
                <w:sz w:val="24"/>
                <w:szCs w:val="24"/>
              </w:rPr>
              <w:t>Легкая атлетика</w:t>
            </w:r>
          </w:p>
        </w:tc>
        <w:tc>
          <w:tcPr>
            <w:tcW w:w="2268" w:type="dxa"/>
          </w:tcPr>
          <w:p w:rsidR="00F5162D" w:rsidRPr="00F5162D" w:rsidRDefault="00F5162D" w:rsidP="00F5162D">
            <w:pPr>
              <w:snapToGrid w:val="0"/>
              <w:spacing w:after="0" w:line="240" w:lineRule="auto"/>
              <w:jc w:val="center"/>
              <w:rPr>
                <w:rFonts w:ascii="Times New Roman" w:hAnsi="Times New Roman" w:cs="Times New Roman"/>
                <w:b/>
                <w:sz w:val="24"/>
                <w:szCs w:val="24"/>
              </w:rPr>
            </w:pPr>
            <w:r w:rsidRPr="00F5162D">
              <w:rPr>
                <w:rFonts w:ascii="Times New Roman" w:hAnsi="Times New Roman" w:cs="Times New Roman"/>
                <w:b/>
                <w:sz w:val="24"/>
                <w:szCs w:val="24"/>
              </w:rPr>
              <w:t>12</w:t>
            </w: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1</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Вводный инструктаж. Правила </w:t>
            </w:r>
            <w:proofErr w:type="gramStart"/>
            <w:r w:rsidRPr="00F5162D">
              <w:rPr>
                <w:rFonts w:ascii="Times New Roman" w:hAnsi="Times New Roman" w:cs="Times New Roman"/>
                <w:sz w:val="24"/>
                <w:szCs w:val="24"/>
              </w:rPr>
              <w:t>т/б</w:t>
            </w:r>
            <w:proofErr w:type="gramEnd"/>
            <w:r w:rsidRPr="00F5162D">
              <w:rPr>
                <w:rFonts w:ascii="Times New Roman" w:hAnsi="Times New Roman" w:cs="Times New Roman"/>
                <w:sz w:val="24"/>
                <w:szCs w:val="24"/>
              </w:rPr>
              <w:t xml:space="preserve"> на уроках легкой атлетики, предупреждение травматизма. Повторение техники высокого и низкого старта. Повторение техники эстафетного бега.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2</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Т.п</w:t>
            </w:r>
            <w:proofErr w:type="gramStart"/>
            <w:r w:rsidRPr="00F5162D">
              <w:rPr>
                <w:rFonts w:ascii="Times New Roman" w:hAnsi="Times New Roman" w:cs="Times New Roman"/>
                <w:sz w:val="24"/>
                <w:szCs w:val="24"/>
              </w:rPr>
              <w:t>.П</w:t>
            </w:r>
            <w:proofErr w:type="gramEnd"/>
            <w:r w:rsidRPr="00F5162D">
              <w:rPr>
                <w:rFonts w:ascii="Times New Roman" w:hAnsi="Times New Roman" w:cs="Times New Roman"/>
                <w:sz w:val="24"/>
                <w:szCs w:val="24"/>
              </w:rPr>
              <w:t>овторение понятия о физической культуре. Повторение техники стартового разгона. Закрепление техники эстафетного бега. Совершенствование техники высокого и низкого старта.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3</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4</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Т.п</w:t>
            </w:r>
            <w:proofErr w:type="gramStart"/>
            <w:r w:rsidRPr="00F5162D">
              <w:rPr>
                <w:rFonts w:ascii="Times New Roman" w:hAnsi="Times New Roman" w:cs="Times New Roman"/>
                <w:sz w:val="24"/>
                <w:szCs w:val="24"/>
              </w:rPr>
              <w:t>.П</w:t>
            </w:r>
            <w:proofErr w:type="gramEnd"/>
            <w:r w:rsidRPr="00F5162D">
              <w:rPr>
                <w:rFonts w:ascii="Times New Roman" w:hAnsi="Times New Roman" w:cs="Times New Roman"/>
                <w:sz w:val="24"/>
                <w:szCs w:val="24"/>
              </w:rPr>
              <w:t xml:space="preserve">рофилактика заболеваний. Совершенствование техники эстафетного бега. </w:t>
            </w:r>
            <w:proofErr w:type="gramStart"/>
            <w:r w:rsidRPr="00F5162D">
              <w:rPr>
                <w:rFonts w:ascii="Times New Roman" w:hAnsi="Times New Roman" w:cs="Times New Roman"/>
                <w:sz w:val="24"/>
                <w:szCs w:val="24"/>
              </w:rPr>
              <w:t>Сдача к. у, бег 30 м. Бег в переменном темпе до 15 минут.</w:t>
            </w:r>
            <w:proofErr w:type="gramEnd"/>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5</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Т.п</w:t>
            </w:r>
            <w:proofErr w:type="gramStart"/>
            <w:r w:rsidRPr="00F5162D">
              <w:rPr>
                <w:rFonts w:ascii="Times New Roman" w:hAnsi="Times New Roman" w:cs="Times New Roman"/>
                <w:sz w:val="24"/>
                <w:szCs w:val="24"/>
              </w:rPr>
              <w:t>.П</w:t>
            </w:r>
            <w:proofErr w:type="gramEnd"/>
            <w:r w:rsidRPr="00F5162D">
              <w:rPr>
                <w:rFonts w:ascii="Times New Roman" w:hAnsi="Times New Roman" w:cs="Times New Roman"/>
                <w:sz w:val="24"/>
                <w:szCs w:val="24"/>
              </w:rPr>
              <w:t xml:space="preserve">овторение основных видов и форм физических упражнений. Совершенствование техники стартового разгона. 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у, техника эстафетного бега. Бег в переменном темпе 1500 м.</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6</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7</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Т.п</w:t>
            </w:r>
            <w:proofErr w:type="gramStart"/>
            <w:r w:rsidRPr="00F5162D">
              <w:rPr>
                <w:rFonts w:ascii="Times New Roman" w:hAnsi="Times New Roman" w:cs="Times New Roman"/>
                <w:sz w:val="24"/>
                <w:szCs w:val="24"/>
              </w:rPr>
              <w:t>.П</w:t>
            </w:r>
            <w:proofErr w:type="gramEnd"/>
            <w:r w:rsidRPr="00F5162D">
              <w:rPr>
                <w:rFonts w:ascii="Times New Roman" w:hAnsi="Times New Roman" w:cs="Times New Roman"/>
                <w:sz w:val="24"/>
                <w:szCs w:val="24"/>
              </w:rPr>
              <w:t xml:space="preserve">овторение способов регулирования физических нагрузок. Повторение техники метания гранаты на дальность. 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xml:space="preserve">. </w:t>
            </w:r>
            <w:proofErr w:type="gramStart"/>
            <w:r w:rsidRPr="00F5162D">
              <w:rPr>
                <w:rFonts w:ascii="Times New Roman" w:hAnsi="Times New Roman" w:cs="Times New Roman"/>
                <w:sz w:val="24"/>
                <w:szCs w:val="24"/>
              </w:rPr>
              <w:t>у</w:t>
            </w:r>
            <w:proofErr w:type="gramEnd"/>
            <w:r w:rsidRPr="00F5162D">
              <w:rPr>
                <w:rFonts w:ascii="Times New Roman" w:hAnsi="Times New Roman" w:cs="Times New Roman"/>
                <w:sz w:val="24"/>
                <w:szCs w:val="24"/>
              </w:rPr>
              <w:t>, бег на 100 м. Бег в переменном темпе 2000 м.</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8</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Совершенствование техники метания гранаты на дальность. Совершенствование техники прыжка в длину. Бег в равномерном темпе 2000 м.</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9</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10</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Совершенствование техники метания гранаты на дальность. 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у, прыжок в длину на дальность.</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11</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у, техника метания гранаты на дальность. Бег в равномерном темпе 2000 м /</w:t>
            </w:r>
            <w:proofErr w:type="spellStart"/>
            <w:r w:rsidRPr="00F5162D">
              <w:rPr>
                <w:rFonts w:ascii="Times New Roman" w:hAnsi="Times New Roman" w:cs="Times New Roman"/>
                <w:sz w:val="24"/>
                <w:szCs w:val="24"/>
              </w:rPr>
              <w:t>д</w:t>
            </w:r>
            <w:proofErr w:type="spellEnd"/>
            <w:r w:rsidRPr="00F5162D">
              <w:rPr>
                <w:rFonts w:ascii="Times New Roman" w:hAnsi="Times New Roman" w:cs="Times New Roman"/>
                <w:sz w:val="24"/>
                <w:szCs w:val="24"/>
              </w:rPr>
              <w:t>/,3000 м /</w:t>
            </w:r>
            <w:proofErr w:type="spellStart"/>
            <w:r w:rsidRPr="00F5162D">
              <w:rPr>
                <w:rFonts w:ascii="Times New Roman" w:hAnsi="Times New Roman" w:cs="Times New Roman"/>
                <w:sz w:val="24"/>
                <w:szCs w:val="24"/>
              </w:rPr>
              <w:t>ю</w:t>
            </w:r>
            <w:proofErr w:type="spellEnd"/>
            <w:r w:rsidRPr="00F5162D">
              <w:rPr>
                <w:rFonts w:ascii="Times New Roman" w:hAnsi="Times New Roman" w:cs="Times New Roman"/>
                <w:sz w:val="24"/>
                <w:szCs w:val="24"/>
              </w:rPr>
              <w:t>/.</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12</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2"/>
          <w:wAfter w:w="787" w:type="dxa"/>
        </w:trPr>
        <w:tc>
          <w:tcPr>
            <w:tcW w:w="8433" w:type="dxa"/>
            <w:gridSpan w:val="3"/>
            <w:shd w:val="clear" w:color="auto" w:fill="auto"/>
          </w:tcPr>
          <w:p w:rsidR="00F5162D" w:rsidRPr="00F5162D" w:rsidRDefault="00F5162D" w:rsidP="00F5162D">
            <w:pPr>
              <w:snapToGrid w:val="0"/>
              <w:spacing w:after="0" w:line="240" w:lineRule="auto"/>
              <w:jc w:val="center"/>
              <w:rPr>
                <w:rFonts w:ascii="Times New Roman" w:hAnsi="Times New Roman" w:cs="Times New Roman"/>
                <w:b/>
                <w:sz w:val="24"/>
                <w:szCs w:val="24"/>
              </w:rPr>
            </w:pPr>
            <w:r w:rsidRPr="00F5162D">
              <w:rPr>
                <w:rFonts w:ascii="Times New Roman" w:hAnsi="Times New Roman" w:cs="Times New Roman"/>
                <w:b/>
                <w:sz w:val="24"/>
                <w:szCs w:val="24"/>
              </w:rPr>
              <w:t>Народные игры (вариативная часть)</w:t>
            </w:r>
          </w:p>
        </w:tc>
        <w:tc>
          <w:tcPr>
            <w:tcW w:w="2268" w:type="dxa"/>
          </w:tcPr>
          <w:p w:rsidR="00F5162D" w:rsidRPr="00F5162D" w:rsidRDefault="00F5162D" w:rsidP="00F5162D">
            <w:pPr>
              <w:snapToGrid w:val="0"/>
              <w:spacing w:after="0" w:line="240" w:lineRule="auto"/>
              <w:jc w:val="center"/>
              <w:rPr>
                <w:rFonts w:ascii="Times New Roman" w:hAnsi="Times New Roman" w:cs="Times New Roman"/>
                <w:b/>
                <w:sz w:val="24"/>
                <w:szCs w:val="24"/>
              </w:rPr>
            </w:pPr>
            <w:r w:rsidRPr="00F5162D">
              <w:rPr>
                <w:rFonts w:ascii="Times New Roman" w:hAnsi="Times New Roman" w:cs="Times New Roman"/>
                <w:b/>
                <w:sz w:val="24"/>
                <w:szCs w:val="24"/>
              </w:rPr>
              <w:t>6</w:t>
            </w:r>
          </w:p>
        </w:tc>
        <w:tc>
          <w:tcPr>
            <w:tcW w:w="787" w:type="dxa"/>
          </w:tcPr>
          <w:p w:rsidR="00F5162D" w:rsidRPr="00F5162D" w:rsidRDefault="00F5162D" w:rsidP="00F5162D">
            <w:pPr>
              <w:spacing w:after="0" w:line="240" w:lineRule="auto"/>
              <w:rPr>
                <w:rFonts w:ascii="Times New Roman" w:hAnsi="Times New Roman" w:cs="Times New Roman"/>
                <w:b/>
                <w:sz w:val="24"/>
                <w:szCs w:val="24"/>
              </w:rPr>
            </w:pPr>
          </w:p>
        </w:tc>
        <w:tc>
          <w:tcPr>
            <w:tcW w:w="64"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13</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bCs/>
                <w:sz w:val="24"/>
                <w:szCs w:val="24"/>
              </w:rPr>
              <w:t xml:space="preserve">Т.б. на уроках народных игр. Повторение техники удара мяча после подбрасывания. </w:t>
            </w:r>
            <w:r w:rsidRPr="00F5162D">
              <w:rPr>
                <w:rFonts w:ascii="Times New Roman" w:hAnsi="Times New Roman" w:cs="Times New Roman"/>
                <w:sz w:val="24"/>
                <w:szCs w:val="24"/>
              </w:rPr>
              <w:t>Учебная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14</w:t>
            </w:r>
          </w:p>
        </w:tc>
        <w:tc>
          <w:tcPr>
            <w:tcW w:w="7713" w:type="dxa"/>
            <w:gridSpan w:val="2"/>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Т.п</w:t>
            </w:r>
            <w:proofErr w:type="gramStart"/>
            <w:r w:rsidRPr="00F5162D">
              <w:rPr>
                <w:rFonts w:ascii="Times New Roman" w:eastAsia="Calibri" w:hAnsi="Times New Roman" w:cs="Times New Roman"/>
                <w:sz w:val="24"/>
                <w:szCs w:val="24"/>
              </w:rPr>
              <w:t>.У</w:t>
            </w:r>
            <w:proofErr w:type="gramEnd"/>
            <w:r w:rsidRPr="00F5162D">
              <w:rPr>
                <w:rFonts w:ascii="Times New Roman" w:eastAsia="Calibri" w:hAnsi="Times New Roman" w:cs="Times New Roman"/>
                <w:sz w:val="24"/>
                <w:szCs w:val="24"/>
              </w:rPr>
              <w:t xml:space="preserve">томление и самоконтроль. Повторение техники </w:t>
            </w:r>
            <w:proofErr w:type="spellStart"/>
            <w:r w:rsidRPr="00F5162D">
              <w:rPr>
                <w:rFonts w:ascii="Times New Roman" w:eastAsia="Calibri" w:hAnsi="Times New Roman" w:cs="Times New Roman"/>
                <w:sz w:val="24"/>
                <w:szCs w:val="24"/>
              </w:rPr>
              <w:t>осаливания</w:t>
            </w:r>
            <w:proofErr w:type="spellEnd"/>
            <w:r w:rsidRPr="00F5162D">
              <w:rPr>
                <w:rFonts w:ascii="Times New Roman" w:eastAsia="Calibri" w:hAnsi="Times New Roman" w:cs="Times New Roman"/>
                <w:sz w:val="24"/>
                <w:szCs w:val="24"/>
              </w:rPr>
              <w:t>. Совершенствование техники удара. Учебная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15</w:t>
            </w:r>
          </w:p>
        </w:tc>
        <w:tc>
          <w:tcPr>
            <w:tcW w:w="7713" w:type="dxa"/>
            <w:gridSpan w:val="2"/>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Урок-соревнование,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16</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Т.п</w:t>
            </w:r>
            <w:proofErr w:type="gramStart"/>
            <w:r w:rsidRPr="00F5162D">
              <w:rPr>
                <w:rFonts w:ascii="Times New Roman" w:hAnsi="Times New Roman" w:cs="Times New Roman"/>
                <w:sz w:val="24"/>
                <w:szCs w:val="24"/>
              </w:rPr>
              <w:t>.О</w:t>
            </w:r>
            <w:proofErr w:type="gramEnd"/>
            <w:r w:rsidRPr="00F5162D">
              <w:rPr>
                <w:rFonts w:ascii="Times New Roman" w:hAnsi="Times New Roman" w:cs="Times New Roman"/>
                <w:sz w:val="24"/>
                <w:szCs w:val="24"/>
              </w:rPr>
              <w:t>сновы организации двигательного режима. Повторение тактики игры в русскую лапту. Учебная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17</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Т.п</w:t>
            </w:r>
            <w:proofErr w:type="gramStart"/>
            <w:r w:rsidRPr="00F5162D">
              <w:rPr>
                <w:rFonts w:ascii="Times New Roman" w:hAnsi="Times New Roman" w:cs="Times New Roman"/>
                <w:sz w:val="24"/>
                <w:szCs w:val="24"/>
              </w:rPr>
              <w:t>.П</w:t>
            </w:r>
            <w:proofErr w:type="gramEnd"/>
            <w:r w:rsidRPr="00F5162D">
              <w:rPr>
                <w:rFonts w:ascii="Times New Roman" w:hAnsi="Times New Roman" w:cs="Times New Roman"/>
                <w:sz w:val="24"/>
                <w:szCs w:val="24"/>
              </w:rPr>
              <w:t>римерные схемы режима дня. Совершенствование тактики игры в русскую лапту. Учебная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lastRenderedPageBreak/>
              <w:t>18</w:t>
            </w:r>
          </w:p>
        </w:tc>
        <w:tc>
          <w:tcPr>
            <w:tcW w:w="7713" w:type="dxa"/>
            <w:gridSpan w:val="2"/>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Урок-соревнование,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2"/>
          <w:wAfter w:w="787" w:type="dxa"/>
          <w:trHeight w:val="290"/>
        </w:trPr>
        <w:tc>
          <w:tcPr>
            <w:tcW w:w="778" w:type="dxa"/>
            <w:gridSpan w:val="2"/>
            <w:shd w:val="clear" w:color="auto" w:fill="auto"/>
          </w:tcPr>
          <w:p w:rsidR="00F5162D" w:rsidRPr="00F5162D" w:rsidRDefault="00F5162D" w:rsidP="00F5162D">
            <w:pPr>
              <w:snapToGrid w:val="0"/>
              <w:spacing w:after="0" w:line="240" w:lineRule="auto"/>
              <w:jc w:val="center"/>
              <w:rPr>
                <w:rFonts w:ascii="Times New Roman" w:hAnsi="Times New Roman" w:cs="Times New Roman"/>
                <w:b/>
                <w:sz w:val="24"/>
                <w:szCs w:val="24"/>
              </w:rPr>
            </w:pPr>
          </w:p>
          <w:p w:rsidR="00F5162D" w:rsidRPr="00F5162D" w:rsidRDefault="00F5162D" w:rsidP="00F5162D">
            <w:pPr>
              <w:snapToGrid w:val="0"/>
              <w:spacing w:after="0" w:line="240" w:lineRule="auto"/>
              <w:jc w:val="center"/>
              <w:rPr>
                <w:rFonts w:ascii="Times New Roman" w:hAnsi="Times New Roman" w:cs="Times New Roman"/>
                <w:b/>
                <w:sz w:val="24"/>
                <w:szCs w:val="24"/>
              </w:rPr>
            </w:pPr>
          </w:p>
        </w:tc>
        <w:tc>
          <w:tcPr>
            <w:tcW w:w="7655" w:type="dxa"/>
            <w:shd w:val="clear" w:color="auto" w:fill="auto"/>
          </w:tcPr>
          <w:p w:rsidR="00F5162D" w:rsidRPr="00F5162D" w:rsidRDefault="00F5162D" w:rsidP="00F5162D">
            <w:pPr>
              <w:spacing w:after="0" w:line="240" w:lineRule="auto"/>
              <w:jc w:val="center"/>
              <w:rPr>
                <w:rFonts w:ascii="Times New Roman" w:hAnsi="Times New Roman" w:cs="Times New Roman"/>
                <w:sz w:val="24"/>
                <w:szCs w:val="24"/>
              </w:rPr>
            </w:pPr>
            <w:r w:rsidRPr="00F5162D">
              <w:rPr>
                <w:rFonts w:ascii="Times New Roman" w:hAnsi="Times New Roman" w:cs="Times New Roman"/>
                <w:b/>
                <w:sz w:val="24"/>
                <w:szCs w:val="24"/>
              </w:rPr>
              <w:t>Спортивные игры (баскетбол)</w:t>
            </w:r>
          </w:p>
        </w:tc>
        <w:tc>
          <w:tcPr>
            <w:tcW w:w="3055" w:type="dxa"/>
            <w:gridSpan w:val="2"/>
            <w:shd w:val="clear" w:color="auto" w:fill="auto"/>
          </w:tcPr>
          <w:p w:rsidR="00F5162D" w:rsidRPr="00F5162D" w:rsidRDefault="00F5162D" w:rsidP="00F5162D">
            <w:pPr>
              <w:spacing w:after="0" w:line="240" w:lineRule="auto"/>
              <w:ind w:right="787"/>
              <w:jc w:val="center"/>
              <w:rPr>
                <w:rFonts w:ascii="Times New Roman" w:hAnsi="Times New Roman" w:cs="Times New Roman"/>
                <w:sz w:val="24"/>
                <w:szCs w:val="24"/>
              </w:rPr>
            </w:pPr>
            <w:r w:rsidRPr="00F5162D">
              <w:rPr>
                <w:rFonts w:ascii="Times New Roman" w:hAnsi="Times New Roman" w:cs="Times New Roman"/>
                <w:sz w:val="24"/>
                <w:szCs w:val="24"/>
              </w:rPr>
              <w:t>6</w:t>
            </w:r>
          </w:p>
        </w:tc>
        <w:tc>
          <w:tcPr>
            <w:tcW w:w="64"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19</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Правила </w:t>
            </w:r>
            <w:proofErr w:type="gramStart"/>
            <w:r w:rsidRPr="00F5162D">
              <w:rPr>
                <w:rFonts w:ascii="Times New Roman" w:hAnsi="Times New Roman" w:cs="Times New Roman"/>
                <w:sz w:val="24"/>
                <w:szCs w:val="24"/>
              </w:rPr>
              <w:t>т/б</w:t>
            </w:r>
            <w:proofErr w:type="gramEnd"/>
            <w:r w:rsidRPr="00F5162D">
              <w:rPr>
                <w:rFonts w:ascii="Times New Roman" w:hAnsi="Times New Roman" w:cs="Times New Roman"/>
                <w:sz w:val="24"/>
                <w:szCs w:val="24"/>
              </w:rPr>
              <w:t xml:space="preserve"> на уроках спортивных игр </w:t>
            </w:r>
            <w:r w:rsidRPr="00F5162D">
              <w:rPr>
                <w:rFonts w:ascii="Times New Roman" w:hAnsi="Times New Roman" w:cs="Times New Roman"/>
                <w:b/>
                <w:sz w:val="24"/>
                <w:szCs w:val="24"/>
              </w:rPr>
              <w:t xml:space="preserve">баскетбол. </w:t>
            </w:r>
            <w:r w:rsidRPr="00F5162D">
              <w:rPr>
                <w:rFonts w:ascii="Times New Roman" w:hAnsi="Times New Roman" w:cs="Times New Roman"/>
                <w:sz w:val="24"/>
                <w:szCs w:val="24"/>
              </w:rPr>
              <w:t>Совершенствование техники защитных действий,  перехват мяча. Учебная игра.</w:t>
            </w:r>
          </w:p>
        </w:tc>
        <w:tc>
          <w:tcPr>
            <w:tcW w:w="2268" w:type="dxa"/>
          </w:tcPr>
          <w:p w:rsidR="00F5162D" w:rsidRPr="00F5162D" w:rsidRDefault="00F5162D" w:rsidP="00F5162D">
            <w:pPr>
              <w:snapToGrid w:val="0"/>
              <w:spacing w:after="0" w:line="240" w:lineRule="auto"/>
              <w:jc w:val="center"/>
              <w:rPr>
                <w:rFonts w:ascii="Times New Roman" w:hAnsi="Times New Roman" w:cs="Times New Roman"/>
                <w:bCs/>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20</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color w:val="000000"/>
                <w:spacing w:val="-6"/>
                <w:sz w:val="24"/>
                <w:szCs w:val="24"/>
              </w:rPr>
              <w:t>Т.п</w:t>
            </w:r>
            <w:proofErr w:type="gramStart"/>
            <w:r w:rsidRPr="00F5162D">
              <w:rPr>
                <w:rFonts w:ascii="Times New Roman" w:hAnsi="Times New Roman" w:cs="Times New Roman"/>
                <w:color w:val="000000"/>
                <w:spacing w:val="-6"/>
                <w:sz w:val="24"/>
                <w:szCs w:val="24"/>
              </w:rPr>
              <w:t>.П</w:t>
            </w:r>
            <w:proofErr w:type="gramEnd"/>
            <w:r w:rsidRPr="00F5162D">
              <w:rPr>
                <w:rFonts w:ascii="Times New Roman" w:hAnsi="Times New Roman" w:cs="Times New Roman"/>
                <w:color w:val="000000"/>
                <w:spacing w:val="-6"/>
                <w:sz w:val="24"/>
                <w:szCs w:val="24"/>
              </w:rPr>
              <w:t>онятие телосложения и характеристика типов. Действия против игрока без мяча и с мячом (вы</w:t>
            </w:r>
            <w:r w:rsidRPr="00F5162D">
              <w:rPr>
                <w:rFonts w:ascii="Times New Roman" w:hAnsi="Times New Roman" w:cs="Times New Roman"/>
                <w:color w:val="000000"/>
                <w:spacing w:val="-3"/>
                <w:sz w:val="24"/>
                <w:szCs w:val="24"/>
              </w:rPr>
              <w:t>рывание, выбивание, перехват, накрывание).</w:t>
            </w:r>
            <w:r w:rsidRPr="00F5162D">
              <w:rPr>
                <w:rFonts w:ascii="Times New Roman" w:hAnsi="Times New Roman" w:cs="Times New Roman"/>
                <w:sz w:val="24"/>
                <w:szCs w:val="24"/>
              </w:rPr>
              <w:t xml:space="preserve"> Двухсторонняя игра по упрощённым правилам. </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21</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22</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pacing w:val="-2"/>
                <w:sz w:val="24"/>
                <w:szCs w:val="24"/>
              </w:rPr>
              <w:t>Т.п</w:t>
            </w:r>
            <w:proofErr w:type="gramStart"/>
            <w:r w:rsidRPr="00F5162D">
              <w:rPr>
                <w:rFonts w:ascii="Times New Roman" w:hAnsi="Times New Roman" w:cs="Times New Roman"/>
                <w:spacing w:val="-2"/>
                <w:sz w:val="24"/>
                <w:szCs w:val="24"/>
              </w:rPr>
              <w:t>.И</w:t>
            </w:r>
            <w:proofErr w:type="gramEnd"/>
            <w:r w:rsidRPr="00F5162D">
              <w:rPr>
                <w:rFonts w:ascii="Times New Roman" w:hAnsi="Times New Roman" w:cs="Times New Roman"/>
                <w:spacing w:val="-2"/>
                <w:sz w:val="24"/>
                <w:szCs w:val="24"/>
              </w:rPr>
              <w:t>ндивидуальные</w:t>
            </w:r>
            <w:r w:rsidRPr="00F5162D">
              <w:rPr>
                <w:rFonts w:ascii="Times New Roman" w:hAnsi="Times New Roman" w:cs="Times New Roman"/>
                <w:spacing w:val="1"/>
                <w:sz w:val="24"/>
                <w:szCs w:val="24"/>
              </w:rPr>
              <w:t xml:space="preserve"> действия в нападении и защите</w:t>
            </w:r>
            <w:r w:rsidRPr="00F5162D">
              <w:rPr>
                <w:rFonts w:ascii="Times New Roman" w:hAnsi="Times New Roman" w:cs="Times New Roman"/>
                <w:sz w:val="24"/>
                <w:szCs w:val="24"/>
              </w:rPr>
              <w:t>. Совершенствование ловли и передачи мяча с сопротивлением защитника. Учебная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23</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Совершенствование техники ведения мяча с сопротивлением защитника,</w:t>
            </w:r>
            <w:r w:rsidRPr="00F5162D">
              <w:rPr>
                <w:rFonts w:ascii="Times New Roman" w:hAnsi="Times New Roman" w:cs="Times New Roman"/>
                <w:spacing w:val="-2"/>
                <w:sz w:val="24"/>
                <w:szCs w:val="24"/>
              </w:rPr>
              <w:t xml:space="preserve"> групповые и командные так</w:t>
            </w:r>
            <w:r w:rsidRPr="00F5162D">
              <w:rPr>
                <w:rFonts w:ascii="Times New Roman" w:hAnsi="Times New Roman" w:cs="Times New Roman"/>
                <w:spacing w:val="-2"/>
                <w:sz w:val="24"/>
                <w:szCs w:val="24"/>
              </w:rPr>
              <w:softHyphen/>
            </w:r>
            <w:r w:rsidRPr="00F5162D">
              <w:rPr>
                <w:rFonts w:ascii="Times New Roman" w:hAnsi="Times New Roman" w:cs="Times New Roman"/>
                <w:spacing w:val="1"/>
                <w:sz w:val="24"/>
                <w:szCs w:val="24"/>
              </w:rPr>
              <w:t>тические действия</w:t>
            </w:r>
            <w:r w:rsidRPr="00F5162D">
              <w:rPr>
                <w:rFonts w:ascii="Times New Roman" w:hAnsi="Times New Roman" w:cs="Times New Roman"/>
                <w:sz w:val="24"/>
                <w:szCs w:val="24"/>
              </w:rPr>
              <w:t xml:space="preserve">. 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у. техника ловли и передачи мяча. Учебная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24</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c>
          <w:tcPr>
            <w:tcW w:w="8433" w:type="dxa"/>
            <w:gridSpan w:val="3"/>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b/>
                <w:sz w:val="24"/>
                <w:szCs w:val="24"/>
              </w:rPr>
              <w:t>Гимнастика.</w:t>
            </w:r>
          </w:p>
        </w:tc>
        <w:tc>
          <w:tcPr>
            <w:tcW w:w="2268"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18</w:t>
            </w:r>
          </w:p>
        </w:tc>
        <w:tc>
          <w:tcPr>
            <w:tcW w:w="787" w:type="dxa"/>
          </w:tcPr>
          <w:p w:rsidR="00F5162D" w:rsidRPr="00F5162D" w:rsidRDefault="00F5162D" w:rsidP="00F5162D">
            <w:pPr>
              <w:spacing w:after="0" w:line="240" w:lineRule="auto"/>
              <w:rPr>
                <w:rFonts w:ascii="Times New Roman" w:hAnsi="Times New Roman" w:cs="Times New Roman"/>
                <w:sz w:val="24"/>
                <w:szCs w:val="24"/>
              </w:rPr>
            </w:pPr>
          </w:p>
        </w:tc>
        <w:tc>
          <w:tcPr>
            <w:tcW w:w="64" w:type="dxa"/>
          </w:tcPr>
          <w:p w:rsidR="00F5162D" w:rsidRPr="00F5162D" w:rsidRDefault="00F5162D" w:rsidP="00F5162D">
            <w:pPr>
              <w:spacing w:after="0" w:line="240" w:lineRule="auto"/>
              <w:rPr>
                <w:rFonts w:ascii="Times New Roman" w:hAnsi="Times New Roman" w:cs="Times New Roman"/>
                <w:sz w:val="24"/>
                <w:szCs w:val="24"/>
              </w:rPr>
            </w:pPr>
          </w:p>
        </w:tc>
        <w:tc>
          <w:tcPr>
            <w:tcW w:w="787" w:type="dxa"/>
            <w:gridSpan w:val="2"/>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25</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Правила </w:t>
            </w:r>
            <w:proofErr w:type="gramStart"/>
            <w:r w:rsidRPr="00F5162D">
              <w:rPr>
                <w:rFonts w:ascii="Times New Roman" w:hAnsi="Times New Roman" w:cs="Times New Roman"/>
                <w:sz w:val="24"/>
                <w:szCs w:val="24"/>
              </w:rPr>
              <w:t>т/б</w:t>
            </w:r>
            <w:proofErr w:type="gramEnd"/>
            <w:r w:rsidRPr="00F5162D">
              <w:rPr>
                <w:rFonts w:ascii="Times New Roman" w:hAnsi="Times New Roman" w:cs="Times New Roman"/>
                <w:sz w:val="24"/>
                <w:szCs w:val="24"/>
              </w:rPr>
              <w:t xml:space="preserve"> на уроках гимнастики. Повторение перестроения из колонны по 2, 4, 8, в движении. Совершенствование комбинации основных элементов акробатики</w:t>
            </w:r>
          </w:p>
        </w:tc>
        <w:tc>
          <w:tcPr>
            <w:tcW w:w="2268" w:type="dxa"/>
          </w:tcPr>
          <w:p w:rsidR="00F5162D" w:rsidRPr="00F5162D" w:rsidRDefault="00F5162D" w:rsidP="00F5162D">
            <w:pPr>
              <w:snapToGrid w:val="0"/>
              <w:spacing w:after="0" w:line="240" w:lineRule="auto"/>
              <w:jc w:val="center"/>
              <w:rPr>
                <w:rFonts w:ascii="Times New Roman" w:hAnsi="Times New Roman" w:cs="Times New Roman"/>
                <w:bCs/>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26</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Т.п</w:t>
            </w:r>
            <w:proofErr w:type="gramStart"/>
            <w:r w:rsidRPr="00F5162D">
              <w:rPr>
                <w:rFonts w:ascii="Times New Roman" w:hAnsi="Times New Roman" w:cs="Times New Roman"/>
                <w:sz w:val="24"/>
                <w:szCs w:val="24"/>
              </w:rPr>
              <w:t>.С</w:t>
            </w:r>
            <w:proofErr w:type="gramEnd"/>
            <w:r w:rsidRPr="00F5162D">
              <w:rPr>
                <w:rFonts w:ascii="Times New Roman" w:hAnsi="Times New Roman" w:cs="Times New Roman"/>
                <w:sz w:val="24"/>
                <w:szCs w:val="24"/>
              </w:rPr>
              <w:t xml:space="preserve">пособы регулирования массы тела. Совершенствование комбинации основных элементов акробатики. 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у, строевые упражнения.</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27</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28</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Т.п</w:t>
            </w:r>
            <w:proofErr w:type="gramStart"/>
            <w:r w:rsidRPr="00F5162D">
              <w:rPr>
                <w:rFonts w:ascii="Times New Roman" w:hAnsi="Times New Roman" w:cs="Times New Roman"/>
                <w:sz w:val="24"/>
                <w:szCs w:val="24"/>
              </w:rPr>
              <w:t>.В</w:t>
            </w:r>
            <w:proofErr w:type="gramEnd"/>
            <w:r w:rsidRPr="00F5162D">
              <w:rPr>
                <w:rFonts w:ascii="Times New Roman" w:hAnsi="Times New Roman" w:cs="Times New Roman"/>
                <w:sz w:val="24"/>
                <w:szCs w:val="24"/>
              </w:rPr>
              <w:t>редные привычки и их профилактика. Совершенствование техники подъем в упор силой, согнувшись, прогнувшись. Совершенствование комбинации основных элементов акробатики.</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29</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Совершенствование комбинации основных элементов акробатики. Сдача к. у, комбинации основных элементов перекладины.</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30</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31</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Т.п</w:t>
            </w:r>
            <w:proofErr w:type="gramStart"/>
            <w:r w:rsidRPr="00F5162D">
              <w:rPr>
                <w:rFonts w:ascii="Times New Roman" w:hAnsi="Times New Roman" w:cs="Times New Roman"/>
                <w:sz w:val="24"/>
                <w:szCs w:val="24"/>
              </w:rPr>
              <w:t>.С</w:t>
            </w:r>
            <w:proofErr w:type="gramEnd"/>
            <w:r w:rsidRPr="00F5162D">
              <w:rPr>
                <w:rFonts w:ascii="Times New Roman" w:hAnsi="Times New Roman" w:cs="Times New Roman"/>
                <w:sz w:val="24"/>
                <w:szCs w:val="24"/>
              </w:rPr>
              <w:t xml:space="preserve">овременные спортивно-оздоровительные системы физических упражнений. Совершенствование комбинации основных элементов брусья. Совершенствование комбинации основных элементов перекладины. 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у, подъем в упор силой.</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32</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Совершенствование комбинации основных элементов брусья. 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у, комбинация основных элементов перекладины.</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33</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34</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Совершенствование комбинации основных элементов брусья. 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у. переворот боком.</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35</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Совершенствование висов и упоров. 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у, стойка на плечах и из седа, равновесие на нижней жерди.</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36</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37</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Совершенствование висов и упоров. 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у, комбинация основных элементов брусья</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38</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Совершенствование техники опорных прыжков. 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у. висы и упоры.</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39</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40</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Совершенствование техники опорных прыжков. 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у, подтягивание</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41</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Т.п</w:t>
            </w:r>
            <w:proofErr w:type="gramStart"/>
            <w:r w:rsidRPr="00F5162D">
              <w:rPr>
                <w:rFonts w:ascii="Times New Roman" w:hAnsi="Times New Roman" w:cs="Times New Roman"/>
                <w:sz w:val="24"/>
                <w:szCs w:val="24"/>
              </w:rPr>
              <w:t>.С</w:t>
            </w:r>
            <w:proofErr w:type="gramEnd"/>
            <w:r w:rsidRPr="00F5162D">
              <w:rPr>
                <w:rFonts w:ascii="Times New Roman" w:hAnsi="Times New Roman" w:cs="Times New Roman"/>
                <w:sz w:val="24"/>
                <w:szCs w:val="24"/>
              </w:rPr>
              <w:t xml:space="preserve">овременное олимпийское и физкультурно-массовое движение. 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xml:space="preserve">. у, прыжок ноги врозь, прыжок углом с разбега. </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42</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2"/>
          <w:wAfter w:w="787" w:type="dxa"/>
        </w:trPr>
        <w:tc>
          <w:tcPr>
            <w:tcW w:w="8433" w:type="dxa"/>
            <w:gridSpan w:val="3"/>
            <w:shd w:val="clear" w:color="auto" w:fill="auto"/>
          </w:tcPr>
          <w:p w:rsidR="00F5162D" w:rsidRPr="00F5162D" w:rsidRDefault="00F5162D" w:rsidP="00F5162D">
            <w:pPr>
              <w:snapToGrid w:val="0"/>
              <w:spacing w:after="0" w:line="240" w:lineRule="auto"/>
              <w:jc w:val="center"/>
              <w:rPr>
                <w:rFonts w:ascii="Times New Roman" w:hAnsi="Times New Roman" w:cs="Times New Roman"/>
                <w:b/>
                <w:sz w:val="24"/>
                <w:szCs w:val="24"/>
              </w:rPr>
            </w:pPr>
            <w:r w:rsidRPr="00F5162D">
              <w:rPr>
                <w:rFonts w:ascii="Times New Roman" w:hAnsi="Times New Roman" w:cs="Times New Roman"/>
                <w:b/>
                <w:sz w:val="24"/>
                <w:szCs w:val="24"/>
              </w:rPr>
              <w:t>Единоборства</w:t>
            </w:r>
          </w:p>
        </w:tc>
        <w:tc>
          <w:tcPr>
            <w:tcW w:w="2268" w:type="dxa"/>
          </w:tcPr>
          <w:p w:rsidR="00F5162D" w:rsidRPr="00F5162D" w:rsidRDefault="00F5162D" w:rsidP="00F5162D">
            <w:pPr>
              <w:snapToGrid w:val="0"/>
              <w:spacing w:after="0" w:line="240" w:lineRule="auto"/>
              <w:jc w:val="center"/>
              <w:rPr>
                <w:rFonts w:ascii="Times New Roman" w:hAnsi="Times New Roman" w:cs="Times New Roman"/>
                <w:b/>
                <w:sz w:val="24"/>
                <w:szCs w:val="24"/>
              </w:rPr>
            </w:pPr>
            <w:r w:rsidRPr="00F5162D">
              <w:rPr>
                <w:rFonts w:ascii="Times New Roman" w:hAnsi="Times New Roman" w:cs="Times New Roman"/>
                <w:b/>
                <w:sz w:val="24"/>
                <w:szCs w:val="24"/>
              </w:rPr>
              <w:t>6</w:t>
            </w:r>
          </w:p>
        </w:tc>
        <w:tc>
          <w:tcPr>
            <w:tcW w:w="787" w:type="dxa"/>
          </w:tcPr>
          <w:p w:rsidR="00F5162D" w:rsidRPr="00F5162D" w:rsidRDefault="00F5162D" w:rsidP="00F5162D">
            <w:pPr>
              <w:spacing w:after="0" w:line="240" w:lineRule="auto"/>
              <w:rPr>
                <w:rFonts w:ascii="Times New Roman" w:hAnsi="Times New Roman" w:cs="Times New Roman"/>
                <w:b/>
                <w:sz w:val="24"/>
                <w:szCs w:val="24"/>
              </w:rPr>
            </w:pPr>
          </w:p>
        </w:tc>
        <w:tc>
          <w:tcPr>
            <w:tcW w:w="64"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43</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Приемы </w:t>
            </w:r>
            <w:proofErr w:type="spellStart"/>
            <w:r w:rsidRPr="00F5162D">
              <w:rPr>
                <w:rFonts w:ascii="Times New Roman" w:hAnsi="Times New Roman" w:cs="Times New Roman"/>
                <w:sz w:val="24"/>
                <w:szCs w:val="24"/>
              </w:rPr>
              <w:t>самостраховки</w:t>
            </w:r>
            <w:proofErr w:type="spellEnd"/>
            <w:r w:rsidRPr="00F5162D">
              <w:rPr>
                <w:rFonts w:ascii="Times New Roman" w:hAnsi="Times New Roman" w:cs="Times New Roman"/>
                <w:sz w:val="24"/>
                <w:szCs w:val="24"/>
              </w:rPr>
              <w:t xml:space="preserve"> при падении на спину, борьба лежа. Учебная схватка.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lastRenderedPageBreak/>
              <w:t>44</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Повторение приемов борьбы лежа. Учебная схватка.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45</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46</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highlight w:val="yellow"/>
              </w:rPr>
            </w:pPr>
            <w:r w:rsidRPr="00F5162D">
              <w:rPr>
                <w:rFonts w:ascii="Times New Roman" w:eastAsia="Calibri" w:hAnsi="Times New Roman" w:cs="Times New Roman"/>
                <w:sz w:val="24"/>
                <w:szCs w:val="24"/>
              </w:rPr>
              <w:t xml:space="preserve">Повторение приемов </w:t>
            </w:r>
            <w:proofErr w:type="spellStart"/>
            <w:r w:rsidRPr="00F5162D">
              <w:rPr>
                <w:rFonts w:ascii="Times New Roman" w:eastAsia="Calibri" w:hAnsi="Times New Roman" w:cs="Times New Roman"/>
                <w:sz w:val="24"/>
                <w:szCs w:val="24"/>
              </w:rPr>
              <w:t>самостраховки</w:t>
            </w:r>
            <w:proofErr w:type="spellEnd"/>
            <w:r w:rsidRPr="00F5162D">
              <w:rPr>
                <w:rFonts w:ascii="Times New Roman" w:eastAsia="Calibri" w:hAnsi="Times New Roman" w:cs="Times New Roman"/>
                <w:sz w:val="24"/>
                <w:szCs w:val="24"/>
              </w:rPr>
              <w:t>, приемы борьбы стоя. Учебная схватка.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47</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Силовая подготовка. Учебная схватка.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48</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2"/>
          <w:wAfter w:w="787" w:type="dxa"/>
        </w:trPr>
        <w:tc>
          <w:tcPr>
            <w:tcW w:w="8433" w:type="dxa"/>
            <w:gridSpan w:val="3"/>
            <w:shd w:val="clear" w:color="auto" w:fill="auto"/>
          </w:tcPr>
          <w:p w:rsidR="00F5162D" w:rsidRPr="00F5162D" w:rsidRDefault="00F5162D" w:rsidP="00F5162D">
            <w:pPr>
              <w:snapToGrid w:val="0"/>
              <w:spacing w:after="0" w:line="240" w:lineRule="auto"/>
              <w:jc w:val="center"/>
              <w:rPr>
                <w:rFonts w:ascii="Times New Roman" w:hAnsi="Times New Roman" w:cs="Times New Roman"/>
                <w:b/>
                <w:sz w:val="24"/>
                <w:szCs w:val="24"/>
              </w:rPr>
            </w:pPr>
            <w:r w:rsidRPr="00F5162D">
              <w:rPr>
                <w:rFonts w:ascii="Times New Roman" w:hAnsi="Times New Roman" w:cs="Times New Roman"/>
                <w:b/>
                <w:sz w:val="24"/>
                <w:szCs w:val="24"/>
              </w:rPr>
              <w:t>Лыжная подготовка</w:t>
            </w:r>
          </w:p>
        </w:tc>
        <w:tc>
          <w:tcPr>
            <w:tcW w:w="2268" w:type="dxa"/>
          </w:tcPr>
          <w:p w:rsidR="00F5162D" w:rsidRPr="00F5162D" w:rsidRDefault="00F5162D" w:rsidP="00F5162D">
            <w:pPr>
              <w:snapToGrid w:val="0"/>
              <w:spacing w:after="0" w:line="240" w:lineRule="auto"/>
              <w:jc w:val="center"/>
              <w:rPr>
                <w:rFonts w:ascii="Times New Roman" w:hAnsi="Times New Roman" w:cs="Times New Roman"/>
                <w:b/>
                <w:sz w:val="24"/>
                <w:szCs w:val="24"/>
              </w:rPr>
            </w:pPr>
            <w:r w:rsidRPr="00F5162D">
              <w:rPr>
                <w:rFonts w:ascii="Times New Roman" w:hAnsi="Times New Roman" w:cs="Times New Roman"/>
                <w:b/>
                <w:sz w:val="24"/>
                <w:szCs w:val="24"/>
              </w:rPr>
              <w:t>18</w:t>
            </w:r>
          </w:p>
        </w:tc>
        <w:tc>
          <w:tcPr>
            <w:tcW w:w="787" w:type="dxa"/>
          </w:tcPr>
          <w:p w:rsidR="00F5162D" w:rsidRPr="00F5162D" w:rsidRDefault="00F5162D" w:rsidP="00F5162D">
            <w:pPr>
              <w:spacing w:after="0" w:line="240" w:lineRule="auto"/>
              <w:rPr>
                <w:rFonts w:ascii="Times New Roman" w:hAnsi="Times New Roman" w:cs="Times New Roman"/>
                <w:sz w:val="24"/>
                <w:szCs w:val="24"/>
              </w:rPr>
            </w:pPr>
          </w:p>
        </w:tc>
        <w:tc>
          <w:tcPr>
            <w:tcW w:w="64"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p>
        </w:tc>
      </w:tr>
      <w:tr w:rsidR="00F5162D" w:rsidRPr="00F5162D" w:rsidTr="00F5162D">
        <w:trPr>
          <w:gridAfter w:val="4"/>
          <w:wAfter w:w="1638" w:type="dxa"/>
          <w:trHeight w:val="1125"/>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49</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Повторный инструктаж. Правила  </w:t>
            </w:r>
            <w:proofErr w:type="gramStart"/>
            <w:r w:rsidRPr="00F5162D">
              <w:rPr>
                <w:rFonts w:ascii="Times New Roman" w:hAnsi="Times New Roman" w:cs="Times New Roman"/>
                <w:sz w:val="24"/>
                <w:szCs w:val="24"/>
              </w:rPr>
              <w:t>т/б</w:t>
            </w:r>
            <w:proofErr w:type="gramEnd"/>
            <w:r w:rsidRPr="00F5162D">
              <w:rPr>
                <w:rFonts w:ascii="Times New Roman" w:hAnsi="Times New Roman" w:cs="Times New Roman"/>
                <w:sz w:val="24"/>
                <w:szCs w:val="24"/>
              </w:rPr>
              <w:t xml:space="preserve"> на уроках лыжной подготовки. Т.п</w:t>
            </w:r>
            <w:proofErr w:type="gramStart"/>
            <w:r w:rsidRPr="00F5162D">
              <w:rPr>
                <w:rFonts w:ascii="Times New Roman" w:hAnsi="Times New Roman" w:cs="Times New Roman"/>
                <w:sz w:val="24"/>
                <w:szCs w:val="24"/>
              </w:rPr>
              <w:t>.О</w:t>
            </w:r>
            <w:proofErr w:type="gramEnd"/>
            <w:r w:rsidRPr="00F5162D">
              <w:rPr>
                <w:rFonts w:ascii="Times New Roman" w:hAnsi="Times New Roman" w:cs="Times New Roman"/>
                <w:sz w:val="24"/>
                <w:szCs w:val="24"/>
              </w:rPr>
              <w:t>собенности физической подготовки лыжника. Прохождение дистанции 3000 м.</w:t>
            </w:r>
          </w:p>
        </w:tc>
        <w:tc>
          <w:tcPr>
            <w:tcW w:w="2268" w:type="dxa"/>
          </w:tcPr>
          <w:p w:rsidR="00F5162D" w:rsidRPr="00F5162D" w:rsidRDefault="00F5162D" w:rsidP="00F5162D">
            <w:pPr>
              <w:snapToGrid w:val="0"/>
              <w:spacing w:after="0" w:line="240" w:lineRule="auto"/>
              <w:ind w:firstLine="36"/>
              <w:jc w:val="center"/>
              <w:rPr>
                <w:rFonts w:ascii="Times New Roman" w:hAnsi="Times New Roman" w:cs="Times New Roman"/>
                <w:bCs/>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50</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Совершенствование одновременного </w:t>
            </w:r>
            <w:proofErr w:type="spellStart"/>
            <w:r w:rsidRPr="00F5162D">
              <w:rPr>
                <w:rFonts w:ascii="Times New Roman" w:hAnsi="Times New Roman" w:cs="Times New Roman"/>
                <w:sz w:val="24"/>
                <w:szCs w:val="24"/>
              </w:rPr>
              <w:t>одношажного</w:t>
            </w:r>
            <w:proofErr w:type="spellEnd"/>
            <w:r w:rsidRPr="00F5162D">
              <w:rPr>
                <w:rFonts w:ascii="Times New Roman" w:hAnsi="Times New Roman" w:cs="Times New Roman"/>
                <w:sz w:val="24"/>
                <w:szCs w:val="24"/>
              </w:rPr>
              <w:t xml:space="preserve"> хода. Прохождение по дистанции 3000 м.</w:t>
            </w:r>
          </w:p>
        </w:tc>
        <w:tc>
          <w:tcPr>
            <w:tcW w:w="2268" w:type="dxa"/>
          </w:tcPr>
          <w:p w:rsidR="00F5162D" w:rsidRPr="00F5162D" w:rsidRDefault="00F5162D" w:rsidP="00F5162D">
            <w:pPr>
              <w:snapToGrid w:val="0"/>
              <w:spacing w:after="0" w:line="240" w:lineRule="auto"/>
              <w:jc w:val="center"/>
              <w:rPr>
                <w:rFonts w:ascii="Times New Roman" w:hAnsi="Times New Roman" w:cs="Times New Roman"/>
                <w:bCs/>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51</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52</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Совершенствование одновременного </w:t>
            </w:r>
            <w:proofErr w:type="spellStart"/>
            <w:r w:rsidRPr="00F5162D">
              <w:rPr>
                <w:rFonts w:ascii="Times New Roman" w:hAnsi="Times New Roman" w:cs="Times New Roman"/>
                <w:sz w:val="24"/>
                <w:szCs w:val="24"/>
              </w:rPr>
              <w:t>одношажного</w:t>
            </w:r>
            <w:proofErr w:type="spellEnd"/>
            <w:r w:rsidRPr="00F5162D">
              <w:rPr>
                <w:rFonts w:ascii="Times New Roman" w:hAnsi="Times New Roman" w:cs="Times New Roman"/>
                <w:sz w:val="24"/>
                <w:szCs w:val="24"/>
              </w:rPr>
              <w:t xml:space="preserve"> хода. Прохождение  по дистанции 3000 м.</w:t>
            </w:r>
          </w:p>
        </w:tc>
        <w:tc>
          <w:tcPr>
            <w:tcW w:w="2268" w:type="dxa"/>
          </w:tcPr>
          <w:p w:rsidR="00F5162D" w:rsidRPr="00F5162D" w:rsidRDefault="00F5162D" w:rsidP="00F5162D">
            <w:pPr>
              <w:snapToGrid w:val="0"/>
              <w:spacing w:after="0" w:line="240" w:lineRule="auto"/>
              <w:jc w:val="center"/>
              <w:rPr>
                <w:rFonts w:ascii="Times New Roman" w:hAnsi="Times New Roman" w:cs="Times New Roman"/>
                <w:bCs/>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53</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xml:space="preserve">. у, одновременный </w:t>
            </w:r>
            <w:proofErr w:type="spellStart"/>
            <w:r w:rsidRPr="00F5162D">
              <w:rPr>
                <w:rFonts w:ascii="Times New Roman" w:hAnsi="Times New Roman" w:cs="Times New Roman"/>
                <w:sz w:val="24"/>
                <w:szCs w:val="24"/>
              </w:rPr>
              <w:t>одношажный</w:t>
            </w:r>
            <w:proofErr w:type="spellEnd"/>
            <w:r w:rsidRPr="00F5162D">
              <w:rPr>
                <w:rFonts w:ascii="Times New Roman" w:hAnsi="Times New Roman" w:cs="Times New Roman"/>
                <w:sz w:val="24"/>
                <w:szCs w:val="24"/>
              </w:rPr>
              <w:t xml:space="preserve"> ход. Прохождение дистанции 3000 м.</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54</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55</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Повторение техники попеременных ходов. Прохождение дистанции 4000 м.</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56</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Совершенствование техники попеременных ходов. Прохождение дистанции 4000 м.</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57</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58</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у, техника попеременных ходов. Прохождение дистанции 4000 м.</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59</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Переход с хода на ход в зависимости от условий дистанции и состояния лыжни. Прохождение дистанции 4500 м. </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60</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61</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Совершенствование техники перехода с хода на ход. Прохождение дистанции 4500 м.</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62</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Т.п</w:t>
            </w:r>
            <w:proofErr w:type="gramStart"/>
            <w:r w:rsidRPr="00F5162D">
              <w:rPr>
                <w:rFonts w:ascii="Times New Roman" w:hAnsi="Times New Roman" w:cs="Times New Roman"/>
                <w:sz w:val="24"/>
                <w:szCs w:val="24"/>
              </w:rPr>
              <w:t>.Э</w:t>
            </w:r>
            <w:proofErr w:type="gramEnd"/>
            <w:r w:rsidRPr="00F5162D">
              <w:rPr>
                <w:rFonts w:ascii="Times New Roman" w:hAnsi="Times New Roman" w:cs="Times New Roman"/>
                <w:sz w:val="24"/>
                <w:szCs w:val="24"/>
              </w:rPr>
              <w:t>лементы тактики лыжных гонок: распределение сил, лидирование, обгон, финиширование. Прохождение дистанции 5000 м.</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63</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64</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Приемы борьбы с противниками. 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xml:space="preserve">. </w:t>
            </w:r>
            <w:proofErr w:type="gramStart"/>
            <w:r w:rsidRPr="00F5162D">
              <w:rPr>
                <w:rFonts w:ascii="Times New Roman" w:hAnsi="Times New Roman" w:cs="Times New Roman"/>
                <w:sz w:val="24"/>
                <w:szCs w:val="24"/>
              </w:rPr>
              <w:t>у</w:t>
            </w:r>
            <w:proofErr w:type="gramEnd"/>
            <w:r w:rsidRPr="00F5162D">
              <w:rPr>
                <w:rFonts w:ascii="Times New Roman" w:hAnsi="Times New Roman" w:cs="Times New Roman"/>
                <w:sz w:val="24"/>
                <w:szCs w:val="24"/>
              </w:rPr>
              <w:t>, прохождение дистанции девушки до 5 км, юноши  до 8 км.</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65</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color w:val="000000"/>
                <w:spacing w:val="-1"/>
                <w:sz w:val="24"/>
                <w:szCs w:val="24"/>
              </w:rPr>
            </w:pPr>
            <w:r w:rsidRPr="00F5162D">
              <w:rPr>
                <w:rFonts w:ascii="Times New Roman" w:hAnsi="Times New Roman" w:cs="Times New Roman"/>
                <w:color w:val="000000"/>
                <w:spacing w:val="-2"/>
                <w:sz w:val="24"/>
                <w:szCs w:val="24"/>
              </w:rPr>
              <w:t xml:space="preserve">Повторение основных элементов тактики в лыжных гонках. </w:t>
            </w:r>
            <w:r w:rsidRPr="00F5162D">
              <w:rPr>
                <w:rFonts w:ascii="Times New Roman" w:hAnsi="Times New Roman" w:cs="Times New Roman"/>
                <w:color w:val="000000"/>
                <w:spacing w:val="-1"/>
                <w:sz w:val="24"/>
                <w:szCs w:val="24"/>
              </w:rPr>
              <w:t>Правила соревнований.</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66</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2"/>
          <w:wAfter w:w="787" w:type="dxa"/>
        </w:trPr>
        <w:tc>
          <w:tcPr>
            <w:tcW w:w="8433" w:type="dxa"/>
            <w:gridSpan w:val="3"/>
            <w:shd w:val="clear" w:color="auto" w:fill="auto"/>
          </w:tcPr>
          <w:p w:rsidR="00F5162D" w:rsidRPr="00F5162D" w:rsidRDefault="00F5162D" w:rsidP="00F5162D">
            <w:pPr>
              <w:snapToGrid w:val="0"/>
              <w:spacing w:after="0" w:line="240" w:lineRule="auto"/>
              <w:jc w:val="center"/>
              <w:rPr>
                <w:rFonts w:ascii="Times New Roman" w:hAnsi="Times New Roman" w:cs="Times New Roman"/>
                <w:b/>
                <w:sz w:val="24"/>
                <w:szCs w:val="24"/>
              </w:rPr>
            </w:pPr>
            <w:r w:rsidRPr="00F5162D">
              <w:rPr>
                <w:rFonts w:ascii="Times New Roman" w:hAnsi="Times New Roman" w:cs="Times New Roman"/>
                <w:b/>
                <w:sz w:val="24"/>
                <w:szCs w:val="24"/>
              </w:rPr>
              <w:t>Спортивные игры (волейбол)</w:t>
            </w:r>
          </w:p>
        </w:tc>
        <w:tc>
          <w:tcPr>
            <w:tcW w:w="2268" w:type="dxa"/>
          </w:tcPr>
          <w:p w:rsidR="00F5162D" w:rsidRPr="00F5162D" w:rsidRDefault="00F5162D" w:rsidP="00F5162D">
            <w:pPr>
              <w:snapToGrid w:val="0"/>
              <w:spacing w:after="0" w:line="240" w:lineRule="auto"/>
              <w:jc w:val="center"/>
              <w:rPr>
                <w:rFonts w:ascii="Times New Roman" w:hAnsi="Times New Roman" w:cs="Times New Roman"/>
                <w:b/>
                <w:sz w:val="24"/>
                <w:szCs w:val="24"/>
              </w:rPr>
            </w:pPr>
            <w:r w:rsidRPr="00F5162D">
              <w:rPr>
                <w:rFonts w:ascii="Times New Roman" w:hAnsi="Times New Roman" w:cs="Times New Roman"/>
                <w:b/>
                <w:sz w:val="24"/>
                <w:szCs w:val="24"/>
              </w:rPr>
              <w:t>9</w:t>
            </w:r>
          </w:p>
        </w:tc>
        <w:tc>
          <w:tcPr>
            <w:tcW w:w="787" w:type="dxa"/>
          </w:tcPr>
          <w:p w:rsidR="00F5162D" w:rsidRPr="00F5162D" w:rsidRDefault="00F5162D" w:rsidP="00F5162D">
            <w:pPr>
              <w:spacing w:after="0" w:line="240" w:lineRule="auto"/>
              <w:rPr>
                <w:rFonts w:ascii="Times New Roman" w:hAnsi="Times New Roman" w:cs="Times New Roman"/>
                <w:sz w:val="24"/>
                <w:szCs w:val="24"/>
              </w:rPr>
            </w:pPr>
          </w:p>
        </w:tc>
        <w:tc>
          <w:tcPr>
            <w:tcW w:w="64"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67</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Правила </w:t>
            </w:r>
            <w:proofErr w:type="gramStart"/>
            <w:r w:rsidRPr="00F5162D">
              <w:rPr>
                <w:rFonts w:ascii="Times New Roman" w:hAnsi="Times New Roman" w:cs="Times New Roman"/>
                <w:sz w:val="24"/>
                <w:szCs w:val="24"/>
              </w:rPr>
              <w:t>т/б</w:t>
            </w:r>
            <w:proofErr w:type="gramEnd"/>
            <w:r w:rsidRPr="00F5162D">
              <w:rPr>
                <w:rFonts w:ascii="Times New Roman" w:hAnsi="Times New Roman" w:cs="Times New Roman"/>
                <w:sz w:val="24"/>
                <w:szCs w:val="24"/>
              </w:rPr>
              <w:t xml:space="preserve"> на уроках спортивных игр </w:t>
            </w:r>
            <w:r w:rsidRPr="00F5162D">
              <w:rPr>
                <w:rFonts w:ascii="Times New Roman" w:hAnsi="Times New Roman" w:cs="Times New Roman"/>
                <w:b/>
                <w:sz w:val="24"/>
                <w:szCs w:val="24"/>
              </w:rPr>
              <w:t>волейбол</w:t>
            </w:r>
            <w:r w:rsidRPr="00F5162D">
              <w:rPr>
                <w:rFonts w:ascii="Times New Roman" w:hAnsi="Times New Roman" w:cs="Times New Roman"/>
                <w:sz w:val="24"/>
                <w:szCs w:val="24"/>
              </w:rPr>
              <w:t>. Совершенствование техники приема и передач мяча. Учебная игра.</w:t>
            </w:r>
          </w:p>
        </w:tc>
        <w:tc>
          <w:tcPr>
            <w:tcW w:w="2268" w:type="dxa"/>
          </w:tcPr>
          <w:p w:rsidR="00F5162D" w:rsidRPr="00F5162D" w:rsidRDefault="00F5162D" w:rsidP="00F5162D">
            <w:pPr>
              <w:snapToGrid w:val="0"/>
              <w:spacing w:after="0" w:line="240" w:lineRule="auto"/>
              <w:jc w:val="center"/>
              <w:rPr>
                <w:rFonts w:ascii="Times New Roman" w:hAnsi="Times New Roman" w:cs="Times New Roman"/>
                <w:bCs/>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68</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у, техника приема и передач мяча. Учебная игра. Повторение вариантов нападающего удара.</w:t>
            </w:r>
          </w:p>
        </w:tc>
        <w:tc>
          <w:tcPr>
            <w:tcW w:w="2268" w:type="dxa"/>
          </w:tcPr>
          <w:p w:rsidR="00F5162D" w:rsidRPr="00F5162D" w:rsidRDefault="00F5162D" w:rsidP="00F5162D">
            <w:pPr>
              <w:snapToGrid w:val="0"/>
              <w:spacing w:after="0" w:line="240" w:lineRule="auto"/>
              <w:jc w:val="center"/>
              <w:rPr>
                <w:rFonts w:ascii="Times New Roman" w:hAnsi="Times New Roman" w:cs="Times New Roman"/>
                <w:bCs/>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69</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Height w:val="727"/>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70</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у, варианты подачи мяча. Совершенствование вариантов нападающего удара. Учебная игра.</w:t>
            </w:r>
          </w:p>
        </w:tc>
        <w:tc>
          <w:tcPr>
            <w:tcW w:w="2268" w:type="dxa"/>
          </w:tcPr>
          <w:p w:rsidR="00F5162D" w:rsidRPr="00F5162D" w:rsidRDefault="00F5162D" w:rsidP="00F5162D">
            <w:pPr>
              <w:snapToGrid w:val="0"/>
              <w:spacing w:after="0" w:line="240" w:lineRule="auto"/>
              <w:jc w:val="center"/>
              <w:rPr>
                <w:rFonts w:ascii="Times New Roman" w:hAnsi="Times New Roman" w:cs="Times New Roman"/>
                <w:bCs/>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71</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Сдача </w:t>
            </w:r>
            <w:proofErr w:type="gramStart"/>
            <w:r w:rsidRPr="00F5162D">
              <w:rPr>
                <w:rFonts w:ascii="Times New Roman" w:hAnsi="Times New Roman" w:cs="Times New Roman"/>
                <w:sz w:val="24"/>
                <w:szCs w:val="24"/>
              </w:rPr>
              <w:t>к</w:t>
            </w:r>
            <w:proofErr w:type="gramEnd"/>
            <w:r w:rsidRPr="00F5162D">
              <w:rPr>
                <w:rFonts w:ascii="Times New Roman" w:hAnsi="Times New Roman" w:cs="Times New Roman"/>
                <w:sz w:val="24"/>
                <w:szCs w:val="24"/>
              </w:rPr>
              <w:t>. у, варианты нападающего удара. Совершенствование техники защиты. Комбинации изученных элементов. Учебная игра.</w:t>
            </w:r>
          </w:p>
        </w:tc>
        <w:tc>
          <w:tcPr>
            <w:tcW w:w="2268" w:type="dxa"/>
          </w:tcPr>
          <w:p w:rsidR="00F5162D" w:rsidRPr="00F5162D" w:rsidRDefault="00F5162D" w:rsidP="00F5162D">
            <w:pPr>
              <w:snapToGrid w:val="0"/>
              <w:spacing w:after="0" w:line="240" w:lineRule="auto"/>
              <w:jc w:val="center"/>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72</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73</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Совершенствование комбинаций из освоенных элементов, блокирование </w:t>
            </w:r>
            <w:r w:rsidRPr="00F5162D">
              <w:rPr>
                <w:rFonts w:ascii="Times New Roman" w:hAnsi="Times New Roman" w:cs="Times New Roman"/>
                <w:sz w:val="24"/>
                <w:szCs w:val="24"/>
              </w:rPr>
              <w:lastRenderedPageBreak/>
              <w:t>ударов. Т.п</w:t>
            </w:r>
            <w:proofErr w:type="gramStart"/>
            <w:r w:rsidRPr="00F5162D">
              <w:rPr>
                <w:rFonts w:ascii="Times New Roman" w:hAnsi="Times New Roman" w:cs="Times New Roman"/>
                <w:sz w:val="24"/>
                <w:szCs w:val="24"/>
              </w:rPr>
              <w:t>.Т</w:t>
            </w:r>
            <w:proofErr w:type="gramEnd"/>
            <w:r w:rsidRPr="00F5162D">
              <w:rPr>
                <w:rFonts w:ascii="Times New Roman" w:hAnsi="Times New Roman" w:cs="Times New Roman"/>
                <w:sz w:val="24"/>
                <w:szCs w:val="24"/>
              </w:rPr>
              <w:t>актические действия атакующей команды. Учебная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lastRenderedPageBreak/>
              <w:t>74</w:t>
            </w:r>
          </w:p>
        </w:tc>
        <w:tc>
          <w:tcPr>
            <w:tcW w:w="7713" w:type="dxa"/>
            <w:gridSpan w:val="2"/>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Т.п</w:t>
            </w:r>
            <w:proofErr w:type="gramStart"/>
            <w:r w:rsidRPr="00F5162D">
              <w:rPr>
                <w:rFonts w:ascii="Times New Roman" w:eastAsia="Calibri" w:hAnsi="Times New Roman" w:cs="Times New Roman"/>
                <w:sz w:val="24"/>
                <w:szCs w:val="24"/>
              </w:rPr>
              <w:t>.Т</w:t>
            </w:r>
            <w:proofErr w:type="gramEnd"/>
            <w:r w:rsidRPr="00F5162D">
              <w:rPr>
                <w:rFonts w:ascii="Times New Roman" w:eastAsia="Calibri" w:hAnsi="Times New Roman" w:cs="Times New Roman"/>
                <w:sz w:val="24"/>
                <w:szCs w:val="24"/>
              </w:rPr>
              <w:t>актика защищающейся и атакующей команды. Двусторонняя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75</w:t>
            </w:r>
          </w:p>
        </w:tc>
        <w:tc>
          <w:tcPr>
            <w:tcW w:w="7713" w:type="dxa"/>
            <w:gridSpan w:val="2"/>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Урок-соревнование,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blPrEx>
          <w:tblCellMar>
            <w:left w:w="108" w:type="dxa"/>
            <w:right w:w="108" w:type="dxa"/>
          </w:tblCellMar>
        </w:tblPrEx>
        <w:trPr>
          <w:gridAfter w:val="1"/>
          <w:wAfter w:w="615" w:type="dxa"/>
        </w:trPr>
        <w:tc>
          <w:tcPr>
            <w:tcW w:w="8433" w:type="dxa"/>
            <w:gridSpan w:val="3"/>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b/>
                <w:sz w:val="24"/>
                <w:szCs w:val="24"/>
              </w:rPr>
              <w:t>Единоборства</w:t>
            </w:r>
            <w:r w:rsidRPr="00F5162D">
              <w:rPr>
                <w:rFonts w:ascii="Times New Roman" w:hAnsi="Times New Roman" w:cs="Times New Roman"/>
                <w:sz w:val="24"/>
                <w:szCs w:val="24"/>
              </w:rPr>
              <w:t>.</w:t>
            </w:r>
          </w:p>
        </w:tc>
        <w:tc>
          <w:tcPr>
            <w:tcW w:w="2268" w:type="dxa"/>
          </w:tcPr>
          <w:p w:rsidR="00F5162D" w:rsidRPr="00F5162D" w:rsidRDefault="00F5162D" w:rsidP="00F5162D">
            <w:pPr>
              <w:snapToGrid w:val="0"/>
              <w:spacing w:after="0" w:line="240" w:lineRule="auto"/>
              <w:jc w:val="center"/>
              <w:rPr>
                <w:rFonts w:ascii="Times New Roman" w:hAnsi="Times New Roman" w:cs="Times New Roman"/>
                <w:b/>
                <w:sz w:val="24"/>
                <w:szCs w:val="24"/>
              </w:rPr>
            </w:pPr>
            <w:r w:rsidRPr="00F5162D">
              <w:rPr>
                <w:rFonts w:ascii="Times New Roman" w:hAnsi="Times New Roman" w:cs="Times New Roman"/>
                <w:b/>
                <w:sz w:val="24"/>
                <w:szCs w:val="24"/>
              </w:rPr>
              <w:t>3</w:t>
            </w:r>
          </w:p>
        </w:tc>
        <w:tc>
          <w:tcPr>
            <w:tcW w:w="787" w:type="dxa"/>
          </w:tcPr>
          <w:p w:rsidR="00F5162D" w:rsidRPr="00F5162D" w:rsidRDefault="00F5162D" w:rsidP="00F5162D">
            <w:pPr>
              <w:spacing w:after="0" w:line="240" w:lineRule="auto"/>
              <w:rPr>
                <w:rFonts w:ascii="Times New Roman" w:hAnsi="Times New Roman" w:cs="Times New Roman"/>
                <w:sz w:val="24"/>
                <w:szCs w:val="24"/>
              </w:rPr>
            </w:pPr>
          </w:p>
        </w:tc>
        <w:tc>
          <w:tcPr>
            <w:tcW w:w="236" w:type="dxa"/>
            <w:gridSpan w:val="2"/>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p>
        </w:tc>
      </w:tr>
      <w:tr w:rsidR="00F5162D" w:rsidRPr="00F5162D" w:rsidTr="00F5162D">
        <w:trPr>
          <w:gridAfter w:val="5"/>
          <w:wAfter w:w="3906"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76</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Защита от ударов ножом. Развитие силовых качеств и гибкости. Учебная схватка.</w:t>
            </w:r>
          </w:p>
        </w:tc>
      </w:tr>
      <w:tr w:rsidR="00F5162D" w:rsidRPr="00F5162D" w:rsidTr="00F5162D">
        <w:trPr>
          <w:gridAfter w:val="5"/>
          <w:wAfter w:w="3906"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77</w:t>
            </w:r>
          </w:p>
        </w:tc>
        <w:tc>
          <w:tcPr>
            <w:tcW w:w="7713" w:type="dxa"/>
            <w:gridSpan w:val="2"/>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Повторение приемов борьбы лежа и стоя. Учебная схватка.</w:t>
            </w:r>
          </w:p>
        </w:tc>
      </w:tr>
      <w:tr w:rsidR="00F5162D" w:rsidRPr="00F5162D" w:rsidTr="00F5162D">
        <w:trPr>
          <w:gridAfter w:val="5"/>
          <w:wAfter w:w="3906" w:type="dxa"/>
        </w:trPr>
        <w:tc>
          <w:tcPr>
            <w:tcW w:w="720" w:type="dxa"/>
            <w:shd w:val="clear" w:color="auto" w:fill="auto"/>
          </w:tcPr>
          <w:p w:rsidR="00F5162D" w:rsidRPr="00F5162D" w:rsidRDefault="00F5162D" w:rsidP="00F5162D">
            <w:pPr>
              <w:snapToGrid w:val="0"/>
              <w:spacing w:after="0" w:line="240" w:lineRule="auto"/>
              <w:jc w:val="center"/>
              <w:rPr>
                <w:rFonts w:ascii="Times New Roman" w:hAnsi="Times New Roman" w:cs="Times New Roman"/>
                <w:sz w:val="24"/>
                <w:szCs w:val="24"/>
              </w:rPr>
            </w:pPr>
            <w:r w:rsidRPr="00F5162D">
              <w:rPr>
                <w:rFonts w:ascii="Times New Roman" w:hAnsi="Times New Roman" w:cs="Times New Roman"/>
                <w:sz w:val="24"/>
                <w:szCs w:val="24"/>
              </w:rPr>
              <w:t>78</w:t>
            </w:r>
          </w:p>
        </w:tc>
        <w:tc>
          <w:tcPr>
            <w:tcW w:w="7713" w:type="dxa"/>
            <w:gridSpan w:val="2"/>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Урок-соревнование, игра</w:t>
            </w:r>
          </w:p>
        </w:tc>
      </w:tr>
      <w:tr w:rsidR="00F5162D" w:rsidRPr="00F5162D" w:rsidTr="00F5162D">
        <w:tc>
          <w:tcPr>
            <w:tcW w:w="8433" w:type="dxa"/>
            <w:gridSpan w:val="3"/>
            <w:shd w:val="clear" w:color="auto" w:fill="auto"/>
          </w:tcPr>
          <w:p w:rsidR="00F5162D" w:rsidRPr="00F5162D" w:rsidRDefault="00F5162D" w:rsidP="00F5162D">
            <w:pPr>
              <w:snapToGrid w:val="0"/>
              <w:spacing w:after="0" w:line="240" w:lineRule="auto"/>
              <w:jc w:val="center"/>
              <w:rPr>
                <w:rFonts w:ascii="Times New Roman" w:hAnsi="Times New Roman" w:cs="Times New Roman"/>
                <w:b/>
                <w:sz w:val="24"/>
                <w:szCs w:val="24"/>
              </w:rPr>
            </w:pPr>
            <w:r w:rsidRPr="00F5162D">
              <w:rPr>
                <w:rFonts w:ascii="Times New Roman" w:hAnsi="Times New Roman" w:cs="Times New Roman"/>
                <w:b/>
                <w:sz w:val="24"/>
                <w:szCs w:val="24"/>
              </w:rPr>
              <w:t>Легкая атлетика</w:t>
            </w:r>
          </w:p>
        </w:tc>
        <w:tc>
          <w:tcPr>
            <w:tcW w:w="2268" w:type="dxa"/>
            <w:shd w:val="clear" w:color="auto" w:fill="auto"/>
          </w:tcPr>
          <w:p w:rsidR="00F5162D" w:rsidRPr="00F5162D" w:rsidRDefault="00F5162D" w:rsidP="00F5162D">
            <w:pPr>
              <w:snapToGrid w:val="0"/>
              <w:spacing w:after="0" w:line="240" w:lineRule="auto"/>
              <w:jc w:val="center"/>
              <w:rPr>
                <w:rFonts w:ascii="Times New Roman" w:hAnsi="Times New Roman" w:cs="Times New Roman"/>
                <w:b/>
                <w:sz w:val="24"/>
                <w:szCs w:val="24"/>
              </w:rPr>
            </w:pPr>
            <w:r w:rsidRPr="00F5162D">
              <w:rPr>
                <w:rFonts w:ascii="Times New Roman" w:hAnsi="Times New Roman" w:cs="Times New Roman"/>
                <w:b/>
                <w:sz w:val="24"/>
                <w:szCs w:val="24"/>
              </w:rPr>
              <w:t>9</w:t>
            </w:r>
          </w:p>
        </w:tc>
        <w:tc>
          <w:tcPr>
            <w:tcW w:w="787" w:type="dxa"/>
          </w:tcPr>
          <w:p w:rsidR="00F5162D" w:rsidRPr="00F5162D" w:rsidRDefault="00F5162D" w:rsidP="00F5162D">
            <w:pPr>
              <w:spacing w:after="0" w:line="240" w:lineRule="auto"/>
              <w:rPr>
                <w:rFonts w:ascii="Times New Roman" w:hAnsi="Times New Roman" w:cs="Times New Roman"/>
                <w:sz w:val="24"/>
                <w:szCs w:val="24"/>
              </w:rPr>
            </w:pPr>
          </w:p>
        </w:tc>
        <w:tc>
          <w:tcPr>
            <w:tcW w:w="64" w:type="dxa"/>
          </w:tcPr>
          <w:p w:rsidR="00F5162D" w:rsidRPr="00F5162D" w:rsidRDefault="00F5162D" w:rsidP="00F5162D">
            <w:pPr>
              <w:spacing w:after="0" w:line="240" w:lineRule="auto"/>
              <w:rPr>
                <w:rFonts w:ascii="Times New Roman" w:hAnsi="Times New Roman" w:cs="Times New Roman"/>
                <w:sz w:val="24"/>
                <w:szCs w:val="24"/>
              </w:rPr>
            </w:pPr>
          </w:p>
        </w:tc>
        <w:tc>
          <w:tcPr>
            <w:tcW w:w="787" w:type="dxa"/>
            <w:gridSpan w:val="2"/>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r w:rsidRPr="00F5162D">
              <w:rPr>
                <w:rFonts w:ascii="Times New Roman" w:eastAsia="Calibri" w:hAnsi="Times New Roman" w:cs="Times New Roman"/>
                <w:sz w:val="24"/>
                <w:szCs w:val="24"/>
              </w:rPr>
              <w:t>79</w:t>
            </w:r>
          </w:p>
        </w:tc>
        <w:tc>
          <w:tcPr>
            <w:tcW w:w="7713" w:type="dxa"/>
            <w:gridSpan w:val="2"/>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 xml:space="preserve">Повторение правил </w:t>
            </w:r>
            <w:proofErr w:type="gramStart"/>
            <w:r w:rsidRPr="00F5162D">
              <w:rPr>
                <w:rFonts w:ascii="Times New Roman" w:eastAsia="Calibri" w:hAnsi="Times New Roman" w:cs="Times New Roman"/>
                <w:sz w:val="24"/>
                <w:szCs w:val="24"/>
              </w:rPr>
              <w:t>т/б</w:t>
            </w:r>
            <w:proofErr w:type="gramEnd"/>
            <w:r w:rsidRPr="00F5162D">
              <w:rPr>
                <w:rFonts w:ascii="Times New Roman" w:eastAsia="Calibri" w:hAnsi="Times New Roman" w:cs="Times New Roman"/>
                <w:sz w:val="24"/>
                <w:szCs w:val="24"/>
              </w:rPr>
              <w:t xml:space="preserve"> на уроках легкой атлетики. Повторение техники бега на 100 м. Бег в равномерном темпе 2000 м</w:t>
            </w:r>
            <w:proofErr w:type="gramStart"/>
            <w:r w:rsidRPr="00F5162D">
              <w:rPr>
                <w:rFonts w:ascii="Times New Roman" w:eastAsia="Calibri" w:hAnsi="Times New Roman" w:cs="Times New Roman"/>
                <w:sz w:val="24"/>
                <w:szCs w:val="24"/>
              </w:rPr>
              <w:t>..</w:t>
            </w:r>
            <w:proofErr w:type="gramEnd"/>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r w:rsidRPr="00F5162D">
              <w:rPr>
                <w:rFonts w:ascii="Times New Roman" w:eastAsia="Calibri" w:hAnsi="Times New Roman" w:cs="Times New Roman"/>
                <w:sz w:val="24"/>
                <w:szCs w:val="24"/>
              </w:rPr>
              <w:t>80</w:t>
            </w:r>
          </w:p>
        </w:tc>
        <w:tc>
          <w:tcPr>
            <w:tcW w:w="7713" w:type="dxa"/>
            <w:gridSpan w:val="2"/>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 xml:space="preserve">Совершенствование техники прыжка в длину с разбега. </w:t>
            </w:r>
            <w:proofErr w:type="gramStart"/>
            <w:r w:rsidRPr="00F5162D">
              <w:rPr>
                <w:rFonts w:ascii="Times New Roman" w:eastAsia="Calibri" w:hAnsi="Times New Roman" w:cs="Times New Roman"/>
                <w:sz w:val="24"/>
                <w:szCs w:val="24"/>
              </w:rPr>
              <w:t>Сдача к. у, бег 100 м.</w:t>
            </w:r>
            <w:proofErr w:type="gramEnd"/>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r w:rsidRPr="00F5162D">
              <w:rPr>
                <w:rFonts w:ascii="Times New Roman" w:eastAsia="Calibri" w:hAnsi="Times New Roman" w:cs="Times New Roman"/>
                <w:sz w:val="24"/>
                <w:szCs w:val="24"/>
              </w:rPr>
              <w:t>81</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r w:rsidRPr="00F5162D">
              <w:rPr>
                <w:rFonts w:ascii="Times New Roman" w:eastAsia="Calibri" w:hAnsi="Times New Roman" w:cs="Times New Roman"/>
                <w:sz w:val="24"/>
                <w:szCs w:val="24"/>
              </w:rPr>
              <w:t>82</w:t>
            </w:r>
          </w:p>
        </w:tc>
        <w:tc>
          <w:tcPr>
            <w:tcW w:w="7713" w:type="dxa"/>
            <w:gridSpan w:val="2"/>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 xml:space="preserve">Длительный бег до 20 – 25 минут. </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r w:rsidRPr="00F5162D">
              <w:rPr>
                <w:rFonts w:ascii="Times New Roman" w:eastAsia="Calibri" w:hAnsi="Times New Roman" w:cs="Times New Roman"/>
                <w:sz w:val="24"/>
                <w:szCs w:val="24"/>
              </w:rPr>
              <w:t>83</w:t>
            </w:r>
          </w:p>
        </w:tc>
        <w:tc>
          <w:tcPr>
            <w:tcW w:w="7713" w:type="dxa"/>
            <w:gridSpan w:val="2"/>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Принятие уровня физической подготовленности учащихся.</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r w:rsidRPr="00F5162D">
              <w:rPr>
                <w:rFonts w:ascii="Times New Roman" w:eastAsia="Calibri" w:hAnsi="Times New Roman" w:cs="Times New Roman"/>
                <w:sz w:val="24"/>
                <w:szCs w:val="24"/>
              </w:rPr>
              <w:t>84</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r w:rsidRPr="00F5162D">
              <w:rPr>
                <w:rFonts w:ascii="Times New Roman" w:eastAsia="Calibri" w:hAnsi="Times New Roman" w:cs="Times New Roman"/>
                <w:sz w:val="24"/>
                <w:szCs w:val="24"/>
              </w:rPr>
              <w:t>85</w:t>
            </w:r>
          </w:p>
        </w:tc>
        <w:tc>
          <w:tcPr>
            <w:tcW w:w="7713" w:type="dxa"/>
            <w:gridSpan w:val="2"/>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proofErr w:type="spellStart"/>
            <w:r w:rsidRPr="00F5162D">
              <w:rPr>
                <w:rFonts w:ascii="Times New Roman" w:eastAsia="Calibri" w:hAnsi="Times New Roman" w:cs="Times New Roman"/>
                <w:sz w:val="24"/>
                <w:szCs w:val="24"/>
              </w:rPr>
              <w:t>Досдача</w:t>
            </w:r>
            <w:proofErr w:type="spellEnd"/>
            <w:r w:rsidRPr="00F5162D">
              <w:rPr>
                <w:rFonts w:ascii="Times New Roman" w:eastAsia="Calibri" w:hAnsi="Times New Roman" w:cs="Times New Roman"/>
                <w:sz w:val="24"/>
                <w:szCs w:val="24"/>
              </w:rPr>
              <w:t xml:space="preserve"> норм уровня физической подготовленности учащихся. </w:t>
            </w:r>
          </w:p>
        </w:tc>
        <w:tc>
          <w:tcPr>
            <w:tcW w:w="2268" w:type="dxa"/>
          </w:tcPr>
          <w:p w:rsidR="00F5162D" w:rsidRPr="00F5162D" w:rsidRDefault="00F5162D" w:rsidP="00F5162D">
            <w:pPr>
              <w:snapToGrid w:val="0"/>
              <w:spacing w:after="0" w:line="240" w:lineRule="auto"/>
              <w:rPr>
                <w:rFonts w:ascii="Times New Roman"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r w:rsidRPr="00F5162D">
              <w:rPr>
                <w:rFonts w:ascii="Times New Roman" w:eastAsia="Calibri" w:hAnsi="Times New Roman" w:cs="Times New Roman"/>
                <w:sz w:val="24"/>
                <w:szCs w:val="24"/>
              </w:rPr>
              <w:t>86</w:t>
            </w:r>
          </w:p>
        </w:tc>
        <w:tc>
          <w:tcPr>
            <w:tcW w:w="7713" w:type="dxa"/>
            <w:gridSpan w:val="2"/>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 xml:space="preserve">Сдача </w:t>
            </w:r>
            <w:proofErr w:type="gramStart"/>
            <w:r w:rsidRPr="00F5162D">
              <w:rPr>
                <w:rFonts w:ascii="Times New Roman" w:eastAsia="Calibri" w:hAnsi="Times New Roman" w:cs="Times New Roman"/>
                <w:sz w:val="24"/>
                <w:szCs w:val="24"/>
              </w:rPr>
              <w:t>к</w:t>
            </w:r>
            <w:proofErr w:type="gramEnd"/>
            <w:r w:rsidRPr="00F5162D">
              <w:rPr>
                <w:rFonts w:ascii="Times New Roman" w:eastAsia="Calibri" w:hAnsi="Times New Roman" w:cs="Times New Roman"/>
                <w:sz w:val="24"/>
                <w:szCs w:val="24"/>
              </w:rPr>
              <w:t xml:space="preserve">. </w:t>
            </w:r>
            <w:proofErr w:type="gramStart"/>
            <w:r w:rsidRPr="00F5162D">
              <w:rPr>
                <w:rFonts w:ascii="Times New Roman" w:eastAsia="Calibri" w:hAnsi="Times New Roman" w:cs="Times New Roman"/>
                <w:sz w:val="24"/>
                <w:szCs w:val="24"/>
              </w:rPr>
              <w:t>у</w:t>
            </w:r>
            <w:proofErr w:type="gramEnd"/>
            <w:r w:rsidRPr="00F5162D">
              <w:rPr>
                <w:rFonts w:ascii="Times New Roman" w:eastAsia="Calibri" w:hAnsi="Times New Roman" w:cs="Times New Roman"/>
                <w:sz w:val="24"/>
                <w:szCs w:val="24"/>
              </w:rPr>
              <w:t xml:space="preserve">, бег 2000 м.,3000 м. </w:t>
            </w:r>
          </w:p>
        </w:tc>
        <w:tc>
          <w:tcPr>
            <w:tcW w:w="2268" w:type="dxa"/>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r w:rsidRPr="00F5162D">
              <w:rPr>
                <w:rFonts w:ascii="Times New Roman" w:eastAsia="Calibri" w:hAnsi="Times New Roman" w:cs="Times New Roman"/>
                <w:sz w:val="24"/>
                <w:szCs w:val="24"/>
              </w:rPr>
              <w:t>87</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2268" w:type="dxa"/>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F5162D">
        <w:tc>
          <w:tcPr>
            <w:tcW w:w="8433" w:type="dxa"/>
            <w:gridSpan w:val="3"/>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r w:rsidRPr="00F5162D">
              <w:rPr>
                <w:rFonts w:ascii="Times New Roman" w:hAnsi="Times New Roman" w:cs="Times New Roman"/>
                <w:b/>
                <w:sz w:val="24"/>
                <w:szCs w:val="24"/>
              </w:rPr>
              <w:t>Спортивные игры (футбол)</w:t>
            </w:r>
          </w:p>
        </w:tc>
        <w:tc>
          <w:tcPr>
            <w:tcW w:w="2268"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r w:rsidRPr="00F5162D">
              <w:rPr>
                <w:rFonts w:ascii="Times New Roman" w:eastAsia="Calibri" w:hAnsi="Times New Roman" w:cs="Times New Roman"/>
                <w:sz w:val="24"/>
                <w:szCs w:val="24"/>
              </w:rPr>
              <w:t>6</w:t>
            </w:r>
          </w:p>
        </w:tc>
        <w:tc>
          <w:tcPr>
            <w:tcW w:w="787" w:type="dxa"/>
          </w:tcPr>
          <w:p w:rsidR="00F5162D" w:rsidRPr="00F5162D" w:rsidRDefault="00F5162D" w:rsidP="00F5162D">
            <w:pPr>
              <w:spacing w:after="0" w:line="240" w:lineRule="auto"/>
              <w:rPr>
                <w:rFonts w:ascii="Times New Roman" w:eastAsia="Calibri" w:hAnsi="Times New Roman" w:cs="Times New Roman"/>
                <w:b/>
                <w:sz w:val="24"/>
                <w:szCs w:val="24"/>
              </w:rPr>
            </w:pPr>
          </w:p>
        </w:tc>
        <w:tc>
          <w:tcPr>
            <w:tcW w:w="64" w:type="dxa"/>
          </w:tcPr>
          <w:p w:rsidR="00F5162D" w:rsidRPr="00F5162D" w:rsidRDefault="00F5162D" w:rsidP="00F5162D">
            <w:pPr>
              <w:spacing w:after="0" w:line="240" w:lineRule="auto"/>
              <w:rPr>
                <w:rFonts w:ascii="Times New Roman" w:eastAsia="Calibri" w:hAnsi="Times New Roman" w:cs="Times New Roman"/>
                <w:b/>
                <w:sz w:val="24"/>
                <w:szCs w:val="24"/>
              </w:rPr>
            </w:pPr>
          </w:p>
        </w:tc>
        <w:tc>
          <w:tcPr>
            <w:tcW w:w="787" w:type="dxa"/>
            <w:gridSpan w:val="2"/>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r w:rsidRPr="00F5162D">
              <w:rPr>
                <w:rFonts w:ascii="Times New Roman" w:eastAsia="Calibri" w:hAnsi="Times New Roman" w:cs="Times New Roman"/>
                <w:sz w:val="24"/>
                <w:szCs w:val="24"/>
              </w:rPr>
              <w:t>88</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 xml:space="preserve">Правила </w:t>
            </w:r>
            <w:proofErr w:type="gramStart"/>
            <w:r w:rsidRPr="00F5162D">
              <w:rPr>
                <w:rFonts w:ascii="Times New Roman" w:hAnsi="Times New Roman" w:cs="Times New Roman"/>
                <w:sz w:val="24"/>
                <w:szCs w:val="24"/>
              </w:rPr>
              <w:t>т/б</w:t>
            </w:r>
            <w:proofErr w:type="gramEnd"/>
            <w:r w:rsidRPr="00F5162D">
              <w:rPr>
                <w:rFonts w:ascii="Times New Roman" w:hAnsi="Times New Roman" w:cs="Times New Roman"/>
                <w:sz w:val="24"/>
                <w:szCs w:val="24"/>
              </w:rPr>
              <w:t xml:space="preserve"> на уроках спортивных игр </w:t>
            </w:r>
            <w:r w:rsidRPr="00F5162D">
              <w:rPr>
                <w:rFonts w:ascii="Times New Roman" w:hAnsi="Times New Roman" w:cs="Times New Roman"/>
                <w:b/>
                <w:sz w:val="24"/>
                <w:szCs w:val="24"/>
              </w:rPr>
              <w:t xml:space="preserve">футбол. </w:t>
            </w:r>
            <w:r w:rsidRPr="00F5162D">
              <w:rPr>
                <w:rFonts w:ascii="Times New Roman" w:hAnsi="Times New Roman" w:cs="Times New Roman"/>
                <w:sz w:val="24"/>
                <w:szCs w:val="24"/>
              </w:rPr>
              <w:t>Совершенствование техники ударов по мячу и остановок мяча различными способами. Учебная игра.</w:t>
            </w:r>
          </w:p>
        </w:tc>
        <w:tc>
          <w:tcPr>
            <w:tcW w:w="2268" w:type="dxa"/>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r w:rsidRPr="00F5162D">
              <w:rPr>
                <w:rFonts w:ascii="Times New Roman" w:eastAsia="Calibri" w:hAnsi="Times New Roman" w:cs="Times New Roman"/>
                <w:sz w:val="24"/>
                <w:szCs w:val="24"/>
              </w:rPr>
              <w:t>89</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Совершенствование техники ведения мяча с сопротивлением защитника, финты. Учебная игра.</w:t>
            </w:r>
          </w:p>
        </w:tc>
        <w:tc>
          <w:tcPr>
            <w:tcW w:w="2268" w:type="dxa"/>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r w:rsidRPr="00F5162D">
              <w:rPr>
                <w:rFonts w:ascii="Times New Roman" w:eastAsia="Calibri" w:hAnsi="Times New Roman" w:cs="Times New Roman"/>
                <w:sz w:val="24"/>
                <w:szCs w:val="24"/>
              </w:rPr>
              <w:t>90</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Урок-соревнование, игра.</w:t>
            </w:r>
          </w:p>
        </w:tc>
        <w:tc>
          <w:tcPr>
            <w:tcW w:w="2268" w:type="dxa"/>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r w:rsidRPr="00F5162D">
              <w:rPr>
                <w:rFonts w:ascii="Times New Roman" w:eastAsia="Calibri" w:hAnsi="Times New Roman" w:cs="Times New Roman"/>
                <w:sz w:val="24"/>
                <w:szCs w:val="24"/>
              </w:rPr>
              <w:t>91</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Совершенствование техники действий игрока с мячом и без мяча. Тактические действия в нападении. Учебная игра.</w:t>
            </w:r>
          </w:p>
        </w:tc>
        <w:tc>
          <w:tcPr>
            <w:tcW w:w="2268" w:type="dxa"/>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r w:rsidRPr="00F5162D">
              <w:rPr>
                <w:rFonts w:ascii="Times New Roman" w:eastAsia="Calibri" w:hAnsi="Times New Roman" w:cs="Times New Roman"/>
                <w:sz w:val="24"/>
                <w:szCs w:val="24"/>
              </w:rPr>
              <w:t>92</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Совершенствование техники защитных действий, подкаты, опека игрока, командный отбор. Тактические действия в защите. Учебная игра.</w:t>
            </w:r>
          </w:p>
        </w:tc>
        <w:tc>
          <w:tcPr>
            <w:tcW w:w="2268" w:type="dxa"/>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r w:rsidRPr="00F5162D">
              <w:rPr>
                <w:rFonts w:ascii="Times New Roman" w:eastAsia="Calibri" w:hAnsi="Times New Roman" w:cs="Times New Roman"/>
                <w:sz w:val="24"/>
                <w:szCs w:val="24"/>
              </w:rPr>
              <w:t>93</w:t>
            </w:r>
          </w:p>
        </w:tc>
        <w:tc>
          <w:tcPr>
            <w:tcW w:w="7713" w:type="dxa"/>
            <w:gridSpan w:val="2"/>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Урок-соревнование, игра.</w:t>
            </w:r>
          </w:p>
        </w:tc>
        <w:tc>
          <w:tcPr>
            <w:tcW w:w="2268" w:type="dxa"/>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F5162D">
        <w:tc>
          <w:tcPr>
            <w:tcW w:w="8433" w:type="dxa"/>
            <w:gridSpan w:val="3"/>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b/>
                <w:sz w:val="24"/>
                <w:szCs w:val="24"/>
              </w:rPr>
            </w:pPr>
            <w:r w:rsidRPr="00F5162D">
              <w:rPr>
                <w:rFonts w:ascii="Times New Roman" w:eastAsia="Calibri" w:hAnsi="Times New Roman" w:cs="Times New Roman"/>
                <w:b/>
                <w:sz w:val="24"/>
                <w:szCs w:val="24"/>
              </w:rPr>
              <w:t>Народные игры (вариативная часть)</w:t>
            </w:r>
          </w:p>
        </w:tc>
        <w:tc>
          <w:tcPr>
            <w:tcW w:w="2268"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b/>
                <w:sz w:val="24"/>
                <w:szCs w:val="24"/>
              </w:rPr>
            </w:pPr>
            <w:r w:rsidRPr="00F5162D">
              <w:rPr>
                <w:rFonts w:ascii="Times New Roman" w:eastAsia="Calibri" w:hAnsi="Times New Roman" w:cs="Times New Roman"/>
                <w:b/>
                <w:sz w:val="24"/>
                <w:szCs w:val="24"/>
              </w:rPr>
              <w:t>9</w:t>
            </w:r>
          </w:p>
        </w:tc>
        <w:tc>
          <w:tcPr>
            <w:tcW w:w="787" w:type="dxa"/>
          </w:tcPr>
          <w:p w:rsidR="00F5162D" w:rsidRPr="00F5162D" w:rsidRDefault="00F5162D" w:rsidP="00F5162D">
            <w:pPr>
              <w:spacing w:after="0" w:line="240" w:lineRule="auto"/>
              <w:rPr>
                <w:rFonts w:ascii="Times New Roman" w:eastAsia="Calibri" w:hAnsi="Times New Roman" w:cs="Times New Roman"/>
                <w:sz w:val="24"/>
                <w:szCs w:val="24"/>
              </w:rPr>
            </w:pPr>
          </w:p>
        </w:tc>
        <w:tc>
          <w:tcPr>
            <w:tcW w:w="64" w:type="dxa"/>
          </w:tcPr>
          <w:p w:rsidR="00F5162D" w:rsidRPr="00F5162D" w:rsidRDefault="00F5162D" w:rsidP="00F5162D">
            <w:pPr>
              <w:spacing w:after="0" w:line="240" w:lineRule="auto"/>
              <w:rPr>
                <w:rFonts w:ascii="Times New Roman" w:eastAsia="Calibri" w:hAnsi="Times New Roman" w:cs="Times New Roman"/>
                <w:sz w:val="24"/>
                <w:szCs w:val="24"/>
              </w:rPr>
            </w:pPr>
          </w:p>
        </w:tc>
        <w:tc>
          <w:tcPr>
            <w:tcW w:w="787" w:type="dxa"/>
            <w:gridSpan w:val="2"/>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r w:rsidRPr="00F5162D">
              <w:rPr>
                <w:rFonts w:ascii="Times New Roman" w:eastAsia="Calibri" w:hAnsi="Times New Roman" w:cs="Times New Roman"/>
                <w:sz w:val="24"/>
                <w:szCs w:val="24"/>
              </w:rPr>
              <w:t>94</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bCs/>
                <w:sz w:val="24"/>
                <w:szCs w:val="24"/>
              </w:rPr>
              <w:t xml:space="preserve">Т.б. на уроках народных игр. Повторение техники вариантов удара по мячу после подбрасывания. </w:t>
            </w:r>
            <w:r w:rsidRPr="00F5162D">
              <w:rPr>
                <w:rFonts w:ascii="Times New Roman" w:hAnsi="Times New Roman" w:cs="Times New Roman"/>
                <w:sz w:val="24"/>
                <w:szCs w:val="24"/>
              </w:rPr>
              <w:t>Учебная игра.</w:t>
            </w:r>
          </w:p>
        </w:tc>
        <w:tc>
          <w:tcPr>
            <w:tcW w:w="2268" w:type="dxa"/>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r w:rsidRPr="00F5162D">
              <w:rPr>
                <w:rFonts w:ascii="Times New Roman" w:eastAsia="Calibri" w:hAnsi="Times New Roman" w:cs="Times New Roman"/>
                <w:sz w:val="24"/>
                <w:szCs w:val="24"/>
              </w:rPr>
              <w:t>95</w:t>
            </w:r>
          </w:p>
        </w:tc>
        <w:tc>
          <w:tcPr>
            <w:tcW w:w="7713" w:type="dxa"/>
            <w:gridSpan w:val="2"/>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 xml:space="preserve">Повторение техники </w:t>
            </w:r>
            <w:proofErr w:type="spellStart"/>
            <w:r w:rsidRPr="00F5162D">
              <w:rPr>
                <w:rFonts w:ascii="Times New Roman" w:eastAsia="Calibri" w:hAnsi="Times New Roman" w:cs="Times New Roman"/>
                <w:sz w:val="24"/>
                <w:szCs w:val="24"/>
              </w:rPr>
              <w:t>осаливания</w:t>
            </w:r>
            <w:proofErr w:type="spellEnd"/>
            <w:r w:rsidRPr="00F5162D">
              <w:rPr>
                <w:rFonts w:ascii="Times New Roman" w:eastAsia="Calibri" w:hAnsi="Times New Roman" w:cs="Times New Roman"/>
                <w:sz w:val="24"/>
                <w:szCs w:val="24"/>
              </w:rPr>
              <w:t xml:space="preserve"> и </w:t>
            </w:r>
            <w:proofErr w:type="spellStart"/>
            <w:r w:rsidRPr="00F5162D">
              <w:rPr>
                <w:rFonts w:ascii="Times New Roman" w:eastAsia="Calibri" w:hAnsi="Times New Roman" w:cs="Times New Roman"/>
                <w:sz w:val="24"/>
                <w:szCs w:val="24"/>
              </w:rPr>
              <w:t>переосаливания</w:t>
            </w:r>
            <w:proofErr w:type="spellEnd"/>
            <w:r w:rsidRPr="00F5162D">
              <w:rPr>
                <w:rFonts w:ascii="Times New Roman" w:eastAsia="Calibri" w:hAnsi="Times New Roman" w:cs="Times New Roman"/>
                <w:sz w:val="24"/>
                <w:szCs w:val="24"/>
              </w:rPr>
              <w:t>. Совершенствование техники удара. Учебная игра.</w:t>
            </w:r>
          </w:p>
        </w:tc>
        <w:tc>
          <w:tcPr>
            <w:tcW w:w="2268" w:type="dxa"/>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r w:rsidRPr="00F5162D">
              <w:rPr>
                <w:rFonts w:ascii="Times New Roman" w:eastAsia="Calibri" w:hAnsi="Times New Roman" w:cs="Times New Roman"/>
                <w:sz w:val="24"/>
                <w:szCs w:val="24"/>
              </w:rPr>
              <w:t>96</w:t>
            </w:r>
          </w:p>
        </w:tc>
        <w:tc>
          <w:tcPr>
            <w:tcW w:w="7713" w:type="dxa"/>
            <w:gridSpan w:val="2"/>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Урок-соревнование, игра.</w:t>
            </w:r>
          </w:p>
        </w:tc>
        <w:tc>
          <w:tcPr>
            <w:tcW w:w="2268" w:type="dxa"/>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r w:rsidRPr="00F5162D">
              <w:rPr>
                <w:rFonts w:ascii="Times New Roman" w:eastAsia="Calibri" w:hAnsi="Times New Roman" w:cs="Times New Roman"/>
                <w:sz w:val="24"/>
                <w:szCs w:val="24"/>
              </w:rPr>
              <w:t>97</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Повторение тактики игры в русскую лапту. Учебная игра.</w:t>
            </w:r>
          </w:p>
        </w:tc>
        <w:tc>
          <w:tcPr>
            <w:tcW w:w="2268" w:type="dxa"/>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r w:rsidRPr="00F5162D">
              <w:rPr>
                <w:rFonts w:ascii="Times New Roman" w:eastAsia="Calibri" w:hAnsi="Times New Roman" w:cs="Times New Roman"/>
                <w:sz w:val="24"/>
                <w:szCs w:val="24"/>
              </w:rPr>
              <w:t>98</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Совершенствование тактики игры в русскую лапту. Учебная игра.</w:t>
            </w:r>
          </w:p>
        </w:tc>
        <w:tc>
          <w:tcPr>
            <w:tcW w:w="2268" w:type="dxa"/>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r w:rsidRPr="00F5162D">
              <w:rPr>
                <w:rFonts w:ascii="Times New Roman" w:eastAsia="Calibri" w:hAnsi="Times New Roman" w:cs="Times New Roman"/>
                <w:sz w:val="24"/>
                <w:szCs w:val="24"/>
              </w:rPr>
              <w:t>99</w:t>
            </w:r>
          </w:p>
        </w:tc>
        <w:tc>
          <w:tcPr>
            <w:tcW w:w="7713" w:type="dxa"/>
            <w:gridSpan w:val="2"/>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Урок-соревнование, игра.</w:t>
            </w:r>
          </w:p>
        </w:tc>
        <w:tc>
          <w:tcPr>
            <w:tcW w:w="2268" w:type="dxa"/>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r w:rsidRPr="00F5162D">
              <w:rPr>
                <w:rFonts w:ascii="Times New Roman" w:eastAsia="Calibri" w:hAnsi="Times New Roman" w:cs="Times New Roman"/>
                <w:sz w:val="24"/>
                <w:szCs w:val="24"/>
              </w:rPr>
              <w:t>100</w:t>
            </w:r>
          </w:p>
        </w:tc>
        <w:tc>
          <w:tcPr>
            <w:tcW w:w="7713" w:type="dxa"/>
            <w:gridSpan w:val="2"/>
            <w:shd w:val="clear" w:color="auto" w:fill="auto"/>
          </w:tcPr>
          <w:p w:rsidR="00F5162D" w:rsidRPr="00F5162D" w:rsidRDefault="00F5162D" w:rsidP="00F5162D">
            <w:pPr>
              <w:snapToGrid w:val="0"/>
              <w:spacing w:after="0" w:line="240" w:lineRule="auto"/>
              <w:rPr>
                <w:rFonts w:ascii="Times New Roman" w:hAnsi="Times New Roman" w:cs="Times New Roman"/>
                <w:sz w:val="24"/>
                <w:szCs w:val="24"/>
              </w:rPr>
            </w:pPr>
            <w:r w:rsidRPr="00F5162D">
              <w:rPr>
                <w:rFonts w:ascii="Times New Roman" w:hAnsi="Times New Roman" w:cs="Times New Roman"/>
                <w:sz w:val="24"/>
                <w:szCs w:val="24"/>
              </w:rPr>
              <w:t>Учебная игра.</w:t>
            </w:r>
          </w:p>
        </w:tc>
        <w:tc>
          <w:tcPr>
            <w:tcW w:w="2268" w:type="dxa"/>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r w:rsidRPr="00F5162D">
              <w:rPr>
                <w:rFonts w:ascii="Times New Roman" w:eastAsia="Calibri" w:hAnsi="Times New Roman" w:cs="Times New Roman"/>
                <w:sz w:val="24"/>
                <w:szCs w:val="24"/>
              </w:rPr>
              <w:t>101</w:t>
            </w:r>
          </w:p>
        </w:tc>
        <w:tc>
          <w:tcPr>
            <w:tcW w:w="7713" w:type="dxa"/>
            <w:gridSpan w:val="2"/>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Двусторонняя игра.</w:t>
            </w:r>
          </w:p>
        </w:tc>
        <w:tc>
          <w:tcPr>
            <w:tcW w:w="2268" w:type="dxa"/>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r w:rsidR="00F5162D" w:rsidRPr="00F5162D" w:rsidTr="00F5162D">
        <w:trPr>
          <w:gridAfter w:val="4"/>
          <w:wAfter w:w="1638" w:type="dxa"/>
        </w:trPr>
        <w:tc>
          <w:tcPr>
            <w:tcW w:w="720" w:type="dxa"/>
            <w:shd w:val="clear" w:color="auto" w:fill="auto"/>
          </w:tcPr>
          <w:p w:rsidR="00F5162D" w:rsidRPr="00F5162D" w:rsidRDefault="00F5162D" w:rsidP="00F5162D">
            <w:pPr>
              <w:snapToGrid w:val="0"/>
              <w:spacing w:after="0" w:line="240" w:lineRule="auto"/>
              <w:jc w:val="center"/>
              <w:rPr>
                <w:rFonts w:ascii="Times New Roman" w:eastAsia="Calibri" w:hAnsi="Times New Roman" w:cs="Times New Roman"/>
                <w:sz w:val="24"/>
                <w:szCs w:val="24"/>
              </w:rPr>
            </w:pPr>
            <w:r w:rsidRPr="00F5162D">
              <w:rPr>
                <w:rFonts w:ascii="Times New Roman" w:eastAsia="Calibri" w:hAnsi="Times New Roman" w:cs="Times New Roman"/>
                <w:sz w:val="24"/>
                <w:szCs w:val="24"/>
              </w:rPr>
              <w:t>102</w:t>
            </w:r>
          </w:p>
        </w:tc>
        <w:tc>
          <w:tcPr>
            <w:tcW w:w="7713" w:type="dxa"/>
            <w:gridSpan w:val="2"/>
            <w:shd w:val="clear" w:color="auto" w:fill="auto"/>
          </w:tcPr>
          <w:p w:rsidR="00F5162D" w:rsidRPr="00F5162D" w:rsidRDefault="00F5162D" w:rsidP="00F5162D">
            <w:pPr>
              <w:snapToGrid w:val="0"/>
              <w:spacing w:after="0" w:line="240" w:lineRule="auto"/>
              <w:rPr>
                <w:rFonts w:ascii="Times New Roman" w:eastAsia="Calibri" w:hAnsi="Times New Roman" w:cs="Times New Roman"/>
                <w:sz w:val="24"/>
                <w:szCs w:val="24"/>
              </w:rPr>
            </w:pPr>
            <w:r w:rsidRPr="00F5162D">
              <w:rPr>
                <w:rFonts w:ascii="Times New Roman" w:eastAsia="Calibri" w:hAnsi="Times New Roman" w:cs="Times New Roman"/>
                <w:sz w:val="24"/>
                <w:szCs w:val="24"/>
              </w:rPr>
              <w:t>Урок-соревнование, игра.</w:t>
            </w:r>
          </w:p>
        </w:tc>
        <w:tc>
          <w:tcPr>
            <w:tcW w:w="2268" w:type="dxa"/>
          </w:tcPr>
          <w:p w:rsidR="00F5162D" w:rsidRPr="00F5162D" w:rsidRDefault="00F5162D" w:rsidP="00F5162D">
            <w:pPr>
              <w:snapToGrid w:val="0"/>
              <w:spacing w:after="0" w:line="240" w:lineRule="auto"/>
              <w:rPr>
                <w:rFonts w:ascii="Times New Roman" w:eastAsia="Calibri" w:hAnsi="Times New Roman" w:cs="Times New Roman"/>
                <w:sz w:val="24"/>
                <w:szCs w:val="24"/>
              </w:rPr>
            </w:pPr>
          </w:p>
        </w:tc>
      </w:tr>
    </w:tbl>
    <w:p w:rsidR="00390184" w:rsidRPr="00F5162D" w:rsidRDefault="00390184" w:rsidP="00F5162D">
      <w:pPr>
        <w:spacing w:after="0" w:line="240" w:lineRule="auto"/>
        <w:jc w:val="center"/>
        <w:rPr>
          <w:rFonts w:ascii="Times New Roman" w:hAnsi="Times New Roman" w:cs="Times New Roman"/>
          <w:b/>
          <w:sz w:val="24"/>
          <w:szCs w:val="24"/>
        </w:rPr>
      </w:pPr>
    </w:p>
    <w:p w:rsidR="00775122" w:rsidRPr="00C23FB9" w:rsidRDefault="00775122" w:rsidP="00F5162D">
      <w:pPr>
        <w:spacing w:after="0" w:line="240" w:lineRule="auto"/>
        <w:jc w:val="center"/>
        <w:rPr>
          <w:rFonts w:ascii="Times New Roman" w:hAnsi="Times New Roman" w:cs="Times New Roman"/>
          <w:b/>
          <w:sz w:val="24"/>
          <w:szCs w:val="24"/>
        </w:rPr>
      </w:pPr>
    </w:p>
    <w:sectPr w:rsidR="00775122" w:rsidRPr="00C23FB9" w:rsidSect="009B0B29">
      <w:type w:val="continuous"/>
      <w:pgSz w:w="11906" w:h="16838"/>
      <w:pgMar w:top="1134" w:right="850" w:bottom="1134" w:left="1701" w:header="708" w:footer="708"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77A1" w:rsidRDefault="005977A1" w:rsidP="00A634A5">
      <w:pPr>
        <w:spacing w:after="0" w:line="240" w:lineRule="auto"/>
      </w:pPr>
      <w:r>
        <w:separator/>
      </w:r>
    </w:p>
  </w:endnote>
  <w:endnote w:type="continuationSeparator" w:id="0">
    <w:p w:rsidR="005977A1" w:rsidRDefault="005977A1" w:rsidP="00A634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Franklin Gothic Demi Cond">
    <w:panose1 w:val="020B07060304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C08" w:rsidRDefault="00463C08">
    <w:pPr>
      <w:pStyle w:val="aa"/>
      <w:jc w:val="center"/>
    </w:pPr>
  </w:p>
  <w:p w:rsidR="00463C08" w:rsidRDefault="00463C08" w:rsidP="009B0B29">
    <w:pPr>
      <w:pStyle w:val="aa"/>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77A1" w:rsidRDefault="005977A1" w:rsidP="00A634A5">
      <w:pPr>
        <w:spacing w:after="0" w:line="240" w:lineRule="auto"/>
      </w:pPr>
      <w:r>
        <w:separator/>
      </w:r>
    </w:p>
  </w:footnote>
  <w:footnote w:type="continuationSeparator" w:id="0">
    <w:p w:rsidR="005977A1" w:rsidRDefault="005977A1" w:rsidP="00A634A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2"/>
    <w:multiLevelType w:val="singleLevel"/>
    <w:tmpl w:val="00000002"/>
    <w:name w:val="WW8Num2"/>
    <w:lvl w:ilvl="0">
      <w:start w:val="1"/>
      <w:numFmt w:val="bullet"/>
      <w:lvlText w:val=""/>
      <w:lvlJc w:val="left"/>
      <w:pPr>
        <w:tabs>
          <w:tab w:val="num" w:pos="1080"/>
        </w:tabs>
        <w:ind w:left="1080" w:hanging="360"/>
      </w:pPr>
      <w:rPr>
        <w:rFonts w:ascii="Symbol" w:hAnsi="Symbol" w:cs="Symbol"/>
        <w:color w:val="000000"/>
        <w:spacing w:val="-5"/>
        <w:sz w:val="28"/>
        <w:szCs w:val="28"/>
      </w:rPr>
    </w:lvl>
  </w:abstractNum>
  <w:abstractNum w:abstractNumId="2">
    <w:nsid w:val="00000004"/>
    <w:multiLevelType w:val="singleLevel"/>
    <w:tmpl w:val="00000004"/>
    <w:name w:val="WW8Num4"/>
    <w:lvl w:ilvl="0">
      <w:start w:val="1"/>
      <w:numFmt w:val="bullet"/>
      <w:lvlText w:val=""/>
      <w:lvlJc w:val="left"/>
      <w:pPr>
        <w:tabs>
          <w:tab w:val="num" w:pos="1080"/>
        </w:tabs>
        <w:ind w:left="1080" w:hanging="360"/>
      </w:pPr>
      <w:rPr>
        <w:rFonts w:ascii="Symbol" w:hAnsi="Symbol" w:cs="Symbol"/>
        <w:color w:val="000000"/>
        <w:spacing w:val="-2"/>
        <w:sz w:val="28"/>
        <w:szCs w:val="28"/>
      </w:rPr>
    </w:lvl>
  </w:abstractNum>
  <w:abstractNum w:abstractNumId="3">
    <w:nsid w:val="00000005"/>
    <w:multiLevelType w:val="singleLevel"/>
    <w:tmpl w:val="00000005"/>
    <w:name w:val="WW8Num5"/>
    <w:lvl w:ilvl="0">
      <w:start w:val="1"/>
      <w:numFmt w:val="bullet"/>
      <w:lvlText w:val=""/>
      <w:lvlJc w:val="left"/>
      <w:pPr>
        <w:tabs>
          <w:tab w:val="num" w:pos="1080"/>
        </w:tabs>
        <w:ind w:left="1080" w:hanging="360"/>
      </w:pPr>
      <w:rPr>
        <w:rFonts w:ascii="Symbol" w:hAnsi="Symbol" w:cs="Symbol"/>
        <w:color w:val="000000"/>
        <w:spacing w:val="-3"/>
        <w:sz w:val="28"/>
        <w:szCs w:val="28"/>
      </w:rPr>
    </w:lvl>
  </w:abstractNum>
  <w:abstractNum w:abstractNumId="4">
    <w:nsid w:val="00000006"/>
    <w:multiLevelType w:val="singleLevel"/>
    <w:tmpl w:val="00000006"/>
    <w:name w:val="WW8Num6"/>
    <w:lvl w:ilvl="0">
      <w:start w:val="1"/>
      <w:numFmt w:val="bullet"/>
      <w:lvlText w:val=""/>
      <w:lvlJc w:val="left"/>
      <w:pPr>
        <w:tabs>
          <w:tab w:val="num" w:pos="1080"/>
        </w:tabs>
        <w:ind w:left="1080" w:hanging="360"/>
      </w:pPr>
      <w:rPr>
        <w:rFonts w:ascii="Symbol" w:hAnsi="Symbol" w:cs="Symbol"/>
        <w:color w:val="000000"/>
        <w:spacing w:val="-4"/>
        <w:sz w:val="28"/>
        <w:szCs w:val="28"/>
      </w:rPr>
    </w:lvl>
  </w:abstractNum>
  <w:abstractNum w:abstractNumId="5">
    <w:nsid w:val="00000008"/>
    <w:multiLevelType w:val="singleLevel"/>
    <w:tmpl w:val="00000008"/>
    <w:name w:val="WW8Num8"/>
    <w:lvl w:ilvl="0">
      <w:start w:val="1"/>
      <w:numFmt w:val="bullet"/>
      <w:lvlText w:val=""/>
      <w:lvlJc w:val="left"/>
      <w:pPr>
        <w:tabs>
          <w:tab w:val="num" w:pos="1080"/>
        </w:tabs>
        <w:ind w:left="1080" w:hanging="360"/>
      </w:pPr>
      <w:rPr>
        <w:rFonts w:ascii="Symbol" w:hAnsi="Symbol" w:cs="Symbol"/>
        <w:color w:val="000000"/>
        <w:spacing w:val="-4"/>
        <w:sz w:val="28"/>
        <w:szCs w:val="28"/>
      </w:rPr>
    </w:lvl>
  </w:abstractNum>
  <w:abstractNum w:abstractNumId="6">
    <w:nsid w:val="646130DD"/>
    <w:multiLevelType w:val="hybridMultilevel"/>
    <w:tmpl w:val="BA167AFC"/>
    <w:lvl w:ilvl="0" w:tplc="04190001">
      <w:start w:val="1"/>
      <w:numFmt w:val="bullet"/>
      <w:pStyle w:val="1"/>
      <w:lvlText w:val=""/>
      <w:lvlJc w:val="left"/>
      <w:pPr>
        <w:tabs>
          <w:tab w:val="num" w:pos="720"/>
        </w:tabs>
        <w:ind w:left="720" w:hanging="360"/>
      </w:pPr>
      <w:rPr>
        <w:rFonts w:ascii="Symbol" w:hAnsi="Symbol" w:hint="default"/>
      </w:rPr>
    </w:lvl>
    <w:lvl w:ilvl="1" w:tplc="04190003" w:tentative="1">
      <w:start w:val="1"/>
      <w:numFmt w:val="bullet"/>
      <w:pStyle w:val="2"/>
      <w:lvlText w:val="o"/>
      <w:lvlJc w:val="left"/>
      <w:pPr>
        <w:tabs>
          <w:tab w:val="num" w:pos="1440"/>
        </w:tabs>
        <w:ind w:left="1440" w:hanging="360"/>
      </w:pPr>
      <w:rPr>
        <w:rFonts w:ascii="Courier New" w:hAnsi="Courier New" w:hint="default"/>
      </w:rPr>
    </w:lvl>
    <w:lvl w:ilvl="2" w:tplc="04190005" w:tentative="1">
      <w:start w:val="1"/>
      <w:numFmt w:val="bullet"/>
      <w:pStyle w:val="3"/>
      <w:lvlText w:val=""/>
      <w:lvlJc w:val="left"/>
      <w:pPr>
        <w:tabs>
          <w:tab w:val="num" w:pos="2160"/>
        </w:tabs>
        <w:ind w:left="2160" w:hanging="360"/>
      </w:pPr>
      <w:rPr>
        <w:rFonts w:ascii="Wingdings" w:hAnsi="Wingdings" w:hint="default"/>
      </w:rPr>
    </w:lvl>
    <w:lvl w:ilvl="3" w:tplc="04190001" w:tentative="1">
      <w:start w:val="1"/>
      <w:numFmt w:val="bullet"/>
      <w:pStyle w:val="4"/>
      <w:lvlText w:val=""/>
      <w:lvlJc w:val="left"/>
      <w:pPr>
        <w:tabs>
          <w:tab w:val="num" w:pos="2880"/>
        </w:tabs>
        <w:ind w:left="2880" w:hanging="360"/>
      </w:pPr>
      <w:rPr>
        <w:rFonts w:ascii="Symbol" w:hAnsi="Symbol" w:hint="default"/>
      </w:rPr>
    </w:lvl>
    <w:lvl w:ilvl="4" w:tplc="04190003" w:tentative="1">
      <w:start w:val="1"/>
      <w:numFmt w:val="bullet"/>
      <w:pStyle w:val="5"/>
      <w:lvlText w:val="o"/>
      <w:lvlJc w:val="left"/>
      <w:pPr>
        <w:tabs>
          <w:tab w:val="num" w:pos="3600"/>
        </w:tabs>
        <w:ind w:left="3600" w:hanging="360"/>
      </w:pPr>
      <w:rPr>
        <w:rFonts w:ascii="Courier New" w:hAnsi="Courier New" w:hint="default"/>
      </w:rPr>
    </w:lvl>
    <w:lvl w:ilvl="5" w:tplc="04190005" w:tentative="1">
      <w:start w:val="1"/>
      <w:numFmt w:val="bullet"/>
      <w:pStyle w:val="6"/>
      <w:lvlText w:val=""/>
      <w:lvlJc w:val="left"/>
      <w:pPr>
        <w:tabs>
          <w:tab w:val="num" w:pos="4320"/>
        </w:tabs>
        <w:ind w:left="4320" w:hanging="360"/>
      </w:pPr>
      <w:rPr>
        <w:rFonts w:ascii="Wingdings" w:hAnsi="Wingdings" w:hint="default"/>
      </w:rPr>
    </w:lvl>
    <w:lvl w:ilvl="6" w:tplc="04190001" w:tentative="1">
      <w:start w:val="1"/>
      <w:numFmt w:val="bullet"/>
      <w:pStyle w:val="7"/>
      <w:lvlText w:val=""/>
      <w:lvlJc w:val="left"/>
      <w:pPr>
        <w:tabs>
          <w:tab w:val="num" w:pos="5040"/>
        </w:tabs>
        <w:ind w:left="5040" w:hanging="360"/>
      </w:pPr>
      <w:rPr>
        <w:rFonts w:ascii="Symbol" w:hAnsi="Symbol" w:hint="default"/>
      </w:rPr>
    </w:lvl>
    <w:lvl w:ilvl="7" w:tplc="04190003" w:tentative="1">
      <w:start w:val="1"/>
      <w:numFmt w:val="bullet"/>
      <w:pStyle w:val="8"/>
      <w:lvlText w:val="o"/>
      <w:lvlJc w:val="left"/>
      <w:pPr>
        <w:tabs>
          <w:tab w:val="num" w:pos="5760"/>
        </w:tabs>
        <w:ind w:left="5760" w:hanging="360"/>
      </w:pPr>
      <w:rPr>
        <w:rFonts w:ascii="Courier New" w:hAnsi="Courier New" w:hint="default"/>
      </w:rPr>
    </w:lvl>
    <w:lvl w:ilvl="8" w:tplc="04190005" w:tentative="1">
      <w:start w:val="1"/>
      <w:numFmt w:val="bullet"/>
      <w:pStyle w:val="9"/>
      <w:lvlText w:val=""/>
      <w:lvlJc w:val="left"/>
      <w:pPr>
        <w:tabs>
          <w:tab w:val="num" w:pos="6480"/>
        </w:tabs>
        <w:ind w:left="6480" w:hanging="360"/>
      </w:pPr>
      <w:rPr>
        <w:rFonts w:ascii="Wingdings" w:hAnsi="Wingdings" w:hint="default"/>
      </w:rPr>
    </w:lvl>
  </w:abstractNum>
  <w:num w:numId="1">
    <w:abstractNumId w:val="0"/>
  </w:num>
  <w:num w:numId="2">
    <w:abstractNumId w:val="6"/>
  </w:num>
  <w:num w:numId="3">
    <w:abstractNumId w:val="1"/>
  </w:num>
  <w:num w:numId="4">
    <w:abstractNumId w:val="2"/>
  </w:num>
  <w:num w:numId="5">
    <w:abstractNumId w:val="3"/>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hdrShapeDefaults>
    <o:shapedefaults v:ext="edit" spidmax="11266"/>
  </w:hdrShapeDefaults>
  <w:footnotePr>
    <w:footnote w:id="-1"/>
    <w:footnote w:id="0"/>
  </w:footnotePr>
  <w:endnotePr>
    <w:endnote w:id="-1"/>
    <w:endnote w:id="0"/>
  </w:endnotePr>
  <w:compat/>
  <w:rsids>
    <w:rsidRoot w:val="00494E6D"/>
    <w:rsid w:val="000E34D7"/>
    <w:rsid w:val="00103579"/>
    <w:rsid w:val="00103E40"/>
    <w:rsid w:val="001739F6"/>
    <w:rsid w:val="001B7B8D"/>
    <w:rsid w:val="001D006D"/>
    <w:rsid w:val="001E3BCA"/>
    <w:rsid w:val="002313C1"/>
    <w:rsid w:val="002C42B8"/>
    <w:rsid w:val="002F1910"/>
    <w:rsid w:val="0031440F"/>
    <w:rsid w:val="00371CA4"/>
    <w:rsid w:val="00390184"/>
    <w:rsid w:val="00463C08"/>
    <w:rsid w:val="00494E6D"/>
    <w:rsid w:val="004B0F81"/>
    <w:rsid w:val="004C2669"/>
    <w:rsid w:val="00543219"/>
    <w:rsid w:val="005779A9"/>
    <w:rsid w:val="005977A1"/>
    <w:rsid w:val="005A04A6"/>
    <w:rsid w:val="006365A2"/>
    <w:rsid w:val="00643B05"/>
    <w:rsid w:val="007221B7"/>
    <w:rsid w:val="00725415"/>
    <w:rsid w:val="00732AA1"/>
    <w:rsid w:val="00775122"/>
    <w:rsid w:val="0079693E"/>
    <w:rsid w:val="007A49CB"/>
    <w:rsid w:val="00803634"/>
    <w:rsid w:val="00867253"/>
    <w:rsid w:val="008B2C64"/>
    <w:rsid w:val="009017AB"/>
    <w:rsid w:val="00904DD8"/>
    <w:rsid w:val="009318B8"/>
    <w:rsid w:val="009B0B29"/>
    <w:rsid w:val="009B7464"/>
    <w:rsid w:val="009C1CEE"/>
    <w:rsid w:val="00A62A34"/>
    <w:rsid w:val="00A634A5"/>
    <w:rsid w:val="00A82E12"/>
    <w:rsid w:val="00AB6C43"/>
    <w:rsid w:val="00AB7130"/>
    <w:rsid w:val="00AD5DE2"/>
    <w:rsid w:val="00B94694"/>
    <w:rsid w:val="00C23FB9"/>
    <w:rsid w:val="00D22007"/>
    <w:rsid w:val="00D562D1"/>
    <w:rsid w:val="00D66868"/>
    <w:rsid w:val="00E0575A"/>
    <w:rsid w:val="00E44EAF"/>
    <w:rsid w:val="00EC16AB"/>
    <w:rsid w:val="00EC21F3"/>
    <w:rsid w:val="00EC25AD"/>
    <w:rsid w:val="00EC2B1E"/>
    <w:rsid w:val="00ED0875"/>
    <w:rsid w:val="00F5162D"/>
    <w:rsid w:val="00F96E14"/>
    <w:rsid w:val="00FB4652"/>
    <w:rsid w:val="00FF49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5122"/>
  </w:style>
  <w:style w:type="paragraph" w:styleId="1">
    <w:name w:val="heading 1"/>
    <w:basedOn w:val="a"/>
    <w:next w:val="a"/>
    <w:link w:val="10"/>
    <w:uiPriority w:val="99"/>
    <w:qFormat/>
    <w:rsid w:val="002F1910"/>
    <w:pPr>
      <w:keepNext/>
      <w:numPr>
        <w:numId w:val="2"/>
      </w:numPr>
      <w:suppressAutoHyphens/>
      <w:spacing w:after="0" w:line="240" w:lineRule="auto"/>
      <w:jc w:val="center"/>
      <w:outlineLvl w:val="0"/>
    </w:pPr>
    <w:rPr>
      <w:rFonts w:ascii="Times New Roman" w:eastAsia="Times New Roman" w:hAnsi="Times New Roman" w:cs="Times New Roman"/>
      <w:b/>
      <w:bCs/>
      <w:sz w:val="32"/>
      <w:szCs w:val="24"/>
      <w:lang w:eastAsia="ar-SA"/>
    </w:rPr>
  </w:style>
  <w:style w:type="paragraph" w:styleId="2">
    <w:name w:val="heading 2"/>
    <w:basedOn w:val="a"/>
    <w:next w:val="a"/>
    <w:link w:val="20"/>
    <w:uiPriority w:val="99"/>
    <w:qFormat/>
    <w:rsid w:val="002F1910"/>
    <w:pPr>
      <w:keepNext/>
      <w:numPr>
        <w:ilvl w:val="1"/>
        <w:numId w:val="2"/>
      </w:numPr>
      <w:suppressAutoHyphens/>
      <w:spacing w:after="0" w:line="240" w:lineRule="auto"/>
      <w:outlineLvl w:val="1"/>
    </w:pPr>
    <w:rPr>
      <w:rFonts w:ascii="Times New Roman" w:eastAsia="Times New Roman" w:hAnsi="Times New Roman" w:cs="Times New Roman"/>
      <w:b/>
      <w:bCs/>
      <w:sz w:val="28"/>
      <w:szCs w:val="24"/>
      <w:lang w:eastAsia="ar-SA"/>
    </w:rPr>
  </w:style>
  <w:style w:type="paragraph" w:styleId="3">
    <w:name w:val="heading 3"/>
    <w:basedOn w:val="a"/>
    <w:next w:val="a"/>
    <w:link w:val="30"/>
    <w:uiPriority w:val="99"/>
    <w:qFormat/>
    <w:rsid w:val="002F1910"/>
    <w:pPr>
      <w:keepNext/>
      <w:numPr>
        <w:ilvl w:val="2"/>
        <w:numId w:val="2"/>
      </w:numPr>
      <w:suppressAutoHyphens/>
      <w:spacing w:after="0" w:line="240" w:lineRule="auto"/>
      <w:jc w:val="both"/>
      <w:outlineLvl w:val="2"/>
    </w:pPr>
    <w:rPr>
      <w:rFonts w:ascii="Times New Roman" w:eastAsia="Times New Roman" w:hAnsi="Times New Roman" w:cs="Times New Roman"/>
      <w:b/>
      <w:bCs/>
      <w:sz w:val="28"/>
      <w:szCs w:val="24"/>
      <w:lang w:eastAsia="ar-SA"/>
    </w:rPr>
  </w:style>
  <w:style w:type="paragraph" w:styleId="4">
    <w:name w:val="heading 4"/>
    <w:basedOn w:val="a"/>
    <w:next w:val="a"/>
    <w:link w:val="40"/>
    <w:uiPriority w:val="99"/>
    <w:qFormat/>
    <w:rsid w:val="002F1910"/>
    <w:pPr>
      <w:keepNext/>
      <w:numPr>
        <w:ilvl w:val="3"/>
        <w:numId w:val="2"/>
      </w:numPr>
      <w:suppressAutoHyphens/>
      <w:spacing w:before="240" w:after="60" w:line="240" w:lineRule="auto"/>
      <w:outlineLvl w:val="3"/>
    </w:pPr>
    <w:rPr>
      <w:rFonts w:ascii="Calibri" w:eastAsia="Times New Roman" w:hAnsi="Calibri" w:cs="Times New Roman"/>
      <w:b/>
      <w:bCs/>
      <w:sz w:val="28"/>
      <w:szCs w:val="28"/>
      <w:lang w:val="en-US"/>
    </w:rPr>
  </w:style>
  <w:style w:type="paragraph" w:styleId="5">
    <w:name w:val="heading 5"/>
    <w:basedOn w:val="a"/>
    <w:next w:val="a"/>
    <w:link w:val="50"/>
    <w:uiPriority w:val="99"/>
    <w:qFormat/>
    <w:rsid w:val="002F1910"/>
    <w:pPr>
      <w:numPr>
        <w:ilvl w:val="4"/>
        <w:numId w:val="2"/>
      </w:numPr>
      <w:suppressAutoHyphens/>
      <w:spacing w:before="240" w:after="60" w:line="240" w:lineRule="auto"/>
      <w:outlineLvl w:val="4"/>
    </w:pPr>
    <w:rPr>
      <w:rFonts w:ascii="Calibri" w:eastAsia="Times New Roman" w:hAnsi="Calibri" w:cs="Times New Roman"/>
      <w:b/>
      <w:bCs/>
      <w:i/>
      <w:iCs/>
      <w:sz w:val="26"/>
      <w:szCs w:val="26"/>
      <w:lang w:val="en-US"/>
    </w:rPr>
  </w:style>
  <w:style w:type="paragraph" w:styleId="6">
    <w:name w:val="heading 6"/>
    <w:basedOn w:val="a"/>
    <w:next w:val="a"/>
    <w:link w:val="60"/>
    <w:uiPriority w:val="99"/>
    <w:qFormat/>
    <w:rsid w:val="002F1910"/>
    <w:pPr>
      <w:numPr>
        <w:ilvl w:val="5"/>
        <w:numId w:val="2"/>
      </w:numPr>
      <w:suppressAutoHyphens/>
      <w:spacing w:before="240" w:after="60" w:line="240" w:lineRule="auto"/>
      <w:outlineLvl w:val="5"/>
    </w:pPr>
    <w:rPr>
      <w:rFonts w:ascii="Calibri" w:eastAsia="Times New Roman" w:hAnsi="Calibri" w:cs="Times New Roman"/>
      <w:b/>
      <w:bCs/>
      <w:lang w:val="en-US"/>
    </w:rPr>
  </w:style>
  <w:style w:type="paragraph" w:styleId="7">
    <w:name w:val="heading 7"/>
    <w:basedOn w:val="a"/>
    <w:next w:val="a"/>
    <w:link w:val="70"/>
    <w:uiPriority w:val="99"/>
    <w:qFormat/>
    <w:rsid w:val="002F1910"/>
    <w:pPr>
      <w:numPr>
        <w:ilvl w:val="6"/>
        <w:numId w:val="2"/>
      </w:numPr>
      <w:suppressAutoHyphens/>
      <w:spacing w:before="240" w:after="60" w:line="240" w:lineRule="auto"/>
      <w:outlineLvl w:val="6"/>
    </w:pPr>
    <w:rPr>
      <w:rFonts w:ascii="Calibri" w:eastAsia="Times New Roman" w:hAnsi="Calibri" w:cs="Times New Roman"/>
      <w:sz w:val="24"/>
      <w:szCs w:val="24"/>
      <w:lang w:val="en-US"/>
    </w:rPr>
  </w:style>
  <w:style w:type="paragraph" w:styleId="8">
    <w:name w:val="heading 8"/>
    <w:basedOn w:val="a"/>
    <w:next w:val="a"/>
    <w:link w:val="80"/>
    <w:uiPriority w:val="99"/>
    <w:qFormat/>
    <w:rsid w:val="002F1910"/>
    <w:pPr>
      <w:numPr>
        <w:ilvl w:val="7"/>
        <w:numId w:val="2"/>
      </w:numPr>
      <w:suppressAutoHyphens/>
      <w:spacing w:before="240" w:after="60" w:line="240" w:lineRule="auto"/>
      <w:outlineLvl w:val="7"/>
    </w:pPr>
    <w:rPr>
      <w:rFonts w:ascii="Calibri" w:eastAsia="Times New Roman" w:hAnsi="Calibri" w:cs="Times New Roman"/>
      <w:i/>
      <w:iCs/>
      <w:sz w:val="24"/>
      <w:szCs w:val="24"/>
      <w:lang w:val="en-US"/>
    </w:rPr>
  </w:style>
  <w:style w:type="paragraph" w:styleId="9">
    <w:name w:val="heading 9"/>
    <w:basedOn w:val="a"/>
    <w:next w:val="a"/>
    <w:link w:val="90"/>
    <w:uiPriority w:val="99"/>
    <w:qFormat/>
    <w:rsid w:val="002F1910"/>
    <w:pPr>
      <w:numPr>
        <w:ilvl w:val="8"/>
        <w:numId w:val="2"/>
      </w:numPr>
      <w:suppressAutoHyphens/>
      <w:spacing w:before="240" w:after="60" w:line="240" w:lineRule="auto"/>
      <w:outlineLvl w:val="8"/>
    </w:pPr>
    <w:rPr>
      <w:rFonts w:ascii="Cambria" w:eastAsia="Times New Roman" w:hAnsi="Cambria"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7B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Знак"/>
    <w:link w:val="a5"/>
    <w:locked/>
    <w:rsid w:val="00B94694"/>
    <w:rPr>
      <w:rFonts w:ascii="NewtonCSanPin" w:hAnsi="NewtonCSanPin"/>
      <w:color w:val="000000"/>
      <w:sz w:val="21"/>
      <w:szCs w:val="21"/>
    </w:rPr>
  </w:style>
  <w:style w:type="paragraph" w:customStyle="1" w:styleId="a5">
    <w:name w:val="Основной"/>
    <w:basedOn w:val="a"/>
    <w:link w:val="a4"/>
    <w:rsid w:val="00B94694"/>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6">
    <w:name w:val="Подзаг"/>
    <w:basedOn w:val="a5"/>
    <w:rsid w:val="00B94694"/>
    <w:pPr>
      <w:spacing w:before="113" w:after="28"/>
      <w:jc w:val="center"/>
    </w:pPr>
    <w:rPr>
      <w:b/>
      <w:bCs/>
      <w:i/>
      <w:iCs/>
    </w:rPr>
  </w:style>
  <w:style w:type="paragraph" w:customStyle="1" w:styleId="21">
    <w:name w:val="Средняя сетка 21"/>
    <w:basedOn w:val="a"/>
    <w:uiPriority w:val="1"/>
    <w:qFormat/>
    <w:rsid w:val="00B94694"/>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styleId="a7">
    <w:name w:val="List Paragraph"/>
    <w:basedOn w:val="a"/>
    <w:uiPriority w:val="34"/>
    <w:qFormat/>
    <w:rsid w:val="00FB4652"/>
    <w:pPr>
      <w:ind w:left="720"/>
      <w:contextualSpacing/>
    </w:pPr>
  </w:style>
  <w:style w:type="paragraph" w:styleId="a8">
    <w:name w:val="header"/>
    <w:basedOn w:val="a"/>
    <w:link w:val="a9"/>
    <w:uiPriority w:val="99"/>
    <w:unhideWhenUsed/>
    <w:rsid w:val="00A634A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634A5"/>
  </w:style>
  <w:style w:type="paragraph" w:styleId="aa">
    <w:name w:val="footer"/>
    <w:basedOn w:val="a"/>
    <w:link w:val="ab"/>
    <w:uiPriority w:val="99"/>
    <w:unhideWhenUsed/>
    <w:rsid w:val="00A634A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634A5"/>
  </w:style>
  <w:style w:type="paragraph" w:customStyle="1" w:styleId="Style11">
    <w:name w:val="Style11"/>
    <w:basedOn w:val="a"/>
    <w:qFormat/>
    <w:rsid w:val="001D006D"/>
    <w:pPr>
      <w:widowControl w:val="0"/>
      <w:suppressAutoHyphens/>
      <w:spacing w:after="0" w:line="180" w:lineRule="exact"/>
      <w:ind w:firstLine="192"/>
      <w:jc w:val="both"/>
    </w:pPr>
    <w:rPr>
      <w:rFonts w:ascii="Franklin Gothic Demi Cond" w:eastAsia="Times New Roman" w:hAnsi="Franklin Gothic Demi Cond" w:cs="Franklin Gothic Demi Cond"/>
      <w:sz w:val="24"/>
      <w:szCs w:val="24"/>
      <w:lang w:eastAsia="ar-SA"/>
    </w:rPr>
  </w:style>
  <w:style w:type="character" w:customStyle="1" w:styleId="10">
    <w:name w:val="Заголовок 1 Знак"/>
    <w:basedOn w:val="a0"/>
    <w:link w:val="1"/>
    <w:uiPriority w:val="99"/>
    <w:rsid w:val="002F1910"/>
    <w:rPr>
      <w:rFonts w:ascii="Times New Roman" w:eastAsia="Times New Roman" w:hAnsi="Times New Roman" w:cs="Times New Roman"/>
      <w:b/>
      <w:bCs/>
      <w:sz w:val="32"/>
      <w:szCs w:val="24"/>
      <w:lang w:eastAsia="ar-SA"/>
    </w:rPr>
  </w:style>
  <w:style w:type="character" w:customStyle="1" w:styleId="20">
    <w:name w:val="Заголовок 2 Знак"/>
    <w:basedOn w:val="a0"/>
    <w:link w:val="2"/>
    <w:uiPriority w:val="99"/>
    <w:rsid w:val="002F1910"/>
    <w:rPr>
      <w:rFonts w:ascii="Times New Roman" w:eastAsia="Times New Roman" w:hAnsi="Times New Roman" w:cs="Times New Roman"/>
      <w:b/>
      <w:bCs/>
      <w:sz w:val="28"/>
      <w:szCs w:val="24"/>
      <w:lang w:eastAsia="ar-SA"/>
    </w:rPr>
  </w:style>
  <w:style w:type="character" w:customStyle="1" w:styleId="30">
    <w:name w:val="Заголовок 3 Знак"/>
    <w:basedOn w:val="a0"/>
    <w:link w:val="3"/>
    <w:uiPriority w:val="99"/>
    <w:rsid w:val="002F1910"/>
    <w:rPr>
      <w:rFonts w:ascii="Times New Roman" w:eastAsia="Times New Roman" w:hAnsi="Times New Roman" w:cs="Times New Roman"/>
      <w:b/>
      <w:bCs/>
      <w:sz w:val="28"/>
      <w:szCs w:val="24"/>
      <w:lang w:eastAsia="ar-SA"/>
    </w:rPr>
  </w:style>
  <w:style w:type="character" w:customStyle="1" w:styleId="40">
    <w:name w:val="Заголовок 4 Знак"/>
    <w:basedOn w:val="a0"/>
    <w:link w:val="4"/>
    <w:uiPriority w:val="99"/>
    <w:rsid w:val="002F1910"/>
    <w:rPr>
      <w:rFonts w:ascii="Calibri" w:eastAsia="Times New Roman" w:hAnsi="Calibri" w:cs="Times New Roman"/>
      <w:b/>
      <w:bCs/>
      <w:sz w:val="28"/>
      <w:szCs w:val="28"/>
      <w:lang w:val="en-US"/>
    </w:rPr>
  </w:style>
  <w:style w:type="character" w:customStyle="1" w:styleId="50">
    <w:name w:val="Заголовок 5 Знак"/>
    <w:basedOn w:val="a0"/>
    <w:link w:val="5"/>
    <w:uiPriority w:val="99"/>
    <w:rsid w:val="002F1910"/>
    <w:rPr>
      <w:rFonts w:ascii="Calibri" w:eastAsia="Times New Roman" w:hAnsi="Calibri" w:cs="Times New Roman"/>
      <w:b/>
      <w:bCs/>
      <w:i/>
      <w:iCs/>
      <w:sz w:val="26"/>
      <w:szCs w:val="26"/>
      <w:lang w:val="en-US"/>
    </w:rPr>
  </w:style>
  <w:style w:type="character" w:customStyle="1" w:styleId="60">
    <w:name w:val="Заголовок 6 Знак"/>
    <w:basedOn w:val="a0"/>
    <w:link w:val="6"/>
    <w:uiPriority w:val="99"/>
    <w:rsid w:val="002F1910"/>
    <w:rPr>
      <w:rFonts w:ascii="Calibri" w:eastAsia="Times New Roman" w:hAnsi="Calibri" w:cs="Times New Roman"/>
      <w:b/>
      <w:bCs/>
      <w:lang w:val="en-US"/>
    </w:rPr>
  </w:style>
  <w:style w:type="character" w:customStyle="1" w:styleId="70">
    <w:name w:val="Заголовок 7 Знак"/>
    <w:basedOn w:val="a0"/>
    <w:link w:val="7"/>
    <w:uiPriority w:val="99"/>
    <w:rsid w:val="002F1910"/>
    <w:rPr>
      <w:rFonts w:ascii="Calibri" w:eastAsia="Times New Roman" w:hAnsi="Calibri" w:cs="Times New Roman"/>
      <w:sz w:val="24"/>
      <w:szCs w:val="24"/>
      <w:lang w:val="en-US"/>
    </w:rPr>
  </w:style>
  <w:style w:type="character" w:customStyle="1" w:styleId="80">
    <w:name w:val="Заголовок 8 Знак"/>
    <w:basedOn w:val="a0"/>
    <w:link w:val="8"/>
    <w:uiPriority w:val="99"/>
    <w:rsid w:val="002F1910"/>
    <w:rPr>
      <w:rFonts w:ascii="Calibri" w:eastAsia="Times New Roman" w:hAnsi="Calibri" w:cs="Times New Roman"/>
      <w:i/>
      <w:iCs/>
      <w:sz w:val="24"/>
      <w:szCs w:val="24"/>
      <w:lang w:val="en-US"/>
    </w:rPr>
  </w:style>
  <w:style w:type="character" w:customStyle="1" w:styleId="90">
    <w:name w:val="Заголовок 9 Знак"/>
    <w:basedOn w:val="a0"/>
    <w:link w:val="9"/>
    <w:uiPriority w:val="99"/>
    <w:rsid w:val="002F1910"/>
    <w:rPr>
      <w:rFonts w:ascii="Cambria" w:eastAsia="Times New Roman" w:hAnsi="Cambria" w:cs="Times New Roman"/>
      <w:lang w:val="en-US"/>
    </w:rPr>
  </w:style>
  <w:style w:type="paragraph" w:styleId="ac">
    <w:name w:val="No Spacing"/>
    <w:basedOn w:val="a"/>
    <w:uiPriority w:val="99"/>
    <w:qFormat/>
    <w:rsid w:val="002F1910"/>
    <w:pPr>
      <w:suppressAutoHyphens/>
      <w:spacing w:after="0" w:line="240" w:lineRule="auto"/>
    </w:pPr>
    <w:rPr>
      <w:rFonts w:ascii="Calibri" w:eastAsia="Times New Roman" w:hAnsi="Calibri" w:cs="Times New Roman"/>
      <w:sz w:val="24"/>
      <w:szCs w:val="32"/>
      <w:lang w:val="en-US"/>
    </w:rPr>
  </w:style>
  <w:style w:type="character" w:customStyle="1" w:styleId="FontStyle52">
    <w:name w:val="Font Style52"/>
    <w:basedOn w:val="a0"/>
    <w:rsid w:val="00F5162D"/>
    <w:rPr>
      <w:rFonts w:ascii="Franklin Gothic Demi Cond" w:hAnsi="Franklin Gothic Demi Cond" w:cs="Franklin Gothic Demi Cond"/>
      <w:b/>
      <w:bCs/>
      <w:sz w:val="14"/>
      <w:szCs w:val="14"/>
    </w:rPr>
  </w:style>
  <w:style w:type="paragraph" w:customStyle="1" w:styleId="Style15">
    <w:name w:val="Style15"/>
    <w:basedOn w:val="a"/>
    <w:rsid w:val="00F5162D"/>
    <w:pPr>
      <w:widowControl w:val="0"/>
      <w:suppressAutoHyphens/>
      <w:autoSpaceDE w:val="0"/>
      <w:spacing w:after="0" w:line="178" w:lineRule="exact"/>
      <w:ind w:firstLine="202"/>
      <w:jc w:val="both"/>
    </w:pPr>
    <w:rPr>
      <w:rFonts w:ascii="Franklin Gothic Demi Cond" w:eastAsia="Times New Roman" w:hAnsi="Franklin Gothic Demi Cond" w:cs="Franklin Gothic Demi Cond"/>
      <w:sz w:val="24"/>
      <w:szCs w:val="24"/>
      <w:lang w:eastAsia="ar-SA"/>
    </w:rPr>
  </w:style>
  <w:style w:type="character" w:customStyle="1" w:styleId="FontStyle27">
    <w:name w:val="Font Style27"/>
    <w:basedOn w:val="a0"/>
    <w:rsid w:val="00F5162D"/>
    <w:rPr>
      <w:rFonts w:ascii="Century Schoolbook" w:hAnsi="Century Schoolbook" w:cs="Century Schoolbook"/>
      <w:sz w:val="20"/>
      <w:szCs w:val="20"/>
    </w:rPr>
  </w:style>
  <w:style w:type="paragraph" w:customStyle="1" w:styleId="Style5">
    <w:name w:val="Style5"/>
    <w:basedOn w:val="a"/>
    <w:rsid w:val="00F5162D"/>
    <w:pPr>
      <w:widowControl w:val="0"/>
      <w:suppressAutoHyphens/>
      <w:autoSpaceDE w:val="0"/>
      <w:spacing w:after="0" w:line="240" w:lineRule="exact"/>
      <w:ind w:firstLine="293"/>
      <w:jc w:val="both"/>
    </w:pPr>
    <w:rPr>
      <w:rFonts w:ascii="Century Schoolbook" w:eastAsia="Times New Roman" w:hAnsi="Century Schoolbook" w:cs="Century Schoolbook"/>
      <w:sz w:val="24"/>
      <w:szCs w:val="24"/>
      <w:lang w:eastAsia="ar-SA"/>
    </w:rPr>
  </w:style>
  <w:style w:type="paragraph" w:styleId="ad">
    <w:name w:val="Balloon Text"/>
    <w:basedOn w:val="a"/>
    <w:link w:val="ae"/>
    <w:uiPriority w:val="99"/>
    <w:semiHidden/>
    <w:unhideWhenUsed/>
    <w:rsid w:val="00371CA4"/>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371C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7B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Знак"/>
    <w:link w:val="a5"/>
    <w:locked/>
    <w:rsid w:val="00B94694"/>
    <w:rPr>
      <w:rFonts w:ascii="NewtonCSanPin" w:hAnsi="NewtonCSanPin"/>
      <w:color w:val="000000"/>
      <w:sz w:val="21"/>
      <w:szCs w:val="21"/>
      <w:lang w:val="x-none" w:eastAsia="x-none"/>
    </w:rPr>
  </w:style>
  <w:style w:type="paragraph" w:customStyle="1" w:styleId="a5">
    <w:name w:val="Основной"/>
    <w:basedOn w:val="a"/>
    <w:link w:val="a4"/>
    <w:rsid w:val="00B94694"/>
    <w:pPr>
      <w:autoSpaceDE w:val="0"/>
      <w:autoSpaceDN w:val="0"/>
      <w:adjustRightInd w:val="0"/>
      <w:spacing w:after="0" w:line="214" w:lineRule="atLeast"/>
      <w:ind w:firstLine="283"/>
      <w:jc w:val="both"/>
    </w:pPr>
    <w:rPr>
      <w:rFonts w:ascii="NewtonCSanPin" w:hAnsi="NewtonCSanPin"/>
      <w:color w:val="000000"/>
      <w:sz w:val="21"/>
      <w:szCs w:val="21"/>
      <w:lang w:val="x-none" w:eastAsia="x-none"/>
    </w:rPr>
  </w:style>
  <w:style w:type="paragraph" w:customStyle="1" w:styleId="a6">
    <w:name w:val="Подзаг"/>
    <w:basedOn w:val="a5"/>
    <w:rsid w:val="00B94694"/>
    <w:pPr>
      <w:spacing w:before="113" w:after="28"/>
      <w:jc w:val="center"/>
    </w:pPr>
    <w:rPr>
      <w:b/>
      <w:bCs/>
      <w:i/>
      <w:iCs/>
    </w:rPr>
  </w:style>
  <w:style w:type="paragraph" w:customStyle="1" w:styleId="21">
    <w:name w:val="Средняя сетка 21"/>
    <w:basedOn w:val="a"/>
    <w:uiPriority w:val="1"/>
    <w:qFormat/>
    <w:rsid w:val="00B94694"/>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styleId="a7">
    <w:name w:val="List Paragraph"/>
    <w:basedOn w:val="a"/>
    <w:uiPriority w:val="34"/>
    <w:qFormat/>
    <w:rsid w:val="00FB4652"/>
    <w:pPr>
      <w:ind w:left="720"/>
      <w:contextualSpacing/>
    </w:pPr>
  </w:style>
</w:styles>
</file>

<file path=word/webSettings.xml><?xml version="1.0" encoding="utf-8"?>
<w:webSettings xmlns:r="http://schemas.openxmlformats.org/officeDocument/2006/relationships" xmlns:w="http://schemas.openxmlformats.org/wordprocessingml/2006/main">
  <w:divs>
    <w:div w:id="20132006">
      <w:bodyDiv w:val="1"/>
      <w:marLeft w:val="0"/>
      <w:marRight w:val="0"/>
      <w:marTop w:val="0"/>
      <w:marBottom w:val="0"/>
      <w:divBdr>
        <w:top w:val="none" w:sz="0" w:space="0" w:color="auto"/>
        <w:left w:val="none" w:sz="0" w:space="0" w:color="auto"/>
        <w:bottom w:val="none" w:sz="0" w:space="0" w:color="auto"/>
        <w:right w:val="none" w:sz="0" w:space="0" w:color="auto"/>
      </w:divBdr>
    </w:div>
    <w:div w:id="90202372">
      <w:bodyDiv w:val="1"/>
      <w:marLeft w:val="0"/>
      <w:marRight w:val="0"/>
      <w:marTop w:val="0"/>
      <w:marBottom w:val="0"/>
      <w:divBdr>
        <w:top w:val="none" w:sz="0" w:space="0" w:color="auto"/>
        <w:left w:val="none" w:sz="0" w:space="0" w:color="auto"/>
        <w:bottom w:val="none" w:sz="0" w:space="0" w:color="auto"/>
        <w:right w:val="none" w:sz="0" w:space="0" w:color="auto"/>
      </w:divBdr>
    </w:div>
    <w:div w:id="506989448">
      <w:bodyDiv w:val="1"/>
      <w:marLeft w:val="0"/>
      <w:marRight w:val="0"/>
      <w:marTop w:val="0"/>
      <w:marBottom w:val="0"/>
      <w:divBdr>
        <w:top w:val="none" w:sz="0" w:space="0" w:color="auto"/>
        <w:left w:val="none" w:sz="0" w:space="0" w:color="auto"/>
        <w:bottom w:val="none" w:sz="0" w:space="0" w:color="auto"/>
        <w:right w:val="none" w:sz="0" w:space="0" w:color="auto"/>
      </w:divBdr>
    </w:div>
    <w:div w:id="557057594">
      <w:bodyDiv w:val="1"/>
      <w:marLeft w:val="0"/>
      <w:marRight w:val="0"/>
      <w:marTop w:val="0"/>
      <w:marBottom w:val="0"/>
      <w:divBdr>
        <w:top w:val="none" w:sz="0" w:space="0" w:color="auto"/>
        <w:left w:val="none" w:sz="0" w:space="0" w:color="auto"/>
        <w:bottom w:val="none" w:sz="0" w:space="0" w:color="auto"/>
        <w:right w:val="none" w:sz="0" w:space="0" w:color="auto"/>
      </w:divBdr>
    </w:div>
    <w:div w:id="711465610">
      <w:bodyDiv w:val="1"/>
      <w:marLeft w:val="0"/>
      <w:marRight w:val="0"/>
      <w:marTop w:val="0"/>
      <w:marBottom w:val="0"/>
      <w:divBdr>
        <w:top w:val="none" w:sz="0" w:space="0" w:color="auto"/>
        <w:left w:val="none" w:sz="0" w:space="0" w:color="auto"/>
        <w:bottom w:val="none" w:sz="0" w:space="0" w:color="auto"/>
        <w:right w:val="none" w:sz="0" w:space="0" w:color="auto"/>
      </w:divBdr>
    </w:div>
    <w:div w:id="762144118">
      <w:bodyDiv w:val="1"/>
      <w:marLeft w:val="0"/>
      <w:marRight w:val="0"/>
      <w:marTop w:val="0"/>
      <w:marBottom w:val="0"/>
      <w:divBdr>
        <w:top w:val="none" w:sz="0" w:space="0" w:color="auto"/>
        <w:left w:val="none" w:sz="0" w:space="0" w:color="auto"/>
        <w:bottom w:val="none" w:sz="0" w:space="0" w:color="auto"/>
        <w:right w:val="none" w:sz="0" w:space="0" w:color="auto"/>
      </w:divBdr>
    </w:div>
    <w:div w:id="1006710924">
      <w:bodyDiv w:val="1"/>
      <w:marLeft w:val="0"/>
      <w:marRight w:val="0"/>
      <w:marTop w:val="0"/>
      <w:marBottom w:val="0"/>
      <w:divBdr>
        <w:top w:val="none" w:sz="0" w:space="0" w:color="auto"/>
        <w:left w:val="none" w:sz="0" w:space="0" w:color="auto"/>
        <w:bottom w:val="none" w:sz="0" w:space="0" w:color="auto"/>
        <w:right w:val="none" w:sz="0" w:space="0" w:color="auto"/>
      </w:divBdr>
    </w:div>
    <w:div w:id="1033458111">
      <w:bodyDiv w:val="1"/>
      <w:marLeft w:val="0"/>
      <w:marRight w:val="0"/>
      <w:marTop w:val="0"/>
      <w:marBottom w:val="0"/>
      <w:divBdr>
        <w:top w:val="none" w:sz="0" w:space="0" w:color="auto"/>
        <w:left w:val="none" w:sz="0" w:space="0" w:color="auto"/>
        <w:bottom w:val="none" w:sz="0" w:space="0" w:color="auto"/>
        <w:right w:val="none" w:sz="0" w:space="0" w:color="auto"/>
      </w:divBdr>
    </w:div>
    <w:div w:id="1101561175">
      <w:bodyDiv w:val="1"/>
      <w:marLeft w:val="0"/>
      <w:marRight w:val="0"/>
      <w:marTop w:val="0"/>
      <w:marBottom w:val="0"/>
      <w:divBdr>
        <w:top w:val="none" w:sz="0" w:space="0" w:color="auto"/>
        <w:left w:val="none" w:sz="0" w:space="0" w:color="auto"/>
        <w:bottom w:val="none" w:sz="0" w:space="0" w:color="auto"/>
        <w:right w:val="none" w:sz="0" w:space="0" w:color="auto"/>
      </w:divBdr>
    </w:div>
    <w:div w:id="1133523437">
      <w:bodyDiv w:val="1"/>
      <w:marLeft w:val="0"/>
      <w:marRight w:val="0"/>
      <w:marTop w:val="0"/>
      <w:marBottom w:val="0"/>
      <w:divBdr>
        <w:top w:val="none" w:sz="0" w:space="0" w:color="auto"/>
        <w:left w:val="none" w:sz="0" w:space="0" w:color="auto"/>
        <w:bottom w:val="none" w:sz="0" w:space="0" w:color="auto"/>
        <w:right w:val="none" w:sz="0" w:space="0" w:color="auto"/>
      </w:divBdr>
    </w:div>
    <w:div w:id="1139345951">
      <w:bodyDiv w:val="1"/>
      <w:marLeft w:val="0"/>
      <w:marRight w:val="0"/>
      <w:marTop w:val="0"/>
      <w:marBottom w:val="0"/>
      <w:divBdr>
        <w:top w:val="none" w:sz="0" w:space="0" w:color="auto"/>
        <w:left w:val="none" w:sz="0" w:space="0" w:color="auto"/>
        <w:bottom w:val="none" w:sz="0" w:space="0" w:color="auto"/>
        <w:right w:val="none" w:sz="0" w:space="0" w:color="auto"/>
      </w:divBdr>
    </w:div>
    <w:div w:id="1186940939">
      <w:bodyDiv w:val="1"/>
      <w:marLeft w:val="0"/>
      <w:marRight w:val="0"/>
      <w:marTop w:val="0"/>
      <w:marBottom w:val="0"/>
      <w:divBdr>
        <w:top w:val="none" w:sz="0" w:space="0" w:color="auto"/>
        <w:left w:val="none" w:sz="0" w:space="0" w:color="auto"/>
        <w:bottom w:val="none" w:sz="0" w:space="0" w:color="auto"/>
        <w:right w:val="none" w:sz="0" w:space="0" w:color="auto"/>
      </w:divBdr>
    </w:div>
    <w:div w:id="1200436415">
      <w:bodyDiv w:val="1"/>
      <w:marLeft w:val="0"/>
      <w:marRight w:val="0"/>
      <w:marTop w:val="0"/>
      <w:marBottom w:val="0"/>
      <w:divBdr>
        <w:top w:val="none" w:sz="0" w:space="0" w:color="auto"/>
        <w:left w:val="none" w:sz="0" w:space="0" w:color="auto"/>
        <w:bottom w:val="none" w:sz="0" w:space="0" w:color="auto"/>
        <w:right w:val="none" w:sz="0" w:space="0" w:color="auto"/>
      </w:divBdr>
    </w:div>
    <w:div w:id="1348557466">
      <w:bodyDiv w:val="1"/>
      <w:marLeft w:val="0"/>
      <w:marRight w:val="0"/>
      <w:marTop w:val="0"/>
      <w:marBottom w:val="0"/>
      <w:divBdr>
        <w:top w:val="none" w:sz="0" w:space="0" w:color="auto"/>
        <w:left w:val="none" w:sz="0" w:space="0" w:color="auto"/>
        <w:bottom w:val="none" w:sz="0" w:space="0" w:color="auto"/>
        <w:right w:val="none" w:sz="0" w:space="0" w:color="auto"/>
      </w:divBdr>
    </w:div>
    <w:div w:id="1481921393">
      <w:bodyDiv w:val="1"/>
      <w:marLeft w:val="0"/>
      <w:marRight w:val="0"/>
      <w:marTop w:val="0"/>
      <w:marBottom w:val="0"/>
      <w:divBdr>
        <w:top w:val="none" w:sz="0" w:space="0" w:color="auto"/>
        <w:left w:val="none" w:sz="0" w:space="0" w:color="auto"/>
        <w:bottom w:val="none" w:sz="0" w:space="0" w:color="auto"/>
        <w:right w:val="none" w:sz="0" w:space="0" w:color="auto"/>
      </w:divBdr>
    </w:div>
    <w:div w:id="1851989277">
      <w:bodyDiv w:val="1"/>
      <w:marLeft w:val="0"/>
      <w:marRight w:val="0"/>
      <w:marTop w:val="0"/>
      <w:marBottom w:val="0"/>
      <w:divBdr>
        <w:top w:val="none" w:sz="0" w:space="0" w:color="auto"/>
        <w:left w:val="none" w:sz="0" w:space="0" w:color="auto"/>
        <w:bottom w:val="none" w:sz="0" w:space="0" w:color="auto"/>
        <w:right w:val="none" w:sz="0" w:space="0" w:color="auto"/>
      </w:divBdr>
    </w:div>
    <w:div w:id="1923222973">
      <w:bodyDiv w:val="1"/>
      <w:marLeft w:val="0"/>
      <w:marRight w:val="0"/>
      <w:marTop w:val="0"/>
      <w:marBottom w:val="0"/>
      <w:divBdr>
        <w:top w:val="none" w:sz="0" w:space="0" w:color="auto"/>
        <w:left w:val="none" w:sz="0" w:space="0" w:color="auto"/>
        <w:bottom w:val="none" w:sz="0" w:space="0" w:color="auto"/>
        <w:right w:val="none" w:sz="0" w:space="0" w:color="auto"/>
      </w:divBdr>
    </w:div>
    <w:div w:id="1943414561">
      <w:bodyDiv w:val="1"/>
      <w:marLeft w:val="0"/>
      <w:marRight w:val="0"/>
      <w:marTop w:val="0"/>
      <w:marBottom w:val="0"/>
      <w:divBdr>
        <w:top w:val="none" w:sz="0" w:space="0" w:color="auto"/>
        <w:left w:val="none" w:sz="0" w:space="0" w:color="auto"/>
        <w:bottom w:val="none" w:sz="0" w:space="0" w:color="auto"/>
        <w:right w:val="none" w:sz="0" w:space="0" w:color="auto"/>
      </w:divBdr>
    </w:div>
    <w:div w:id="2064281462">
      <w:bodyDiv w:val="1"/>
      <w:marLeft w:val="0"/>
      <w:marRight w:val="0"/>
      <w:marTop w:val="0"/>
      <w:marBottom w:val="0"/>
      <w:divBdr>
        <w:top w:val="none" w:sz="0" w:space="0" w:color="auto"/>
        <w:left w:val="none" w:sz="0" w:space="0" w:color="auto"/>
        <w:bottom w:val="none" w:sz="0" w:space="0" w:color="auto"/>
        <w:right w:val="none" w:sz="0" w:space="0" w:color="auto"/>
      </w:divBdr>
    </w:div>
    <w:div w:id="214145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88278-46CC-4F6D-A3C7-05C6FF923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1</Pages>
  <Words>6576</Words>
  <Characters>37485</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Qwerty</dc:creator>
  <cp:keywords/>
  <dc:description/>
  <cp:lastModifiedBy>БондаренкоМ</cp:lastModifiedBy>
  <cp:revision>30</cp:revision>
  <cp:lastPrinted>2020-09-03T18:41:00Z</cp:lastPrinted>
  <dcterms:created xsi:type="dcterms:W3CDTF">2020-08-24T07:38:00Z</dcterms:created>
  <dcterms:modified xsi:type="dcterms:W3CDTF">2021-02-10T11:55:00Z</dcterms:modified>
</cp:coreProperties>
</file>