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89C" w:rsidRPr="003C2522" w:rsidRDefault="0058689C" w:rsidP="003C252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3C2522">
        <w:rPr>
          <w:sz w:val="28"/>
          <w:szCs w:val="28"/>
          <w:lang w:eastAsia="en-US"/>
        </w:rPr>
        <w:t xml:space="preserve">Аннотация </w:t>
      </w:r>
    </w:p>
    <w:p w:rsidR="0058689C" w:rsidRPr="003C2522" w:rsidRDefault="0058689C" w:rsidP="003C2522">
      <w:pPr>
        <w:suppressAutoHyphens w:val="0"/>
        <w:jc w:val="center"/>
        <w:rPr>
          <w:sz w:val="28"/>
          <w:szCs w:val="28"/>
          <w:lang w:eastAsia="en-US"/>
        </w:rPr>
      </w:pPr>
      <w:r w:rsidRPr="003C2522">
        <w:rPr>
          <w:sz w:val="28"/>
          <w:szCs w:val="28"/>
          <w:lang w:eastAsia="en-US"/>
        </w:rPr>
        <w:t>к рабочей программе по учебному предмету</w:t>
      </w:r>
    </w:p>
    <w:p w:rsidR="0058689C" w:rsidRPr="003C2522" w:rsidRDefault="0058689C" w:rsidP="003C2522">
      <w:pPr>
        <w:suppressAutoHyphens w:val="0"/>
        <w:jc w:val="center"/>
        <w:rPr>
          <w:sz w:val="28"/>
          <w:szCs w:val="28"/>
          <w:lang w:eastAsia="en-US"/>
        </w:rPr>
      </w:pPr>
      <w:r w:rsidRPr="003C2522"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  <w:lang w:eastAsia="en-US"/>
        </w:rPr>
        <w:t>Математика</w:t>
      </w:r>
      <w:r w:rsidRPr="003C2522">
        <w:rPr>
          <w:sz w:val="28"/>
          <w:szCs w:val="28"/>
          <w:lang w:eastAsia="en-US"/>
        </w:rPr>
        <w:t xml:space="preserve">» </w:t>
      </w:r>
    </w:p>
    <w:p w:rsidR="0058689C" w:rsidRPr="003C2522" w:rsidRDefault="0058689C" w:rsidP="003C2522">
      <w:pPr>
        <w:suppressAutoHyphens w:val="0"/>
        <w:jc w:val="center"/>
        <w:rPr>
          <w:sz w:val="28"/>
          <w:szCs w:val="28"/>
          <w:lang w:eastAsia="en-US"/>
        </w:rPr>
      </w:pPr>
      <w:r w:rsidRPr="003C2522">
        <w:rPr>
          <w:sz w:val="28"/>
          <w:szCs w:val="28"/>
          <w:lang w:eastAsia="en-US"/>
        </w:rPr>
        <w:t>уровня среднего общего образования</w:t>
      </w:r>
    </w:p>
    <w:p w:rsidR="0058689C" w:rsidRPr="003C2522" w:rsidRDefault="0058689C" w:rsidP="003C2522">
      <w:pPr>
        <w:suppressAutoHyphens w:val="0"/>
        <w:jc w:val="right"/>
        <w:rPr>
          <w:sz w:val="28"/>
          <w:szCs w:val="28"/>
          <w:lang w:eastAsia="en-US"/>
        </w:rPr>
      </w:pPr>
    </w:p>
    <w:p w:rsidR="0058689C" w:rsidRPr="004C1A31" w:rsidRDefault="0058689C" w:rsidP="006F3BE1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C1A31">
        <w:rPr>
          <w:sz w:val="28"/>
          <w:szCs w:val="28"/>
        </w:rPr>
        <w:t>Рабочая программа по математике для 10-11 классов составлена:</w:t>
      </w:r>
    </w:p>
    <w:p w:rsidR="0058689C" w:rsidRPr="004C1A31" w:rsidRDefault="0058689C" w:rsidP="006F3BE1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C1A31">
        <w:rPr>
          <w:sz w:val="28"/>
          <w:szCs w:val="28"/>
        </w:rPr>
        <w:t>в соответствии с требованиями федерального компонента Государственного образовательного стандарта общего среднего образования к результатам изучения учебных предметов «Алгебра и начала математического анализа», «Геометрия» 2004 г.;</w:t>
      </w:r>
    </w:p>
    <w:p w:rsidR="0058689C" w:rsidRPr="004C1A31" w:rsidRDefault="0058689C" w:rsidP="006F3BE1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C1A31">
        <w:rPr>
          <w:sz w:val="28"/>
          <w:szCs w:val="28"/>
        </w:rPr>
        <w:t>на основе «Программы по алгебре и начала математического анализа» С. М. Никольского, А. В. Шевкина и др., опубликованной в сборнике «Алгебра и начала математического анализа. Программы общеобразовательных учреждений 10-11 классы / составитель Бурмистрова Т.А. – М., «Просвещение», 2009 г.»;</w:t>
      </w:r>
    </w:p>
    <w:p w:rsidR="0058689C" w:rsidRPr="004C1A31" w:rsidRDefault="0058689C" w:rsidP="006F3BE1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C1A31">
        <w:rPr>
          <w:sz w:val="28"/>
          <w:szCs w:val="28"/>
        </w:rPr>
        <w:t>на основе «Программа по геометрии (базовый и профильный уровни)» Погорелова А.В., опубликованной в сборнике «Геометрия. Программы для общеобразовательных учреждений. 10-11 классы / составитель Бурмистрова Т.А. - М., «Просвещение», 2009г.).</w:t>
      </w:r>
    </w:p>
    <w:p w:rsidR="0058689C" w:rsidRPr="004C1A31" w:rsidRDefault="0058689C" w:rsidP="006F3BE1">
      <w:pPr>
        <w:ind w:firstLine="709"/>
        <w:jc w:val="both"/>
        <w:rPr>
          <w:sz w:val="28"/>
          <w:szCs w:val="28"/>
        </w:rPr>
      </w:pPr>
      <w:r w:rsidRPr="004C1A31">
        <w:rPr>
          <w:sz w:val="28"/>
          <w:szCs w:val="28"/>
        </w:rPr>
        <w:t xml:space="preserve">Преподавание математики в 10-11 классах осуществляется по учебно-методическому комплекту: </w:t>
      </w:r>
    </w:p>
    <w:p w:rsidR="0058689C" w:rsidRPr="004C1A31" w:rsidRDefault="0058689C" w:rsidP="006F3BE1">
      <w:pPr>
        <w:numPr>
          <w:ilvl w:val="0"/>
          <w:numId w:val="1"/>
        </w:numPr>
        <w:tabs>
          <w:tab w:val="clear" w:pos="720"/>
          <w:tab w:val="num" w:pos="284"/>
        </w:tabs>
        <w:suppressAutoHyphens w:val="0"/>
        <w:ind w:left="0" w:firstLine="0"/>
        <w:jc w:val="both"/>
        <w:rPr>
          <w:sz w:val="28"/>
          <w:szCs w:val="28"/>
        </w:rPr>
      </w:pPr>
      <w:r w:rsidRPr="004C1A31">
        <w:rPr>
          <w:sz w:val="28"/>
          <w:szCs w:val="28"/>
        </w:rPr>
        <w:t>С.М. Никольский и др. Алгебра и начала математического анализа. 10 класс: учеб. для  общеобразовательных учреждений: базовый и углубленный уровни/ С. М. Никольский, М. К. Потапов, Н. Н. Решетников, А. В. Шевкин. – 8-е изд. -  М.: Просвещение, 2018 г.- 430 с.</w:t>
      </w:r>
    </w:p>
    <w:p w:rsidR="0058689C" w:rsidRPr="004C1A31" w:rsidRDefault="0058689C" w:rsidP="006F3BE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sz w:val="28"/>
          <w:szCs w:val="28"/>
        </w:rPr>
      </w:pPr>
      <w:r w:rsidRPr="004C1A31">
        <w:rPr>
          <w:sz w:val="28"/>
          <w:szCs w:val="28"/>
        </w:rPr>
        <w:t>Потапов  М. К. Алгебра и начала математического анализа. Дидактические материалы. 10 класс: базовый и углубленный. уровни / М. К. Потапов, А. В. Шевкин, - 4-е изд. - М.: Просвещение, 2017. – 159 с.;</w:t>
      </w:r>
    </w:p>
    <w:p w:rsidR="0058689C" w:rsidRPr="004C1A31" w:rsidRDefault="0058689C" w:rsidP="006F3BE1">
      <w:pPr>
        <w:numPr>
          <w:ilvl w:val="0"/>
          <w:numId w:val="1"/>
        </w:numPr>
        <w:tabs>
          <w:tab w:val="clear" w:pos="720"/>
          <w:tab w:val="num" w:pos="284"/>
        </w:tabs>
        <w:suppressAutoHyphens w:val="0"/>
        <w:ind w:left="0" w:firstLine="0"/>
        <w:jc w:val="both"/>
        <w:rPr>
          <w:sz w:val="28"/>
          <w:szCs w:val="28"/>
        </w:rPr>
      </w:pPr>
      <w:r w:rsidRPr="004C1A31">
        <w:rPr>
          <w:sz w:val="28"/>
          <w:szCs w:val="28"/>
        </w:rPr>
        <w:t>Шепелева Ю. В.. Алгебра и начала математического анализа. Тематические тесты. 10 класс: базовый и профил. уровни / Ю. В. Шепелева. -  М.: Просвещение, 2017 г. – 107 с.;</w:t>
      </w:r>
    </w:p>
    <w:p w:rsidR="0058689C" w:rsidRPr="004C1A31" w:rsidRDefault="0058689C" w:rsidP="006F3BE1">
      <w:pPr>
        <w:numPr>
          <w:ilvl w:val="0"/>
          <w:numId w:val="1"/>
        </w:numPr>
        <w:tabs>
          <w:tab w:val="clear" w:pos="720"/>
          <w:tab w:val="num" w:pos="284"/>
        </w:tabs>
        <w:suppressAutoHyphens w:val="0"/>
        <w:ind w:left="0" w:firstLine="0"/>
        <w:jc w:val="both"/>
        <w:rPr>
          <w:sz w:val="28"/>
          <w:szCs w:val="28"/>
        </w:rPr>
      </w:pPr>
      <w:r w:rsidRPr="004C1A31">
        <w:rPr>
          <w:sz w:val="28"/>
          <w:szCs w:val="28"/>
        </w:rPr>
        <w:t xml:space="preserve">Алгебра и начала математического анализа. 11 класс: учеб. для  общеобразовательных учреждений: базовый и профил. уровни/ [С. М. Никольский, М. К. Потапов, Н. Н. Решетников, А. В. Шевкин]. – 8-е изд. -  М.: Просвещение, </w:t>
      </w:r>
      <w:smartTag w:uri="urn:schemas-microsoft-com:office:smarttags" w:element="metricconverter">
        <w:smartTagPr>
          <w:attr w:name="ProductID" w:val="2009 г"/>
        </w:smartTagPr>
        <w:r w:rsidRPr="004C1A31">
          <w:rPr>
            <w:sz w:val="28"/>
            <w:szCs w:val="28"/>
          </w:rPr>
          <w:t>2009 г</w:t>
        </w:r>
      </w:smartTag>
      <w:r w:rsidRPr="004C1A31">
        <w:rPr>
          <w:sz w:val="28"/>
          <w:szCs w:val="28"/>
        </w:rPr>
        <w:t>.- 464 с.;</w:t>
      </w:r>
    </w:p>
    <w:p w:rsidR="0058689C" w:rsidRPr="004C1A31" w:rsidRDefault="0058689C" w:rsidP="006F3BE1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both"/>
        <w:rPr>
          <w:sz w:val="28"/>
          <w:szCs w:val="28"/>
        </w:rPr>
      </w:pPr>
      <w:r w:rsidRPr="004C1A31">
        <w:rPr>
          <w:sz w:val="28"/>
          <w:szCs w:val="28"/>
        </w:rPr>
        <w:t>Потапов  М. К. Алгебра и начала математического анализа. Дидактические материалы. 11 класс: базовый и профил. уровни / М. К. Потапов, А. В. Шевкин, - 3-е изд. - М.: Просвещение, 2017. – 189 с. : ил.</w:t>
      </w:r>
    </w:p>
    <w:p w:rsidR="0058689C" w:rsidRPr="004C1A31" w:rsidRDefault="0058689C" w:rsidP="006F3BE1">
      <w:pPr>
        <w:pStyle w:val="ListParagraph"/>
        <w:numPr>
          <w:ilvl w:val="0"/>
          <w:numId w:val="1"/>
        </w:numPr>
        <w:tabs>
          <w:tab w:val="clear" w:pos="720"/>
          <w:tab w:val="num" w:pos="0"/>
          <w:tab w:val="num" w:pos="284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4C1A31">
        <w:rPr>
          <w:rFonts w:ascii="Times New Roman" w:hAnsi="Times New Roman"/>
          <w:sz w:val="28"/>
          <w:szCs w:val="28"/>
          <w:lang w:val="ru-RU"/>
        </w:rPr>
        <w:t>Погорелов, А.В. Геометрия. 10-11 классы. Учебник образовательных учреждений / А.В. Погорелов - М.: Просвещение, 2011.</w:t>
      </w:r>
    </w:p>
    <w:p w:rsidR="0058689C" w:rsidRPr="003C2522" w:rsidRDefault="0058689C" w:rsidP="003C2522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3C2522">
        <w:rPr>
          <w:rFonts w:ascii="Times New Roman" w:hAnsi="Times New Roman"/>
          <w:sz w:val="28"/>
          <w:szCs w:val="28"/>
        </w:rPr>
        <w:t>В рабочей программе представлены планируемые результаты освоения учебного предмета «</w:t>
      </w:r>
      <w:r>
        <w:rPr>
          <w:rFonts w:ascii="Times New Roman" w:hAnsi="Times New Roman"/>
          <w:sz w:val="28"/>
          <w:szCs w:val="28"/>
        </w:rPr>
        <w:t>Математика</w:t>
      </w:r>
      <w:bookmarkStart w:id="0" w:name="_GoBack"/>
      <w:bookmarkEnd w:id="0"/>
      <w:r w:rsidRPr="003C2522">
        <w:rPr>
          <w:rFonts w:ascii="Times New Roman" w:hAnsi="Times New Roman"/>
          <w:sz w:val="28"/>
          <w:szCs w:val="28"/>
        </w:rPr>
        <w:t>»,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58689C" w:rsidRDefault="0058689C" w:rsidP="006F3BE1">
      <w:pPr>
        <w:suppressAutoHyphens w:val="0"/>
        <w:ind w:left="720"/>
        <w:jc w:val="both"/>
      </w:pPr>
      <w:r w:rsidRPr="003C2522">
        <w:rPr>
          <w:sz w:val="28"/>
          <w:szCs w:val="28"/>
          <w:lang w:eastAsia="ru-RU"/>
        </w:rPr>
        <w:t>Срок реализации программы - 2 года.</w:t>
      </w:r>
    </w:p>
    <w:sectPr w:rsidR="0058689C" w:rsidSect="00A04539">
      <w:footerReference w:type="default" r:id="rId7"/>
      <w:pgSz w:w="11906" w:h="16838"/>
      <w:pgMar w:top="1134" w:right="746" w:bottom="993" w:left="1701" w:header="720" w:footer="25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89C" w:rsidRDefault="0058689C" w:rsidP="00BA0320">
      <w:r>
        <w:separator/>
      </w:r>
    </w:p>
  </w:endnote>
  <w:endnote w:type="continuationSeparator" w:id="0">
    <w:p w:rsidR="0058689C" w:rsidRDefault="0058689C" w:rsidP="00BA0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89C" w:rsidRDefault="0058689C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58689C" w:rsidRDefault="005868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89C" w:rsidRDefault="0058689C" w:rsidP="00BA0320">
      <w:r>
        <w:separator/>
      </w:r>
    </w:p>
  </w:footnote>
  <w:footnote w:type="continuationSeparator" w:id="0">
    <w:p w:rsidR="0058689C" w:rsidRDefault="0058689C" w:rsidP="00BA03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A6424"/>
    <w:multiLevelType w:val="hybridMultilevel"/>
    <w:tmpl w:val="F0105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6130DD"/>
    <w:multiLevelType w:val="hybridMultilevel"/>
    <w:tmpl w:val="224C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pStyle w:val="Heading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Heading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Heading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pStyle w:val="Heading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Heading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Heading8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pStyle w:val="Heading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9DB"/>
    <w:rsid w:val="000559DB"/>
    <w:rsid w:val="00131495"/>
    <w:rsid w:val="003C2522"/>
    <w:rsid w:val="004C1A31"/>
    <w:rsid w:val="0058689C"/>
    <w:rsid w:val="00666D39"/>
    <w:rsid w:val="006F3BE1"/>
    <w:rsid w:val="00974FA7"/>
    <w:rsid w:val="00A04539"/>
    <w:rsid w:val="00BA0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C252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F3BE1"/>
    <w:pPr>
      <w:keepNext/>
      <w:tabs>
        <w:tab w:val="num" w:pos="720"/>
      </w:tabs>
      <w:ind w:left="720" w:hanging="360"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2522"/>
    <w:pPr>
      <w:keepNext/>
      <w:numPr>
        <w:ilvl w:val="1"/>
        <w:numId w:val="2"/>
      </w:numPr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C2522"/>
    <w:pPr>
      <w:keepNext/>
      <w:numPr>
        <w:ilvl w:val="2"/>
        <w:numId w:val="2"/>
      </w:numPr>
      <w:jc w:val="both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C2522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C2522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C2522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C2522"/>
    <w:pPr>
      <w:numPr>
        <w:ilvl w:val="6"/>
        <w:numId w:val="2"/>
      </w:numPr>
      <w:spacing w:before="240" w:after="60"/>
      <w:outlineLvl w:val="6"/>
    </w:pPr>
    <w:rPr>
      <w:rFonts w:ascii="Calibri" w:hAnsi="Calibri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2522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C2522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2A75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C2522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C2522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C2522"/>
    <w:rPr>
      <w:rFonts w:ascii="Calibri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C2522"/>
    <w:rPr>
      <w:rFonts w:ascii="Calibri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C2522"/>
    <w:rPr>
      <w:rFonts w:ascii="Calibri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C2522"/>
    <w:rPr>
      <w:rFonts w:ascii="Calibri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C2522"/>
    <w:rPr>
      <w:rFonts w:ascii="Calibri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C2522"/>
    <w:rPr>
      <w:rFonts w:ascii="Cambria" w:hAnsi="Cambria" w:cs="Times New Roman"/>
      <w:lang w:val="en-US"/>
    </w:rPr>
  </w:style>
  <w:style w:type="paragraph" w:styleId="Footer">
    <w:name w:val="footer"/>
    <w:basedOn w:val="Normal"/>
    <w:link w:val="FooterChar"/>
    <w:uiPriority w:val="99"/>
    <w:rsid w:val="003C25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C2522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">
    <w:name w:val="Без интервала1"/>
    <w:next w:val="NoSpacing"/>
    <w:link w:val="a"/>
    <w:uiPriority w:val="99"/>
    <w:rsid w:val="003C2522"/>
    <w:rPr>
      <w:rFonts w:eastAsia="Times New Roman"/>
    </w:rPr>
  </w:style>
  <w:style w:type="character" w:customStyle="1" w:styleId="a">
    <w:name w:val="Без интервала Знак"/>
    <w:link w:val="1"/>
    <w:uiPriority w:val="99"/>
    <w:locked/>
    <w:rsid w:val="003C2522"/>
    <w:rPr>
      <w:rFonts w:eastAsia="Times New Roman"/>
      <w:sz w:val="22"/>
      <w:lang w:eastAsia="ru-RU"/>
    </w:rPr>
  </w:style>
  <w:style w:type="paragraph" w:styleId="NoSpacing">
    <w:name w:val="No Spacing"/>
    <w:uiPriority w:val="99"/>
    <w:qFormat/>
    <w:rsid w:val="003C252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6F3B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6F3BE1"/>
    <w:pPr>
      <w:ind w:left="720"/>
    </w:pPr>
    <w:rPr>
      <w:rFonts w:ascii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372</Words>
  <Characters>2124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bozhko.misha2019@outlook.com</dc:creator>
  <cp:keywords/>
  <dc:description/>
  <cp:lastModifiedBy>Мехалович</cp:lastModifiedBy>
  <cp:revision>3</cp:revision>
  <dcterms:created xsi:type="dcterms:W3CDTF">2021-01-20T19:33:00Z</dcterms:created>
  <dcterms:modified xsi:type="dcterms:W3CDTF">2021-01-22T05:30:00Z</dcterms:modified>
</cp:coreProperties>
</file>